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57547" w14:textId="77777777" w:rsidR="003D6875" w:rsidRPr="00916D98" w:rsidRDefault="003D6875" w:rsidP="003D6875">
      <w:pPr>
        <w:widowControl w:val="0"/>
        <w:autoSpaceDE w:val="0"/>
        <w:spacing w:after="0"/>
        <w:ind w:right="-113" w:firstLine="6236"/>
        <w:jc w:val="both"/>
        <w:rPr>
          <w:rFonts w:ascii="Times New Roman" w:hAnsi="Times New Roman" w:cs="Times New Roman"/>
          <w:color w:val="000000"/>
          <w:sz w:val="24"/>
          <w:szCs w:val="24"/>
        </w:rPr>
      </w:pPr>
      <w:r w:rsidRPr="00916D98">
        <w:rPr>
          <w:rFonts w:ascii="Times New Roman" w:hAnsi="Times New Roman" w:cs="Times New Roman"/>
          <w:b/>
          <w:bCs/>
          <w:color w:val="000000"/>
          <w:spacing w:val="2"/>
          <w:sz w:val="24"/>
          <w:szCs w:val="24"/>
          <w:lang w:val="uk-UA"/>
        </w:rPr>
        <w:t>ЗАТВЕРДЖЕНО</w:t>
      </w:r>
    </w:p>
    <w:p w14:paraId="12A115A3" w14:textId="77777777" w:rsidR="003D6875" w:rsidRPr="00916D98" w:rsidRDefault="003D6875" w:rsidP="003D6875">
      <w:pPr>
        <w:widowControl w:val="0"/>
        <w:autoSpaceDE w:val="0"/>
        <w:spacing w:after="0"/>
        <w:ind w:left="6237" w:right="-86"/>
        <w:jc w:val="both"/>
        <w:rPr>
          <w:rFonts w:ascii="Times New Roman" w:hAnsi="Times New Roman" w:cs="Times New Roman"/>
          <w:color w:val="000000"/>
          <w:sz w:val="24"/>
          <w:szCs w:val="24"/>
        </w:rPr>
      </w:pPr>
      <w:r w:rsidRPr="00916D98">
        <w:rPr>
          <w:rFonts w:ascii="Times New Roman" w:hAnsi="Times New Roman" w:cs="Times New Roman"/>
          <w:bCs/>
          <w:color w:val="000000"/>
          <w:sz w:val="24"/>
          <w:szCs w:val="24"/>
          <w:lang w:val="uk-UA"/>
        </w:rPr>
        <w:t xml:space="preserve">наказ  </w:t>
      </w:r>
      <w:r w:rsidR="00905271" w:rsidRPr="00916D98">
        <w:rPr>
          <w:rFonts w:ascii="Times New Roman" w:hAnsi="Times New Roman" w:cs="Times New Roman"/>
          <w:bCs/>
          <w:color w:val="000000"/>
          <w:sz w:val="24"/>
          <w:szCs w:val="24"/>
          <w:lang w:val="uk-UA"/>
        </w:rPr>
        <w:t>ЗМУ</w:t>
      </w:r>
      <w:r w:rsidRPr="00916D98">
        <w:rPr>
          <w:rFonts w:ascii="Times New Roman" w:hAnsi="Times New Roman" w:cs="Times New Roman"/>
          <w:bCs/>
          <w:color w:val="000000"/>
          <w:sz w:val="24"/>
          <w:szCs w:val="24"/>
          <w:lang w:val="uk-UA"/>
        </w:rPr>
        <w:t xml:space="preserve"> ДМС </w:t>
      </w:r>
    </w:p>
    <w:p w14:paraId="48C7D6F8" w14:textId="77777777" w:rsidR="003D6875" w:rsidRPr="00916D98" w:rsidRDefault="003D6875" w:rsidP="003D6875">
      <w:pPr>
        <w:widowControl w:val="0"/>
        <w:autoSpaceDE w:val="0"/>
        <w:spacing w:after="0"/>
        <w:ind w:left="6237" w:right="-86"/>
        <w:jc w:val="both"/>
        <w:rPr>
          <w:rFonts w:ascii="Times New Roman" w:hAnsi="Times New Roman" w:cs="Times New Roman"/>
          <w:color w:val="000000"/>
          <w:sz w:val="24"/>
          <w:szCs w:val="24"/>
        </w:rPr>
      </w:pPr>
      <w:r w:rsidRPr="00916D98">
        <w:rPr>
          <w:rFonts w:ascii="Times New Roman" w:hAnsi="Times New Roman" w:cs="Times New Roman"/>
          <w:bCs/>
          <w:color w:val="000000"/>
          <w:sz w:val="24"/>
          <w:szCs w:val="24"/>
          <w:lang w:val="uk-UA"/>
        </w:rPr>
        <w:t xml:space="preserve">від  </w:t>
      </w:r>
      <w:r w:rsidR="00CB318B">
        <w:rPr>
          <w:rFonts w:ascii="Times New Roman" w:hAnsi="Times New Roman" w:cs="Times New Roman"/>
          <w:bCs/>
          <w:color w:val="000000"/>
          <w:sz w:val="24"/>
          <w:szCs w:val="24"/>
          <w:lang w:val="uk-UA"/>
        </w:rPr>
        <w:t>07.11.</w:t>
      </w:r>
      <w:r w:rsidRPr="00916D98">
        <w:rPr>
          <w:rFonts w:ascii="Times New Roman" w:hAnsi="Times New Roman" w:cs="Times New Roman"/>
          <w:bCs/>
          <w:color w:val="000000"/>
          <w:sz w:val="24"/>
          <w:szCs w:val="24"/>
          <w:lang w:val="uk-UA"/>
        </w:rPr>
        <w:t>202</w:t>
      </w:r>
      <w:r w:rsidR="00905271" w:rsidRPr="00916D98">
        <w:rPr>
          <w:rFonts w:ascii="Times New Roman" w:hAnsi="Times New Roman" w:cs="Times New Roman"/>
          <w:bCs/>
          <w:color w:val="000000"/>
          <w:sz w:val="24"/>
          <w:szCs w:val="24"/>
          <w:lang w:val="uk-UA"/>
        </w:rPr>
        <w:t>5</w:t>
      </w:r>
      <w:r w:rsidRPr="00916D98">
        <w:rPr>
          <w:rFonts w:ascii="Times New Roman" w:hAnsi="Times New Roman" w:cs="Times New Roman"/>
          <w:bCs/>
          <w:color w:val="000000"/>
          <w:sz w:val="24"/>
          <w:szCs w:val="24"/>
          <w:lang w:val="uk-UA"/>
        </w:rPr>
        <w:t xml:space="preserve"> №</w:t>
      </w:r>
      <w:r w:rsidR="00CB318B">
        <w:rPr>
          <w:rFonts w:ascii="Times New Roman" w:hAnsi="Times New Roman" w:cs="Times New Roman"/>
          <w:bCs/>
          <w:color w:val="000000"/>
          <w:sz w:val="24"/>
          <w:szCs w:val="24"/>
          <w:lang w:val="uk-UA"/>
        </w:rPr>
        <w:t>74</w:t>
      </w:r>
      <w:r w:rsidRPr="00916D98">
        <w:rPr>
          <w:rFonts w:ascii="Times New Roman" w:hAnsi="Times New Roman" w:cs="Times New Roman"/>
          <w:bCs/>
          <w:color w:val="000000"/>
          <w:sz w:val="24"/>
          <w:szCs w:val="24"/>
          <w:lang w:val="uk-UA"/>
        </w:rPr>
        <w:t xml:space="preserve">  </w:t>
      </w:r>
      <w:r w:rsidRPr="00916D98">
        <w:rPr>
          <w:rFonts w:ascii="Times New Roman" w:hAnsi="Times New Roman" w:cs="Times New Roman"/>
          <w:bCs/>
          <w:color w:val="000000"/>
          <w:sz w:val="24"/>
          <w:szCs w:val="24"/>
        </w:rPr>
        <w:t xml:space="preserve">  </w:t>
      </w:r>
    </w:p>
    <w:p w14:paraId="358ED03F" w14:textId="77777777" w:rsidR="003D6875" w:rsidRPr="00916D98" w:rsidRDefault="003D6875" w:rsidP="003D6875">
      <w:pPr>
        <w:spacing w:after="0"/>
        <w:rPr>
          <w:rFonts w:ascii="Times New Roman" w:hAnsi="Times New Roman" w:cs="Times New Roman"/>
          <w:bCs/>
          <w:color w:val="000000"/>
          <w:spacing w:val="2"/>
          <w:sz w:val="24"/>
          <w:szCs w:val="24"/>
        </w:rPr>
      </w:pPr>
    </w:p>
    <w:p w14:paraId="42D7C6CC" w14:textId="77777777" w:rsidR="003D6875" w:rsidRPr="00916D98" w:rsidRDefault="003D6875" w:rsidP="003D6875">
      <w:pPr>
        <w:widowControl w:val="0"/>
        <w:autoSpaceDE w:val="0"/>
        <w:spacing w:after="0"/>
        <w:ind w:left="2096" w:right="1800"/>
        <w:jc w:val="center"/>
        <w:rPr>
          <w:rFonts w:ascii="Times New Roman" w:hAnsi="Times New Roman" w:cs="Times New Roman"/>
          <w:b/>
          <w:bCs/>
          <w:color w:val="000000"/>
          <w:spacing w:val="2"/>
          <w:sz w:val="24"/>
          <w:szCs w:val="24"/>
        </w:rPr>
      </w:pPr>
    </w:p>
    <w:p w14:paraId="6AF245A4" w14:textId="77777777" w:rsidR="003D6875" w:rsidRPr="004D2130" w:rsidRDefault="003D6875" w:rsidP="003D6875">
      <w:pPr>
        <w:spacing w:after="0"/>
        <w:jc w:val="center"/>
        <w:rPr>
          <w:rFonts w:ascii="Times New Roman" w:hAnsi="Times New Roman" w:cs="Times New Roman"/>
          <w:color w:val="000000"/>
          <w:sz w:val="16"/>
          <w:szCs w:val="16"/>
        </w:rPr>
      </w:pPr>
      <w:r w:rsidRPr="004D2130">
        <w:rPr>
          <w:rFonts w:ascii="Times New Roman" w:hAnsi="Times New Roman" w:cs="Times New Roman"/>
          <w:b/>
          <w:bCs/>
          <w:color w:val="000000"/>
          <w:spacing w:val="2"/>
          <w:sz w:val="16"/>
          <w:szCs w:val="16"/>
        </w:rPr>
        <w:t>ІН</w:t>
      </w:r>
      <w:r w:rsidRPr="004D2130">
        <w:rPr>
          <w:rFonts w:ascii="Times New Roman" w:hAnsi="Times New Roman" w:cs="Times New Roman"/>
          <w:b/>
          <w:bCs/>
          <w:color w:val="000000"/>
          <w:spacing w:val="-4"/>
          <w:sz w:val="16"/>
          <w:szCs w:val="16"/>
        </w:rPr>
        <w:t>Ф</w:t>
      </w:r>
      <w:r w:rsidRPr="004D2130">
        <w:rPr>
          <w:rFonts w:ascii="Times New Roman" w:hAnsi="Times New Roman" w:cs="Times New Roman"/>
          <w:b/>
          <w:bCs/>
          <w:color w:val="000000"/>
          <w:spacing w:val="4"/>
          <w:sz w:val="16"/>
          <w:szCs w:val="16"/>
        </w:rPr>
        <w:t>О</w:t>
      </w:r>
      <w:r w:rsidRPr="004D2130">
        <w:rPr>
          <w:rFonts w:ascii="Times New Roman" w:hAnsi="Times New Roman" w:cs="Times New Roman"/>
          <w:b/>
          <w:bCs/>
          <w:color w:val="000000"/>
          <w:spacing w:val="-1"/>
          <w:sz w:val="16"/>
          <w:szCs w:val="16"/>
        </w:rPr>
        <w:t>РМ</w:t>
      </w:r>
      <w:r w:rsidRPr="004D2130">
        <w:rPr>
          <w:rFonts w:ascii="Times New Roman" w:hAnsi="Times New Roman" w:cs="Times New Roman"/>
          <w:b/>
          <w:bCs/>
          <w:color w:val="000000"/>
          <w:spacing w:val="2"/>
          <w:sz w:val="16"/>
          <w:szCs w:val="16"/>
        </w:rPr>
        <w:t>А</w:t>
      </w:r>
      <w:r w:rsidRPr="004D2130">
        <w:rPr>
          <w:rFonts w:ascii="Times New Roman" w:hAnsi="Times New Roman" w:cs="Times New Roman"/>
          <w:b/>
          <w:bCs/>
          <w:color w:val="000000"/>
          <w:spacing w:val="4"/>
          <w:sz w:val="16"/>
          <w:szCs w:val="16"/>
        </w:rPr>
        <w:t>Ц</w:t>
      </w:r>
      <w:r w:rsidRPr="004D2130">
        <w:rPr>
          <w:rFonts w:ascii="Times New Roman" w:hAnsi="Times New Roman" w:cs="Times New Roman"/>
          <w:b/>
          <w:bCs/>
          <w:color w:val="000000"/>
          <w:spacing w:val="2"/>
          <w:sz w:val="16"/>
          <w:szCs w:val="16"/>
        </w:rPr>
        <w:t>І</w:t>
      </w:r>
      <w:r w:rsidRPr="004D2130">
        <w:rPr>
          <w:rFonts w:ascii="Times New Roman" w:hAnsi="Times New Roman" w:cs="Times New Roman"/>
          <w:b/>
          <w:bCs/>
          <w:color w:val="000000"/>
          <w:spacing w:val="-2"/>
          <w:sz w:val="16"/>
          <w:szCs w:val="16"/>
        </w:rPr>
        <w:t>Й</w:t>
      </w:r>
      <w:r w:rsidRPr="004D2130">
        <w:rPr>
          <w:rFonts w:ascii="Times New Roman" w:hAnsi="Times New Roman" w:cs="Times New Roman"/>
          <w:b/>
          <w:bCs/>
          <w:color w:val="000000"/>
          <w:spacing w:val="2"/>
          <w:sz w:val="16"/>
          <w:szCs w:val="16"/>
        </w:rPr>
        <w:t>Н</w:t>
      </w:r>
      <w:r w:rsidRPr="004D2130">
        <w:rPr>
          <w:rFonts w:ascii="Times New Roman" w:hAnsi="Times New Roman" w:cs="Times New Roman"/>
          <w:b/>
          <w:bCs/>
          <w:color w:val="000000"/>
          <w:sz w:val="16"/>
          <w:szCs w:val="16"/>
        </w:rPr>
        <w:t>А</w:t>
      </w:r>
      <w:r w:rsidRPr="004D2130">
        <w:rPr>
          <w:rFonts w:ascii="Times New Roman" w:hAnsi="Times New Roman" w:cs="Times New Roman"/>
          <w:b/>
          <w:bCs/>
          <w:color w:val="000000"/>
          <w:spacing w:val="-16"/>
          <w:sz w:val="16"/>
          <w:szCs w:val="16"/>
        </w:rPr>
        <w:t xml:space="preserve"> </w:t>
      </w:r>
      <w:r w:rsidRPr="004D2130">
        <w:rPr>
          <w:rFonts w:ascii="Times New Roman" w:hAnsi="Times New Roman" w:cs="Times New Roman"/>
          <w:b/>
          <w:bCs/>
          <w:color w:val="000000"/>
          <w:spacing w:val="-1"/>
          <w:sz w:val="16"/>
          <w:szCs w:val="16"/>
        </w:rPr>
        <w:t>К</w:t>
      </w:r>
      <w:r w:rsidRPr="004D2130">
        <w:rPr>
          <w:rFonts w:ascii="Times New Roman" w:hAnsi="Times New Roman" w:cs="Times New Roman"/>
          <w:b/>
          <w:bCs/>
          <w:color w:val="000000"/>
          <w:spacing w:val="2"/>
          <w:sz w:val="16"/>
          <w:szCs w:val="16"/>
        </w:rPr>
        <w:t>А</w:t>
      </w:r>
      <w:r w:rsidRPr="004D2130">
        <w:rPr>
          <w:rFonts w:ascii="Times New Roman" w:hAnsi="Times New Roman" w:cs="Times New Roman"/>
          <w:b/>
          <w:bCs/>
          <w:color w:val="000000"/>
          <w:spacing w:val="-1"/>
          <w:sz w:val="16"/>
          <w:szCs w:val="16"/>
        </w:rPr>
        <w:t>Р</w:t>
      </w:r>
      <w:r w:rsidRPr="004D2130">
        <w:rPr>
          <w:rFonts w:ascii="Times New Roman" w:hAnsi="Times New Roman" w:cs="Times New Roman"/>
          <w:b/>
          <w:bCs/>
          <w:color w:val="000000"/>
          <w:spacing w:val="2"/>
          <w:sz w:val="16"/>
          <w:szCs w:val="16"/>
        </w:rPr>
        <w:t>Т</w:t>
      </w:r>
      <w:r w:rsidRPr="004D2130">
        <w:rPr>
          <w:rFonts w:ascii="Times New Roman" w:hAnsi="Times New Roman" w:cs="Times New Roman"/>
          <w:b/>
          <w:bCs/>
          <w:color w:val="000000"/>
          <w:spacing w:val="-2"/>
          <w:sz w:val="16"/>
          <w:szCs w:val="16"/>
        </w:rPr>
        <w:t>К</w:t>
      </w:r>
      <w:r w:rsidRPr="004D2130">
        <w:rPr>
          <w:rFonts w:ascii="Times New Roman" w:hAnsi="Times New Roman" w:cs="Times New Roman"/>
          <w:b/>
          <w:bCs/>
          <w:color w:val="000000"/>
          <w:sz w:val="16"/>
          <w:szCs w:val="16"/>
        </w:rPr>
        <w:t xml:space="preserve">А </w:t>
      </w:r>
      <w:r w:rsidRPr="004D2130">
        <w:rPr>
          <w:rFonts w:ascii="Times New Roman" w:hAnsi="Times New Roman" w:cs="Times New Roman"/>
          <w:b/>
          <w:bCs/>
          <w:color w:val="000000"/>
          <w:spacing w:val="2"/>
          <w:sz w:val="16"/>
          <w:szCs w:val="16"/>
        </w:rPr>
        <w:t>АД</w:t>
      </w:r>
      <w:r w:rsidRPr="004D2130">
        <w:rPr>
          <w:rFonts w:ascii="Times New Roman" w:hAnsi="Times New Roman" w:cs="Times New Roman"/>
          <w:b/>
          <w:bCs/>
          <w:color w:val="000000"/>
          <w:spacing w:val="-2"/>
          <w:sz w:val="16"/>
          <w:szCs w:val="16"/>
        </w:rPr>
        <w:t>М</w:t>
      </w:r>
      <w:r w:rsidRPr="004D2130">
        <w:rPr>
          <w:rFonts w:ascii="Times New Roman" w:hAnsi="Times New Roman" w:cs="Times New Roman"/>
          <w:b/>
          <w:bCs/>
          <w:color w:val="000000"/>
          <w:spacing w:val="2"/>
          <w:sz w:val="16"/>
          <w:szCs w:val="16"/>
        </w:rPr>
        <w:t>ІНІСТ</w:t>
      </w:r>
      <w:r w:rsidRPr="004D2130">
        <w:rPr>
          <w:rFonts w:ascii="Times New Roman" w:hAnsi="Times New Roman" w:cs="Times New Roman"/>
          <w:b/>
          <w:bCs/>
          <w:color w:val="000000"/>
          <w:spacing w:val="-1"/>
          <w:sz w:val="16"/>
          <w:szCs w:val="16"/>
        </w:rPr>
        <w:t>Р</w:t>
      </w:r>
      <w:r w:rsidRPr="004D2130">
        <w:rPr>
          <w:rFonts w:ascii="Times New Roman" w:hAnsi="Times New Roman" w:cs="Times New Roman"/>
          <w:b/>
          <w:bCs/>
          <w:color w:val="000000"/>
          <w:spacing w:val="2"/>
          <w:sz w:val="16"/>
          <w:szCs w:val="16"/>
        </w:rPr>
        <w:t>АТИ</w:t>
      </w:r>
      <w:r w:rsidRPr="004D2130">
        <w:rPr>
          <w:rFonts w:ascii="Times New Roman" w:hAnsi="Times New Roman" w:cs="Times New Roman"/>
          <w:b/>
          <w:bCs/>
          <w:color w:val="000000"/>
          <w:spacing w:val="-2"/>
          <w:sz w:val="16"/>
          <w:szCs w:val="16"/>
        </w:rPr>
        <w:t>В</w:t>
      </w:r>
      <w:r w:rsidRPr="004D2130">
        <w:rPr>
          <w:rFonts w:ascii="Times New Roman" w:hAnsi="Times New Roman" w:cs="Times New Roman"/>
          <w:b/>
          <w:bCs/>
          <w:color w:val="000000"/>
          <w:spacing w:val="2"/>
          <w:sz w:val="16"/>
          <w:szCs w:val="16"/>
        </w:rPr>
        <w:t>НОЇ ПОСЛУГИ</w:t>
      </w:r>
    </w:p>
    <w:p w14:paraId="6B6693FF" w14:textId="77777777" w:rsidR="003D6875" w:rsidRPr="004D2130" w:rsidRDefault="003D6875" w:rsidP="003D6875">
      <w:pPr>
        <w:spacing w:after="0"/>
        <w:jc w:val="center"/>
        <w:rPr>
          <w:rFonts w:ascii="Times New Roman" w:hAnsi="Times New Roman" w:cs="Times New Roman"/>
          <w:b/>
          <w:color w:val="000000"/>
          <w:sz w:val="16"/>
          <w:szCs w:val="16"/>
        </w:rPr>
      </w:pPr>
    </w:p>
    <w:p w14:paraId="59487B5F" w14:textId="77777777" w:rsidR="003D6875" w:rsidRPr="004D2130" w:rsidRDefault="003D6875" w:rsidP="003D6875">
      <w:pPr>
        <w:spacing w:after="0"/>
        <w:jc w:val="center"/>
        <w:rPr>
          <w:rFonts w:ascii="Times New Roman" w:hAnsi="Times New Roman" w:cs="Times New Roman"/>
          <w:color w:val="000000"/>
          <w:sz w:val="16"/>
          <w:szCs w:val="16"/>
        </w:rPr>
      </w:pPr>
      <w:r w:rsidRPr="004D2130">
        <w:rPr>
          <w:rFonts w:ascii="Times New Roman" w:hAnsi="Times New Roman" w:cs="Times New Roman"/>
          <w:b/>
          <w:color w:val="000000"/>
          <w:sz w:val="16"/>
          <w:szCs w:val="16"/>
        </w:rPr>
        <w:t xml:space="preserve">ОФОРМЛЕННЯ І ВИДАЧА ПАСПОРТА ГРОМАДЯНИНА УКРАЇНИ </w:t>
      </w:r>
    </w:p>
    <w:p w14:paraId="4CB1CE57" w14:textId="77777777" w:rsidR="003D6875" w:rsidRPr="004D2130" w:rsidRDefault="003D6875" w:rsidP="003D6875">
      <w:pPr>
        <w:spacing w:after="0"/>
        <w:jc w:val="center"/>
        <w:rPr>
          <w:rFonts w:ascii="Times New Roman" w:hAnsi="Times New Roman" w:cs="Times New Roman"/>
          <w:color w:val="000000"/>
          <w:sz w:val="16"/>
          <w:szCs w:val="16"/>
        </w:rPr>
      </w:pPr>
      <w:r w:rsidRPr="004D2130">
        <w:rPr>
          <w:rFonts w:ascii="Times New Roman" w:hAnsi="Times New Roman" w:cs="Times New Roman"/>
          <w:b/>
          <w:color w:val="000000"/>
          <w:sz w:val="16"/>
          <w:szCs w:val="16"/>
        </w:rPr>
        <w:t>З БЕЗКОНТАКТНИМ ЕЛЕКТРОННИМ НОСІЄМ</w:t>
      </w:r>
    </w:p>
    <w:p w14:paraId="5C45CFD9" w14:textId="77777777" w:rsidR="003D6875" w:rsidRPr="004D2130" w:rsidRDefault="003D6875" w:rsidP="003D6875">
      <w:pPr>
        <w:spacing w:after="0"/>
        <w:jc w:val="center"/>
        <w:rPr>
          <w:rFonts w:ascii="Times New Roman" w:hAnsi="Times New Roman" w:cs="Times New Roman"/>
          <w:color w:val="000000"/>
          <w:sz w:val="16"/>
          <w:szCs w:val="16"/>
        </w:rPr>
      </w:pPr>
      <w:r w:rsidRPr="004D2130">
        <w:rPr>
          <w:rFonts w:ascii="Times New Roman" w:hAnsi="Times New Roman" w:cs="Times New Roman"/>
          <w:b/>
          <w:color w:val="000000"/>
          <w:sz w:val="16"/>
          <w:szCs w:val="16"/>
        </w:rPr>
        <w:t xml:space="preserve">вперше після досягнення 14-річного віку </w:t>
      </w:r>
    </w:p>
    <w:p w14:paraId="7D43956A" w14:textId="77777777" w:rsidR="003D6875" w:rsidRPr="004D2130" w:rsidRDefault="003D6875" w:rsidP="003D6875">
      <w:pPr>
        <w:spacing w:after="0"/>
        <w:jc w:val="center"/>
        <w:rPr>
          <w:rFonts w:ascii="Times New Roman" w:hAnsi="Times New Roman" w:cs="Times New Roman"/>
          <w:b/>
          <w:color w:val="000000"/>
          <w:sz w:val="16"/>
          <w:szCs w:val="16"/>
        </w:rPr>
      </w:pPr>
    </w:p>
    <w:p w14:paraId="24C7FEB1" w14:textId="77777777" w:rsidR="003D6875" w:rsidRPr="004D2130" w:rsidRDefault="00CB318B" w:rsidP="003D6875">
      <w:pPr>
        <w:spacing w:after="0"/>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u w:val="single"/>
          <w:lang w:val="uk-UA"/>
        </w:rPr>
        <w:t>Відділ оформлення документів УПРЕ</w:t>
      </w:r>
      <w:r w:rsidR="003D6875" w:rsidRPr="004D2130">
        <w:rPr>
          <w:rFonts w:ascii="Times New Roman" w:hAnsi="Times New Roman" w:cs="Times New Roman"/>
          <w:color w:val="000000"/>
          <w:sz w:val="16"/>
          <w:szCs w:val="16"/>
          <w:u w:val="single"/>
        </w:rPr>
        <w:t xml:space="preserve"> </w:t>
      </w:r>
      <w:r w:rsidR="00905271" w:rsidRPr="004D2130">
        <w:rPr>
          <w:rFonts w:ascii="Times New Roman" w:hAnsi="Times New Roman" w:cs="Times New Roman"/>
          <w:color w:val="000000"/>
          <w:sz w:val="16"/>
          <w:szCs w:val="16"/>
          <w:u w:val="single"/>
          <w:lang w:val="uk-UA"/>
        </w:rPr>
        <w:t>ЗМУ</w:t>
      </w:r>
      <w:r w:rsidR="003D6875" w:rsidRPr="004D2130">
        <w:rPr>
          <w:rFonts w:ascii="Times New Roman" w:hAnsi="Times New Roman" w:cs="Times New Roman"/>
          <w:color w:val="000000"/>
          <w:sz w:val="16"/>
          <w:szCs w:val="16"/>
          <w:u w:val="single"/>
        </w:rPr>
        <w:t xml:space="preserve"> ДМС</w:t>
      </w:r>
    </w:p>
    <w:p w14:paraId="27829775" w14:textId="77777777" w:rsidR="003D6875" w:rsidRPr="004D2130" w:rsidRDefault="003D6875" w:rsidP="003D6875">
      <w:pPr>
        <w:spacing w:after="0"/>
        <w:jc w:val="center"/>
        <w:rPr>
          <w:rFonts w:ascii="Times New Roman" w:hAnsi="Times New Roman" w:cs="Times New Roman"/>
          <w:vertAlign w:val="superscript"/>
        </w:rPr>
      </w:pPr>
      <w:r w:rsidRPr="004D2130">
        <w:rPr>
          <w:rFonts w:ascii="Times New Roman" w:hAnsi="Times New Roman" w:cs="Times New Roman"/>
          <w:sz w:val="14"/>
          <w:szCs w:val="16"/>
          <w:vertAlign w:val="superscript"/>
        </w:rPr>
        <w:t>(найменування суб’єкта надання адміністративної послуги)</w:t>
      </w:r>
    </w:p>
    <w:p w14:paraId="57F91E19" w14:textId="77777777" w:rsidR="003D6875" w:rsidRPr="00916D98" w:rsidRDefault="003D6875" w:rsidP="003D6875">
      <w:pPr>
        <w:spacing w:after="0"/>
        <w:jc w:val="both"/>
        <w:rPr>
          <w:rFonts w:ascii="Times New Roman" w:hAnsi="Times New Roman" w:cs="Times New Roman"/>
          <w:sz w:val="16"/>
          <w:szCs w:val="16"/>
        </w:rPr>
      </w:pPr>
    </w:p>
    <w:tbl>
      <w:tblPr>
        <w:tblW w:w="10398" w:type="dxa"/>
        <w:tblInd w:w="-749" w:type="dxa"/>
        <w:tblLayout w:type="fixed"/>
        <w:tblCellMar>
          <w:left w:w="0" w:type="dxa"/>
          <w:right w:w="0" w:type="dxa"/>
        </w:tblCellMar>
        <w:tblLook w:val="0000" w:firstRow="0" w:lastRow="0" w:firstColumn="0" w:lastColumn="0" w:noHBand="0" w:noVBand="0"/>
      </w:tblPr>
      <w:tblGrid>
        <w:gridCol w:w="568"/>
        <w:gridCol w:w="3969"/>
        <w:gridCol w:w="5821"/>
        <w:gridCol w:w="40"/>
      </w:tblGrid>
      <w:tr w:rsidR="003D6875" w:rsidRPr="00916D98" w14:paraId="163189C5" w14:textId="77777777" w:rsidTr="00E84D3D">
        <w:trPr>
          <w:trHeight w:val="176"/>
        </w:trPr>
        <w:tc>
          <w:tcPr>
            <w:tcW w:w="10358" w:type="dxa"/>
            <w:gridSpan w:val="3"/>
            <w:tcBorders>
              <w:top w:val="single" w:sz="4" w:space="0" w:color="000000"/>
              <w:left w:val="single" w:sz="4" w:space="0" w:color="000000"/>
              <w:bottom w:val="single" w:sz="4" w:space="0" w:color="000000"/>
            </w:tcBorders>
            <w:vAlign w:val="center"/>
          </w:tcPr>
          <w:p w14:paraId="0B048093"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rPr>
              <w:t>Інформація про суб’єкта надання адміністративної послуги</w:t>
            </w:r>
          </w:p>
        </w:tc>
        <w:tc>
          <w:tcPr>
            <w:tcW w:w="40" w:type="dxa"/>
            <w:tcBorders>
              <w:left w:val="single" w:sz="4" w:space="0" w:color="000000"/>
            </w:tcBorders>
          </w:tcPr>
          <w:p w14:paraId="46C53290" w14:textId="77777777" w:rsidR="003D6875" w:rsidRPr="00916D98" w:rsidRDefault="003D6875" w:rsidP="003D6875">
            <w:pPr>
              <w:snapToGrid w:val="0"/>
              <w:rPr>
                <w:rFonts w:ascii="Times New Roman" w:hAnsi="Times New Roman" w:cs="Times New Roman"/>
                <w:sz w:val="16"/>
                <w:szCs w:val="16"/>
              </w:rPr>
            </w:pPr>
          </w:p>
        </w:tc>
      </w:tr>
      <w:tr w:rsidR="003D6875" w:rsidRPr="00916D98" w14:paraId="00B9C01D" w14:textId="77777777" w:rsidTr="00916D98">
        <w:tc>
          <w:tcPr>
            <w:tcW w:w="4537" w:type="dxa"/>
            <w:gridSpan w:val="2"/>
            <w:tcBorders>
              <w:top w:val="single" w:sz="4" w:space="0" w:color="000000"/>
              <w:left w:val="single" w:sz="4" w:space="0" w:color="000000"/>
              <w:bottom w:val="single" w:sz="4" w:space="0" w:color="000000"/>
            </w:tcBorders>
          </w:tcPr>
          <w:p w14:paraId="057EFAAD" w14:textId="77777777" w:rsidR="003D6875" w:rsidRPr="00E84D3D" w:rsidRDefault="003D6875" w:rsidP="00E84D3D">
            <w:pPr>
              <w:spacing w:after="0"/>
              <w:ind w:left="45" w:right="97"/>
              <w:jc w:val="both"/>
              <w:rPr>
                <w:rFonts w:ascii="Times New Roman" w:hAnsi="Times New Roman" w:cs="Times New Roman"/>
                <w:color w:val="000000"/>
              </w:rPr>
            </w:pPr>
            <w:r w:rsidRPr="00E84D3D">
              <w:rPr>
                <w:rFonts w:ascii="Times New Roman" w:hAnsi="Times New Roman" w:cs="Times New Roman"/>
                <w:color w:val="000000"/>
                <w:sz w:val="16"/>
                <w:szCs w:val="16"/>
              </w:rPr>
              <w:t>Найменування органу, в якому здійснюється обслуговування: територіального підрозділу ДМС;</w:t>
            </w:r>
          </w:p>
          <w:p w14:paraId="7363637C" w14:textId="77777777" w:rsidR="003D6875" w:rsidRPr="00E84D3D" w:rsidRDefault="003D6875" w:rsidP="00E84D3D">
            <w:pPr>
              <w:spacing w:after="0"/>
              <w:ind w:left="45" w:right="97"/>
              <w:jc w:val="both"/>
              <w:rPr>
                <w:rFonts w:ascii="Times New Roman" w:hAnsi="Times New Roman" w:cs="Times New Roman"/>
                <w:color w:val="000000"/>
              </w:rPr>
            </w:pPr>
            <w:r w:rsidRPr="00E84D3D">
              <w:rPr>
                <w:rFonts w:ascii="Times New Roman" w:hAnsi="Times New Roman" w:cs="Times New Roman"/>
                <w:color w:val="000000"/>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821" w:type="dxa"/>
            <w:tcBorders>
              <w:top w:val="single" w:sz="4" w:space="0" w:color="000000"/>
              <w:left w:val="single" w:sz="4" w:space="0" w:color="000000"/>
              <w:bottom w:val="single" w:sz="4" w:space="0" w:color="000000"/>
            </w:tcBorders>
            <w:vAlign w:val="center"/>
          </w:tcPr>
          <w:p w14:paraId="46EC856E" w14:textId="77777777" w:rsidR="00556F68" w:rsidRPr="00E84D3D" w:rsidRDefault="00CB318B" w:rsidP="00E84D3D">
            <w:pPr>
              <w:snapToGrid w:val="0"/>
              <w:spacing w:after="0"/>
              <w:jc w:val="center"/>
              <w:rPr>
                <w:rFonts w:ascii="Times New Roman" w:hAnsi="Times New Roman" w:cs="Times New Roman"/>
                <w:b/>
                <w:color w:val="000000"/>
                <w:sz w:val="16"/>
                <w:szCs w:val="16"/>
                <w:lang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00556F68" w:rsidRPr="00E84D3D">
              <w:rPr>
                <w:rFonts w:ascii="Times New Roman" w:hAnsi="Times New Roman" w:cs="Times New Roman"/>
                <w:b/>
                <w:color w:val="000000"/>
                <w:sz w:val="16"/>
                <w:szCs w:val="16"/>
                <w:lang w:eastAsia="uk-UA"/>
              </w:rPr>
              <w:t xml:space="preserve"> Західного міжрегіонального управління </w:t>
            </w:r>
          </w:p>
          <w:p w14:paraId="7AC7B0B0" w14:textId="77777777" w:rsidR="00556F68" w:rsidRPr="00E84D3D" w:rsidRDefault="00556F68" w:rsidP="00E84D3D">
            <w:pPr>
              <w:spacing w:after="0"/>
              <w:jc w:val="center"/>
              <w:rPr>
                <w:rFonts w:ascii="Times New Roman" w:hAnsi="Times New Roman" w:cs="Times New Roman"/>
                <w:b/>
                <w:color w:val="000000"/>
                <w:sz w:val="16"/>
                <w:szCs w:val="16"/>
              </w:rPr>
            </w:pPr>
            <w:r w:rsidRPr="00E84D3D">
              <w:rPr>
                <w:rFonts w:ascii="Times New Roman" w:hAnsi="Times New Roman" w:cs="Times New Roman"/>
                <w:b/>
                <w:color w:val="000000"/>
                <w:sz w:val="16"/>
                <w:szCs w:val="16"/>
                <w:lang w:eastAsia="uk-UA"/>
              </w:rPr>
              <w:t>Державної міграційної служби</w:t>
            </w:r>
            <w:r w:rsidRPr="00E84D3D">
              <w:rPr>
                <w:rFonts w:ascii="Times New Roman" w:hAnsi="Times New Roman" w:cs="Times New Roman"/>
                <w:b/>
                <w:color w:val="000000"/>
                <w:sz w:val="16"/>
                <w:szCs w:val="16"/>
              </w:rPr>
              <w:t> </w:t>
            </w:r>
          </w:p>
          <w:p w14:paraId="59D24712" w14:textId="77777777" w:rsidR="003D6875" w:rsidRPr="00CB318B" w:rsidRDefault="00CB318B" w:rsidP="00EC388F">
            <w:pPr>
              <w:spacing w:after="0"/>
              <w:jc w:val="center"/>
              <w:rPr>
                <w:rFonts w:ascii="Times New Roman" w:hAnsi="Times New Roman" w:cs="Times New Roman"/>
                <w:b/>
                <w:i/>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tc>
        <w:tc>
          <w:tcPr>
            <w:tcW w:w="40" w:type="dxa"/>
            <w:tcBorders>
              <w:left w:val="single" w:sz="4" w:space="0" w:color="000000"/>
            </w:tcBorders>
          </w:tcPr>
          <w:p w14:paraId="72FD768C" w14:textId="77777777" w:rsidR="003D6875" w:rsidRPr="00916D98" w:rsidRDefault="003D6875" w:rsidP="003D6875">
            <w:pPr>
              <w:snapToGrid w:val="0"/>
              <w:rPr>
                <w:rFonts w:ascii="Times New Roman" w:hAnsi="Times New Roman" w:cs="Times New Roman"/>
                <w:b/>
                <w:i/>
                <w:sz w:val="16"/>
                <w:szCs w:val="16"/>
              </w:rPr>
            </w:pPr>
          </w:p>
        </w:tc>
      </w:tr>
      <w:tr w:rsidR="003D6875" w:rsidRPr="00CB318B" w14:paraId="70217D76" w14:textId="77777777" w:rsidTr="002123CB">
        <w:tc>
          <w:tcPr>
            <w:tcW w:w="568" w:type="dxa"/>
            <w:tcBorders>
              <w:top w:val="single" w:sz="4" w:space="0" w:color="000000"/>
              <w:left w:val="single" w:sz="4" w:space="0" w:color="000000"/>
              <w:bottom w:val="single" w:sz="4" w:space="0" w:color="000000"/>
            </w:tcBorders>
          </w:tcPr>
          <w:p w14:paraId="710BD7B2"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1.</w:t>
            </w:r>
          </w:p>
        </w:tc>
        <w:tc>
          <w:tcPr>
            <w:tcW w:w="3969" w:type="dxa"/>
            <w:tcBorders>
              <w:top w:val="single" w:sz="4" w:space="0" w:color="000000"/>
              <w:left w:val="single" w:sz="4" w:space="0" w:color="000000"/>
              <w:bottom w:val="single" w:sz="4" w:space="0" w:color="000000"/>
            </w:tcBorders>
          </w:tcPr>
          <w:p w14:paraId="6E5ECC96" w14:textId="77777777" w:rsidR="003D6875" w:rsidRPr="00E84D3D" w:rsidRDefault="003D6875" w:rsidP="002123CB">
            <w:pPr>
              <w:spacing w:after="0"/>
              <w:ind w:left="44" w:right="97"/>
              <w:jc w:val="both"/>
              <w:rPr>
                <w:rFonts w:ascii="Times New Roman" w:hAnsi="Times New Roman" w:cs="Times New Roman"/>
                <w:color w:val="000000"/>
              </w:rPr>
            </w:pPr>
            <w:r w:rsidRPr="00E84D3D">
              <w:rPr>
                <w:rFonts w:ascii="Times New Roman" w:hAnsi="Times New Roman" w:cs="Times New Roman"/>
                <w:color w:val="000000"/>
                <w:sz w:val="16"/>
                <w:szCs w:val="16"/>
              </w:rPr>
              <w:t>Місцезнаходження суб’єкта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45DB84B6" w14:textId="77777777" w:rsidR="00556F68" w:rsidRPr="00E84D3D" w:rsidRDefault="00CB318B" w:rsidP="00556F68">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w:t>
            </w:r>
            <w:r w:rsidR="00556F68"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117F1B74" w14:textId="77777777" w:rsidR="00556F68" w:rsidRPr="00CB318B" w:rsidRDefault="00556F68" w:rsidP="00E84D3D">
            <w:pPr>
              <w:spacing w:after="0" w:line="240" w:lineRule="auto"/>
              <w:jc w:val="center"/>
              <w:rPr>
                <w:rFonts w:ascii="Times New Roman" w:hAnsi="Times New Roman" w:cs="Times New Roman"/>
                <w:b/>
                <w:color w:val="000000"/>
                <w:kern w:val="2"/>
                <w:sz w:val="16"/>
                <w:szCs w:val="16"/>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544CE2BE" w14:textId="77777777" w:rsidR="00CB318B" w:rsidRPr="00CB318B" w:rsidRDefault="00CB318B" w:rsidP="00EC388F">
            <w:pPr>
              <w:snapToGrid w:val="0"/>
              <w:spacing w:after="0" w:line="240" w:lineRule="auto"/>
              <w:jc w:val="center"/>
              <w:rPr>
                <w:rFonts w:ascii="Times New Roman" w:hAnsi="Times New Roman" w:cs="Times New Roman"/>
                <w:b/>
                <w:kern w:val="2"/>
                <w:sz w:val="16"/>
                <w:szCs w:val="16"/>
                <w:lang w:val="uk-UA"/>
              </w:rPr>
            </w:pPr>
            <w:r w:rsidRPr="00CB318B">
              <w:rPr>
                <w:rFonts w:ascii="Times New Roman" w:hAnsi="Times New Roman" w:cs="Times New Roman"/>
                <w:b/>
                <w:bCs/>
                <w:sz w:val="16"/>
                <w:szCs w:val="16"/>
                <w:lang w:val="uk-UA"/>
              </w:rPr>
              <w:t xml:space="preserve">вул. </w:t>
            </w:r>
            <w:r w:rsidRPr="00CB318B">
              <w:rPr>
                <w:rFonts w:ascii="Times New Roman" w:hAnsi="Times New Roman" w:cs="Times New Roman"/>
                <w:b/>
                <w:bCs/>
                <w:sz w:val="16"/>
                <w:szCs w:val="16"/>
              </w:rPr>
              <w:t>М</w:t>
            </w:r>
            <w:r w:rsidRPr="00CB318B">
              <w:rPr>
                <w:rFonts w:ascii="Times New Roman" w:hAnsi="Times New Roman" w:cs="Times New Roman"/>
                <w:b/>
                <w:bCs/>
                <w:sz w:val="16"/>
                <w:szCs w:val="16"/>
                <w:lang w:val="uk-UA"/>
              </w:rPr>
              <w:t xml:space="preserve">ирослава </w:t>
            </w:r>
            <w:r w:rsidRPr="00CB318B">
              <w:rPr>
                <w:rFonts w:ascii="Times New Roman" w:hAnsi="Times New Roman" w:cs="Times New Roman"/>
                <w:b/>
                <w:bCs/>
                <w:sz w:val="16"/>
                <w:szCs w:val="16"/>
              </w:rPr>
              <w:t>Скорика</w:t>
            </w:r>
            <w:r w:rsidRPr="00CB318B">
              <w:rPr>
                <w:rFonts w:ascii="Times New Roman" w:hAnsi="Times New Roman" w:cs="Times New Roman"/>
                <w:b/>
                <w:bCs/>
                <w:sz w:val="16"/>
                <w:szCs w:val="16"/>
                <w:lang w:val="uk-UA"/>
              </w:rPr>
              <w:t xml:space="preserve">, </w:t>
            </w:r>
            <w:r w:rsidRPr="00CB318B">
              <w:rPr>
                <w:rFonts w:ascii="Times New Roman" w:hAnsi="Times New Roman" w:cs="Times New Roman"/>
                <w:b/>
                <w:bCs/>
                <w:sz w:val="16"/>
                <w:szCs w:val="16"/>
              </w:rPr>
              <w:t>17</w:t>
            </w:r>
            <w:r w:rsidRPr="00CB318B">
              <w:rPr>
                <w:rFonts w:ascii="Times New Roman" w:hAnsi="Times New Roman" w:cs="Times New Roman"/>
                <w:b/>
                <w:bCs/>
                <w:sz w:val="16"/>
                <w:szCs w:val="16"/>
                <w:lang w:val="uk-UA"/>
              </w:rPr>
              <w:t>, м. Львів, 79007</w:t>
            </w:r>
            <w:r w:rsidRPr="00CB318B">
              <w:rPr>
                <w:rFonts w:ascii="Times New Roman" w:hAnsi="Times New Roman" w:cs="Times New Roman"/>
                <w:b/>
                <w:kern w:val="2"/>
                <w:sz w:val="16"/>
                <w:szCs w:val="16"/>
                <w:lang w:val="uk-UA"/>
              </w:rPr>
              <w:t xml:space="preserve"> </w:t>
            </w:r>
          </w:p>
          <w:p w14:paraId="24A3764E" w14:textId="77777777" w:rsidR="003D6875" w:rsidRDefault="00CB318B" w:rsidP="00556F68">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2DFE5BAA" w14:textId="77777777" w:rsidR="00CB318B" w:rsidRPr="00CB318B" w:rsidRDefault="00CB318B" w:rsidP="00556F68">
            <w:pPr>
              <w:snapToGrid w:val="0"/>
              <w:spacing w:after="0"/>
              <w:jc w:val="center"/>
              <w:rPr>
                <w:rFonts w:ascii="Times New Roman" w:hAnsi="Times New Roman" w:cs="Times New Roman"/>
                <w:i/>
                <w:sz w:val="16"/>
                <w:szCs w:val="16"/>
                <w:lang w:val="uk-UA"/>
              </w:rPr>
            </w:pPr>
            <w:r>
              <w:rPr>
                <w:rFonts w:ascii="Times New Roman" w:hAnsi="Times New Roman" w:cs="Times New Roman"/>
                <w:b/>
                <w:sz w:val="16"/>
                <w:szCs w:val="16"/>
                <w:lang w:val="uk-UA"/>
              </w:rPr>
              <w:t>вул. Словацького,1, м. Львів, 79000</w:t>
            </w:r>
          </w:p>
        </w:tc>
        <w:tc>
          <w:tcPr>
            <w:tcW w:w="40" w:type="dxa"/>
            <w:tcBorders>
              <w:left w:val="single" w:sz="4" w:space="0" w:color="000000"/>
            </w:tcBorders>
          </w:tcPr>
          <w:p w14:paraId="120F4D9F" w14:textId="77777777" w:rsidR="003D6875" w:rsidRPr="00CB318B" w:rsidRDefault="003D6875" w:rsidP="003D6875">
            <w:pPr>
              <w:snapToGrid w:val="0"/>
              <w:rPr>
                <w:rFonts w:ascii="Times New Roman" w:hAnsi="Times New Roman" w:cs="Times New Roman"/>
                <w:b/>
                <w:i/>
                <w:sz w:val="16"/>
                <w:szCs w:val="16"/>
                <w:lang w:val="uk-UA"/>
              </w:rPr>
            </w:pPr>
          </w:p>
        </w:tc>
      </w:tr>
      <w:tr w:rsidR="003D6875" w:rsidRPr="00916D98" w14:paraId="436EFDE3" w14:textId="77777777" w:rsidTr="002123CB">
        <w:tc>
          <w:tcPr>
            <w:tcW w:w="568" w:type="dxa"/>
            <w:tcBorders>
              <w:top w:val="single" w:sz="4" w:space="0" w:color="000000"/>
              <w:left w:val="single" w:sz="4" w:space="0" w:color="000000"/>
              <w:bottom w:val="single" w:sz="4" w:space="0" w:color="000000"/>
            </w:tcBorders>
          </w:tcPr>
          <w:p w14:paraId="4FD71A9E" w14:textId="77777777" w:rsidR="003D6875" w:rsidRPr="00CB318B" w:rsidRDefault="003D6875" w:rsidP="00E84D3D">
            <w:pPr>
              <w:spacing w:after="0"/>
              <w:jc w:val="center"/>
              <w:rPr>
                <w:rFonts w:ascii="Times New Roman" w:hAnsi="Times New Roman" w:cs="Times New Roman"/>
                <w:lang w:val="uk-UA"/>
              </w:rPr>
            </w:pPr>
            <w:r w:rsidRPr="00CB318B">
              <w:rPr>
                <w:rFonts w:ascii="Times New Roman" w:hAnsi="Times New Roman" w:cs="Times New Roman"/>
                <w:b/>
                <w:sz w:val="16"/>
                <w:szCs w:val="16"/>
                <w:lang w:val="uk-UA"/>
              </w:rPr>
              <w:t>2.</w:t>
            </w:r>
          </w:p>
        </w:tc>
        <w:tc>
          <w:tcPr>
            <w:tcW w:w="3969" w:type="dxa"/>
            <w:tcBorders>
              <w:top w:val="single" w:sz="4" w:space="0" w:color="000000"/>
              <w:left w:val="single" w:sz="4" w:space="0" w:color="000000"/>
              <w:bottom w:val="single" w:sz="4" w:space="0" w:color="000000"/>
            </w:tcBorders>
          </w:tcPr>
          <w:p w14:paraId="0A24F7E4" w14:textId="77777777" w:rsidR="003D6875" w:rsidRPr="00CB318B" w:rsidRDefault="003D6875" w:rsidP="002123CB">
            <w:pPr>
              <w:spacing w:after="0"/>
              <w:ind w:left="44" w:right="97"/>
              <w:jc w:val="both"/>
              <w:rPr>
                <w:rFonts w:ascii="Times New Roman" w:hAnsi="Times New Roman" w:cs="Times New Roman"/>
                <w:color w:val="000000"/>
                <w:lang w:val="uk-UA"/>
              </w:rPr>
            </w:pPr>
            <w:r w:rsidRPr="00CB318B">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4746AD29" w14:textId="77777777" w:rsidR="000A1C06" w:rsidRPr="00E84D3D" w:rsidRDefault="00CB318B" w:rsidP="000A1C06">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000A1C06"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7D6DD4BC" w14:textId="77777777" w:rsidR="000A1C06" w:rsidRPr="00E84D3D" w:rsidRDefault="000A1C06" w:rsidP="000A1C06">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79871E23" w14:textId="77777777" w:rsidR="000A1C06" w:rsidRPr="00E84D3D" w:rsidRDefault="00CB318B" w:rsidP="000A1C06">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 xml:space="preserve">понеділок, </w:t>
            </w:r>
            <w:r w:rsidR="000A1C06" w:rsidRPr="00E84D3D">
              <w:rPr>
                <w:rFonts w:ascii="Times New Roman" w:hAnsi="Times New Roman" w:cs="Times New Roman"/>
                <w:color w:val="000000"/>
                <w:kern w:val="2"/>
                <w:sz w:val="16"/>
                <w:szCs w:val="16"/>
                <w:lang w:val="uk-UA"/>
              </w:rPr>
              <w:t xml:space="preserve">вівторок, середа, </w:t>
            </w:r>
            <w:r>
              <w:rPr>
                <w:rFonts w:ascii="Times New Roman" w:hAnsi="Times New Roman" w:cs="Times New Roman"/>
                <w:color w:val="000000"/>
                <w:kern w:val="2"/>
                <w:sz w:val="16"/>
                <w:szCs w:val="16"/>
                <w:lang w:val="uk-UA"/>
              </w:rPr>
              <w:t>четвер – 8:00 – 17</w:t>
            </w:r>
            <w:r w:rsidR="000A1C06" w:rsidRPr="00E84D3D">
              <w:rPr>
                <w:rFonts w:ascii="Times New Roman" w:hAnsi="Times New Roman" w:cs="Times New Roman"/>
                <w:color w:val="000000"/>
                <w:kern w:val="2"/>
                <w:sz w:val="16"/>
                <w:szCs w:val="16"/>
                <w:lang w:val="uk-UA"/>
              </w:rPr>
              <w:t>:00;</w:t>
            </w:r>
          </w:p>
          <w:p w14:paraId="4F9C3002" w14:textId="77777777" w:rsidR="000A1C06" w:rsidRPr="00E84D3D" w:rsidRDefault="00CB318B" w:rsidP="000A1C06">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п’ятниця– 8:00 –  15</w:t>
            </w:r>
            <w:r w:rsidR="000A1C06" w:rsidRPr="00E84D3D">
              <w:rPr>
                <w:rFonts w:ascii="Times New Roman" w:hAnsi="Times New Roman" w:cs="Times New Roman"/>
                <w:color w:val="000000"/>
                <w:kern w:val="2"/>
                <w:sz w:val="16"/>
                <w:szCs w:val="16"/>
                <w:lang w:val="uk-UA"/>
              </w:rPr>
              <w:t xml:space="preserve">:45; </w:t>
            </w:r>
          </w:p>
          <w:p w14:paraId="35EA89FB" w14:textId="77777777" w:rsidR="000A1C06" w:rsidRPr="00E84D3D" w:rsidRDefault="00CB318B" w:rsidP="000A1C06">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000A1C06" w:rsidRPr="00E84D3D">
              <w:rPr>
                <w:rFonts w:ascii="Times New Roman" w:hAnsi="Times New Roman" w:cs="Times New Roman"/>
                <w:color w:val="000000"/>
                <w:kern w:val="2"/>
                <w:sz w:val="16"/>
                <w:szCs w:val="16"/>
                <w:lang w:val="uk-UA"/>
              </w:rPr>
              <w:t>:45;</w:t>
            </w:r>
          </w:p>
          <w:p w14:paraId="01BC2014" w14:textId="77777777" w:rsidR="000A1C06" w:rsidRPr="00E84D3D" w:rsidRDefault="00CB318B" w:rsidP="000A1C06">
            <w:pPr>
              <w:snapToGrid w:val="0"/>
              <w:spacing w:after="0" w:line="240" w:lineRule="auto"/>
              <w:jc w:val="center"/>
              <w:rPr>
                <w:rFonts w:ascii="Times New Roman" w:hAnsi="Times New Roman" w:cs="Times New Roman"/>
                <w:i/>
                <w:kern w:val="2"/>
                <w:sz w:val="16"/>
                <w:szCs w:val="16"/>
                <w:lang w:val="uk-UA"/>
              </w:rPr>
            </w:pPr>
            <w:r>
              <w:rPr>
                <w:rFonts w:ascii="Times New Roman" w:hAnsi="Times New Roman" w:cs="Times New Roman"/>
                <w:color w:val="000000"/>
                <w:kern w:val="2"/>
                <w:sz w:val="16"/>
                <w:szCs w:val="16"/>
                <w:lang w:val="uk-UA"/>
              </w:rPr>
              <w:t>субота, неділя</w:t>
            </w:r>
            <w:r w:rsidR="000A1C06" w:rsidRPr="00E84D3D">
              <w:rPr>
                <w:rFonts w:ascii="Times New Roman" w:hAnsi="Times New Roman" w:cs="Times New Roman"/>
                <w:color w:val="000000"/>
                <w:kern w:val="2"/>
                <w:sz w:val="16"/>
                <w:szCs w:val="16"/>
                <w:lang w:val="uk-UA"/>
              </w:rPr>
              <w:t>– вихідні  дні</w:t>
            </w:r>
            <w:r w:rsidR="000A1C06" w:rsidRPr="00E84D3D">
              <w:rPr>
                <w:rFonts w:ascii="Times New Roman" w:hAnsi="Times New Roman" w:cs="Times New Roman"/>
                <w:i/>
                <w:kern w:val="2"/>
                <w:sz w:val="16"/>
                <w:szCs w:val="16"/>
                <w:lang w:val="uk-UA"/>
              </w:rPr>
              <w:t>.</w:t>
            </w:r>
          </w:p>
          <w:p w14:paraId="29275417" w14:textId="77777777" w:rsidR="000A1C06" w:rsidRPr="00E84D3D" w:rsidRDefault="000A1C06" w:rsidP="000A1C06">
            <w:pPr>
              <w:snapToGrid w:val="0"/>
              <w:spacing w:after="0" w:line="240" w:lineRule="auto"/>
              <w:jc w:val="center"/>
              <w:rPr>
                <w:rFonts w:ascii="Times New Roman" w:hAnsi="Times New Roman" w:cs="Times New Roman"/>
                <w:i/>
                <w:kern w:val="2"/>
                <w:sz w:val="16"/>
                <w:szCs w:val="16"/>
                <w:lang w:val="uk-UA"/>
              </w:rPr>
            </w:pPr>
          </w:p>
          <w:p w14:paraId="64D1D25E" w14:textId="77777777" w:rsidR="00CB318B" w:rsidRDefault="00CB318B" w:rsidP="00CB318B">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60805316" w14:textId="77777777" w:rsidR="000A1C06" w:rsidRPr="00E84D3D" w:rsidRDefault="00CB318B" w:rsidP="000A1C06">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Понеділок-п’ятниця -09</w:t>
            </w:r>
            <w:r w:rsidR="000A1C06" w:rsidRPr="00E84D3D">
              <w:rPr>
                <w:rFonts w:ascii="Times New Roman" w:hAnsi="Times New Roman" w:cs="Times New Roman"/>
                <w:kern w:val="2"/>
                <w:sz w:val="16"/>
                <w:szCs w:val="16"/>
                <w:lang w:val="uk-UA"/>
              </w:rPr>
              <w:t>:</w:t>
            </w:r>
            <w:r>
              <w:rPr>
                <w:rFonts w:ascii="Times New Roman" w:hAnsi="Times New Roman" w:cs="Times New Roman"/>
                <w:kern w:val="2"/>
                <w:sz w:val="16"/>
                <w:szCs w:val="16"/>
                <w:lang w:val="uk-UA"/>
              </w:rPr>
              <w:t>00-18</w:t>
            </w:r>
            <w:r w:rsidR="000A1C06" w:rsidRPr="00E84D3D">
              <w:rPr>
                <w:rFonts w:ascii="Times New Roman" w:hAnsi="Times New Roman" w:cs="Times New Roman"/>
                <w:kern w:val="2"/>
                <w:sz w:val="16"/>
                <w:szCs w:val="16"/>
                <w:lang w:val="uk-UA"/>
              </w:rPr>
              <w:t>:00;</w:t>
            </w:r>
          </w:p>
          <w:p w14:paraId="36006542" w14:textId="77777777" w:rsidR="000A1C06" w:rsidRPr="00E84D3D" w:rsidRDefault="00CB318B" w:rsidP="000A1C06">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Субота – 10:00-15</w:t>
            </w:r>
            <w:r w:rsidR="000A1C06" w:rsidRPr="00E84D3D">
              <w:rPr>
                <w:rFonts w:ascii="Times New Roman" w:hAnsi="Times New Roman" w:cs="Times New Roman"/>
                <w:kern w:val="2"/>
                <w:sz w:val="16"/>
                <w:szCs w:val="16"/>
                <w:lang w:val="uk-UA"/>
              </w:rPr>
              <w:t>:00;</w:t>
            </w:r>
          </w:p>
          <w:p w14:paraId="48396EE4" w14:textId="77777777" w:rsidR="000A1C06" w:rsidRPr="00E84D3D" w:rsidRDefault="000A1C06" w:rsidP="000A1C06">
            <w:pPr>
              <w:snapToGrid w:val="0"/>
              <w:spacing w:after="0" w:line="240" w:lineRule="auto"/>
              <w:jc w:val="center"/>
              <w:rPr>
                <w:rFonts w:ascii="Times New Roman" w:hAnsi="Times New Roman" w:cs="Times New Roman"/>
                <w:kern w:val="2"/>
                <w:sz w:val="16"/>
                <w:szCs w:val="16"/>
                <w:lang w:val="uk-UA"/>
              </w:rPr>
            </w:pPr>
            <w:r w:rsidRPr="00E84D3D">
              <w:rPr>
                <w:rFonts w:ascii="Times New Roman" w:hAnsi="Times New Roman" w:cs="Times New Roman"/>
                <w:kern w:val="2"/>
                <w:sz w:val="16"/>
                <w:szCs w:val="16"/>
                <w:lang w:val="uk-UA"/>
              </w:rPr>
              <w:t>Без перерви на обід</w:t>
            </w:r>
          </w:p>
          <w:p w14:paraId="5E5FF977" w14:textId="77777777" w:rsidR="003D6875" w:rsidRPr="00E84D3D" w:rsidRDefault="00CB318B" w:rsidP="000A1C06">
            <w:pPr>
              <w:snapToGrid w:val="0"/>
              <w:spacing w:after="0"/>
              <w:jc w:val="center"/>
              <w:rPr>
                <w:rFonts w:ascii="Times New Roman" w:hAnsi="Times New Roman" w:cs="Times New Roman"/>
                <w:sz w:val="16"/>
                <w:szCs w:val="16"/>
              </w:rPr>
            </w:pPr>
            <w:r>
              <w:rPr>
                <w:rFonts w:ascii="Times New Roman" w:hAnsi="Times New Roman" w:cs="Times New Roman"/>
                <w:kern w:val="2"/>
                <w:sz w:val="16"/>
                <w:szCs w:val="16"/>
                <w:lang w:val="uk-UA"/>
              </w:rPr>
              <w:t>Неділя вихідний</w:t>
            </w:r>
            <w:r w:rsidR="000A1C06" w:rsidRPr="00E84D3D">
              <w:rPr>
                <w:rFonts w:ascii="Times New Roman" w:hAnsi="Times New Roman" w:cs="Times New Roman"/>
                <w:kern w:val="2"/>
                <w:sz w:val="16"/>
                <w:szCs w:val="16"/>
                <w:lang w:val="uk-UA"/>
              </w:rPr>
              <w:t xml:space="preserve"> д</w:t>
            </w:r>
            <w:r w:rsidR="005121AF">
              <w:rPr>
                <w:rFonts w:ascii="Times New Roman" w:hAnsi="Times New Roman" w:cs="Times New Roman"/>
                <w:kern w:val="2"/>
                <w:sz w:val="16"/>
                <w:szCs w:val="16"/>
                <w:lang w:val="uk-UA"/>
              </w:rPr>
              <w:t>е</w:t>
            </w:r>
            <w:r w:rsidR="000A1C06" w:rsidRPr="00E84D3D">
              <w:rPr>
                <w:rFonts w:ascii="Times New Roman" w:hAnsi="Times New Roman" w:cs="Times New Roman"/>
                <w:kern w:val="2"/>
                <w:sz w:val="16"/>
                <w:szCs w:val="16"/>
                <w:lang w:val="uk-UA"/>
              </w:rPr>
              <w:t>н</w:t>
            </w:r>
            <w:r>
              <w:rPr>
                <w:rFonts w:ascii="Times New Roman" w:hAnsi="Times New Roman" w:cs="Times New Roman"/>
                <w:kern w:val="2"/>
                <w:sz w:val="16"/>
                <w:szCs w:val="16"/>
                <w:lang w:val="uk-UA"/>
              </w:rPr>
              <w:t>ь</w:t>
            </w:r>
          </w:p>
        </w:tc>
        <w:tc>
          <w:tcPr>
            <w:tcW w:w="40" w:type="dxa"/>
            <w:tcBorders>
              <w:left w:val="single" w:sz="4" w:space="0" w:color="000000"/>
            </w:tcBorders>
          </w:tcPr>
          <w:p w14:paraId="22F245DD" w14:textId="77777777" w:rsidR="003D6875" w:rsidRPr="00916D98" w:rsidRDefault="003D6875" w:rsidP="003D6875">
            <w:pPr>
              <w:snapToGrid w:val="0"/>
              <w:rPr>
                <w:rFonts w:ascii="Times New Roman" w:hAnsi="Times New Roman" w:cs="Times New Roman"/>
                <w:b/>
                <w:i/>
                <w:sz w:val="16"/>
                <w:szCs w:val="16"/>
              </w:rPr>
            </w:pPr>
          </w:p>
        </w:tc>
      </w:tr>
      <w:tr w:rsidR="003D6875" w:rsidRPr="00916D98" w14:paraId="35241F8A" w14:textId="77777777" w:rsidTr="002123CB">
        <w:tc>
          <w:tcPr>
            <w:tcW w:w="568" w:type="dxa"/>
            <w:tcBorders>
              <w:top w:val="single" w:sz="4" w:space="0" w:color="000000"/>
              <w:left w:val="single" w:sz="4" w:space="0" w:color="000000"/>
              <w:bottom w:val="single" w:sz="4" w:space="0" w:color="000000"/>
            </w:tcBorders>
          </w:tcPr>
          <w:p w14:paraId="140EB5B3"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3.</w:t>
            </w:r>
          </w:p>
        </w:tc>
        <w:tc>
          <w:tcPr>
            <w:tcW w:w="3969" w:type="dxa"/>
            <w:tcBorders>
              <w:top w:val="single" w:sz="4" w:space="0" w:color="000000"/>
              <w:left w:val="single" w:sz="4" w:space="0" w:color="000000"/>
              <w:bottom w:val="single" w:sz="4" w:space="0" w:color="000000"/>
            </w:tcBorders>
          </w:tcPr>
          <w:p w14:paraId="135D4B67" w14:textId="77777777" w:rsidR="003D6875" w:rsidRPr="00E84D3D" w:rsidRDefault="003D6875" w:rsidP="002123CB">
            <w:pPr>
              <w:spacing w:after="0"/>
              <w:ind w:left="44" w:right="97"/>
              <w:jc w:val="both"/>
              <w:rPr>
                <w:rFonts w:ascii="Times New Roman" w:hAnsi="Times New Roman" w:cs="Times New Roman"/>
                <w:color w:val="000000"/>
              </w:rPr>
            </w:pPr>
            <w:r w:rsidRPr="00E84D3D">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7D226ACF" w14:textId="77777777" w:rsidR="000A1C06" w:rsidRPr="00E84D3D" w:rsidRDefault="00CB318B" w:rsidP="000A1C06">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000A1C06"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2C68707A" w14:textId="77777777" w:rsidR="000A1C06" w:rsidRPr="00E84D3D" w:rsidRDefault="000A1C06" w:rsidP="000A1C06">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3DAFB3BD" w14:textId="77777777" w:rsidR="000A1C06" w:rsidRPr="00E84D3D" w:rsidRDefault="000A1C06" w:rsidP="000A1C06">
            <w:pPr>
              <w:snapToGrid w:val="0"/>
              <w:spacing w:after="0" w:line="240" w:lineRule="auto"/>
              <w:jc w:val="center"/>
              <w:rPr>
                <w:rFonts w:ascii="Times New Roman" w:hAnsi="Times New Roman" w:cs="Times New Roman"/>
                <w:b/>
                <w:kern w:val="2"/>
                <w:sz w:val="16"/>
                <w:szCs w:val="16"/>
                <w:lang w:val="uk-UA"/>
              </w:rPr>
            </w:pPr>
            <w:r w:rsidRPr="00E84D3D">
              <w:rPr>
                <w:rFonts w:ascii="Times New Roman" w:hAnsi="Times New Roman" w:cs="Times New Roman"/>
                <w:b/>
                <w:kern w:val="2"/>
                <w:sz w:val="16"/>
                <w:szCs w:val="16"/>
                <w:lang w:val="uk-UA"/>
              </w:rPr>
              <w:t xml:space="preserve"> телефон</w:t>
            </w:r>
          </w:p>
          <w:p w14:paraId="188F3513" w14:textId="77777777" w:rsidR="000A1C06" w:rsidRPr="00E84D3D" w:rsidRDefault="00CB318B" w:rsidP="000A1C06">
            <w:pPr>
              <w:snapToGrid w:val="0"/>
              <w:spacing w:after="0" w:line="240" w:lineRule="auto"/>
              <w:jc w:val="center"/>
              <w:rPr>
                <w:rFonts w:ascii="Times New Roman" w:hAnsi="Times New Roman" w:cs="Times New Roman"/>
                <w:b/>
                <w:kern w:val="2"/>
                <w:sz w:val="16"/>
                <w:szCs w:val="16"/>
                <w:u w:val="single"/>
                <w:lang w:val="uk-UA"/>
              </w:rPr>
            </w:pPr>
            <w:hyperlink r:id="rId8" w:history="1">
              <w:r w:rsidRPr="00EA57F2">
                <w:rPr>
                  <w:rStyle w:val="a5"/>
                  <w:rFonts w:ascii="Times New Roman" w:hAnsi="Times New Roman" w:cs="Times New Roman"/>
                  <w:b/>
                  <w:kern w:val="2"/>
                  <w:sz w:val="16"/>
                  <w:szCs w:val="16"/>
                  <w:lang w:val="en-US"/>
                </w:rPr>
                <w:t>zmu</w:t>
              </w:r>
              <w:r w:rsidRPr="00E6107C">
                <w:rPr>
                  <w:rStyle w:val="a5"/>
                  <w:rFonts w:ascii="Times New Roman" w:hAnsi="Times New Roman" w:cs="Times New Roman"/>
                  <w:b/>
                  <w:kern w:val="2"/>
                  <w:sz w:val="16"/>
                  <w:szCs w:val="16"/>
                  <w:lang w:val="uk-UA"/>
                </w:rPr>
                <w:t>_</w:t>
              </w:r>
              <w:r w:rsidRPr="00EA57F2">
                <w:rPr>
                  <w:rStyle w:val="a5"/>
                  <w:rFonts w:ascii="Times New Roman" w:hAnsi="Times New Roman" w:cs="Times New Roman"/>
                  <w:b/>
                  <w:kern w:val="2"/>
                  <w:sz w:val="16"/>
                  <w:szCs w:val="16"/>
                  <w:lang w:val="en-US"/>
                </w:rPr>
                <w:t>vod</w:t>
              </w:r>
              <w:r w:rsidRPr="00EA57F2">
                <w:rPr>
                  <w:rStyle w:val="a5"/>
                  <w:rFonts w:ascii="Times New Roman" w:hAnsi="Times New Roman" w:cs="Times New Roman"/>
                  <w:b/>
                  <w:kern w:val="2"/>
                  <w:sz w:val="16"/>
                  <w:szCs w:val="16"/>
                  <w:lang w:val="uk-UA"/>
                </w:rPr>
                <w:t>@dmsu.gov.ua</w:t>
              </w:r>
            </w:hyperlink>
            <w:r w:rsidR="000A1C06" w:rsidRPr="00E84D3D">
              <w:rPr>
                <w:rFonts w:ascii="Times New Roman" w:hAnsi="Times New Roman" w:cs="Times New Roman"/>
                <w:b/>
                <w:kern w:val="2"/>
                <w:sz w:val="16"/>
                <w:szCs w:val="16"/>
                <w:u w:val="single"/>
                <w:lang w:val="uk-UA"/>
              </w:rPr>
              <w:t>,</w:t>
            </w:r>
          </w:p>
          <w:p w14:paraId="48F3E475" w14:textId="77777777" w:rsidR="000A1C06" w:rsidRPr="00E84D3D" w:rsidRDefault="000A1C06" w:rsidP="000A1C06">
            <w:pPr>
              <w:snapToGrid w:val="0"/>
              <w:spacing w:after="0" w:line="240" w:lineRule="auto"/>
              <w:jc w:val="center"/>
              <w:rPr>
                <w:rFonts w:ascii="Times New Roman" w:hAnsi="Times New Roman" w:cs="Times New Roman"/>
                <w:b/>
                <w:kern w:val="2"/>
                <w:sz w:val="16"/>
                <w:szCs w:val="16"/>
                <w:u w:val="single"/>
                <w:lang w:val="uk-UA"/>
              </w:rPr>
            </w:pPr>
          </w:p>
          <w:p w14:paraId="4F902C14" w14:textId="77777777" w:rsidR="00E6107C" w:rsidRDefault="00E6107C" w:rsidP="00E6107C">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68F7D15B" w14:textId="77777777" w:rsidR="003D6875" w:rsidRPr="00E6107C" w:rsidRDefault="00E6107C" w:rsidP="0046583D">
            <w:pPr>
              <w:jc w:val="center"/>
              <w:rPr>
                <w:rFonts w:ascii="Times New Roman" w:hAnsi="Times New Roman" w:cs="Times New Roman"/>
                <w:kern w:val="2"/>
                <w:sz w:val="16"/>
                <w:szCs w:val="16"/>
                <w:lang w:val="uk-UA"/>
              </w:rPr>
            </w:pPr>
            <w:hyperlink r:id="rId9" w:history="1">
              <w:r w:rsidRPr="00EA57F2">
                <w:rPr>
                  <w:rStyle w:val="a5"/>
                  <w:rFonts w:ascii="Times New Roman" w:hAnsi="Times New Roman" w:cs="Times New Roman"/>
                  <w:b/>
                  <w:kern w:val="2"/>
                  <w:sz w:val="16"/>
                  <w:szCs w:val="16"/>
                  <w:lang w:val="en-US"/>
                </w:rPr>
                <w:t>lviv</w:t>
              </w:r>
              <w:r w:rsidRPr="00EA57F2">
                <w:rPr>
                  <w:rStyle w:val="a5"/>
                  <w:rFonts w:ascii="Times New Roman" w:hAnsi="Times New Roman" w:cs="Times New Roman"/>
                  <w:b/>
                  <w:kern w:val="2"/>
                  <w:sz w:val="16"/>
                  <w:szCs w:val="16"/>
                </w:rPr>
                <w:t>2@</w:t>
              </w:r>
              <w:r w:rsidRPr="00EA57F2">
                <w:rPr>
                  <w:rStyle w:val="a5"/>
                  <w:rFonts w:ascii="Times New Roman" w:hAnsi="Times New Roman" w:cs="Times New Roman"/>
                  <w:b/>
                  <w:kern w:val="2"/>
                  <w:sz w:val="16"/>
                  <w:szCs w:val="16"/>
                  <w:lang w:val="en-US"/>
                </w:rPr>
                <w:t>dpdoc</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com</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ua</w:t>
              </w:r>
            </w:hyperlink>
            <w:r w:rsidRPr="00E6107C">
              <w:rPr>
                <w:kern w:val="2"/>
              </w:rPr>
              <w:t xml:space="preserve"> </w:t>
            </w:r>
            <w:r>
              <w:rPr>
                <w:kern w:val="2"/>
                <w:lang w:val="uk-UA"/>
              </w:rPr>
              <w:t>,</w:t>
            </w:r>
            <w:r>
              <w:rPr>
                <w:kern w:val="2"/>
                <w:sz w:val="16"/>
                <w:szCs w:val="16"/>
                <w:lang w:val="uk-UA"/>
              </w:rPr>
              <w:t xml:space="preserve"> тел.</w:t>
            </w:r>
            <w:r w:rsidR="0046583D">
              <w:rPr>
                <w:kern w:val="2"/>
                <w:sz w:val="16"/>
                <w:szCs w:val="16"/>
                <w:lang w:val="uk-UA"/>
              </w:rPr>
              <w:t xml:space="preserve"> 8(050)3903921</w:t>
            </w:r>
          </w:p>
        </w:tc>
        <w:tc>
          <w:tcPr>
            <w:tcW w:w="40" w:type="dxa"/>
            <w:tcBorders>
              <w:left w:val="single" w:sz="4" w:space="0" w:color="000000"/>
            </w:tcBorders>
          </w:tcPr>
          <w:p w14:paraId="062784F3" w14:textId="77777777" w:rsidR="003D6875" w:rsidRPr="00916D98" w:rsidRDefault="003D6875" w:rsidP="003D6875">
            <w:pPr>
              <w:snapToGrid w:val="0"/>
              <w:rPr>
                <w:rFonts w:ascii="Times New Roman" w:hAnsi="Times New Roman" w:cs="Times New Roman"/>
                <w:b/>
                <w:i/>
                <w:sz w:val="16"/>
                <w:szCs w:val="16"/>
              </w:rPr>
            </w:pPr>
          </w:p>
        </w:tc>
      </w:tr>
      <w:tr w:rsidR="003D6875" w:rsidRPr="00916D98" w14:paraId="1AAD01AE" w14:textId="77777777" w:rsidTr="00EC388F">
        <w:trPr>
          <w:trHeight w:val="210"/>
        </w:trPr>
        <w:tc>
          <w:tcPr>
            <w:tcW w:w="10358" w:type="dxa"/>
            <w:gridSpan w:val="3"/>
            <w:tcBorders>
              <w:top w:val="single" w:sz="4" w:space="0" w:color="000000"/>
              <w:left w:val="single" w:sz="4" w:space="0" w:color="000000"/>
              <w:bottom w:val="single" w:sz="4" w:space="0" w:color="000000"/>
            </w:tcBorders>
            <w:vAlign w:val="center"/>
          </w:tcPr>
          <w:p w14:paraId="45DAD2FD" w14:textId="77777777" w:rsidR="003D6875" w:rsidRPr="00E84D3D" w:rsidRDefault="003D6875" w:rsidP="00EC388F">
            <w:pPr>
              <w:spacing w:after="0"/>
              <w:jc w:val="center"/>
              <w:rPr>
                <w:rFonts w:ascii="Times New Roman" w:hAnsi="Times New Roman" w:cs="Times New Roman"/>
                <w:color w:val="000000"/>
              </w:rPr>
            </w:pPr>
            <w:r w:rsidRPr="00E84D3D">
              <w:rPr>
                <w:rFonts w:ascii="Times New Roman" w:hAnsi="Times New Roman" w:cs="Times New Roman"/>
                <w:b/>
                <w:color w:val="000000"/>
                <w:sz w:val="16"/>
                <w:szCs w:val="16"/>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tcPr>
          <w:p w14:paraId="76DD164A"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210A6DDE" w14:textId="77777777" w:rsidTr="00E84D3D">
        <w:tc>
          <w:tcPr>
            <w:tcW w:w="568" w:type="dxa"/>
            <w:tcBorders>
              <w:top w:val="single" w:sz="4" w:space="0" w:color="000000"/>
              <w:left w:val="single" w:sz="4" w:space="0" w:color="000000"/>
              <w:bottom w:val="single" w:sz="4" w:space="0" w:color="000000"/>
            </w:tcBorders>
          </w:tcPr>
          <w:p w14:paraId="7A264028"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4.</w:t>
            </w:r>
          </w:p>
        </w:tc>
        <w:tc>
          <w:tcPr>
            <w:tcW w:w="3969" w:type="dxa"/>
            <w:tcBorders>
              <w:top w:val="single" w:sz="4" w:space="0" w:color="000000"/>
              <w:left w:val="single" w:sz="4" w:space="0" w:color="000000"/>
              <w:bottom w:val="single" w:sz="4" w:space="0" w:color="000000"/>
            </w:tcBorders>
          </w:tcPr>
          <w:p w14:paraId="28783778" w14:textId="77777777" w:rsidR="003D6875" w:rsidRPr="00E84D3D" w:rsidRDefault="003D6875" w:rsidP="00E84D3D">
            <w:pPr>
              <w:spacing w:after="0"/>
              <w:ind w:left="44" w:right="97"/>
              <w:jc w:val="both"/>
              <w:rPr>
                <w:rFonts w:ascii="Times New Roman" w:hAnsi="Times New Roman" w:cs="Times New Roman"/>
                <w:color w:val="000000"/>
              </w:rPr>
            </w:pPr>
            <w:r w:rsidRPr="00E84D3D">
              <w:rPr>
                <w:rFonts w:ascii="Times New Roman" w:hAnsi="Times New Roman" w:cs="Times New Roman"/>
                <w:color w:val="000000"/>
                <w:sz w:val="16"/>
                <w:szCs w:val="16"/>
              </w:rPr>
              <w:t>Закони України</w:t>
            </w:r>
          </w:p>
        </w:tc>
        <w:tc>
          <w:tcPr>
            <w:tcW w:w="5821" w:type="dxa"/>
            <w:tcBorders>
              <w:top w:val="single" w:sz="4" w:space="0" w:color="000000"/>
              <w:left w:val="single" w:sz="4" w:space="0" w:color="000000"/>
              <w:bottom w:val="single" w:sz="4" w:space="0" w:color="000000"/>
            </w:tcBorders>
          </w:tcPr>
          <w:p w14:paraId="26F4B0AA" w14:textId="77777777" w:rsidR="003D6875" w:rsidRPr="00916D98" w:rsidRDefault="003D6875" w:rsidP="00E84D3D">
            <w:pPr>
              <w:spacing w:after="0"/>
              <w:ind w:left="45" w:right="106" w:firstLine="431"/>
              <w:jc w:val="both"/>
              <w:rPr>
                <w:rFonts w:ascii="Times New Roman" w:hAnsi="Times New Roman" w:cs="Times New Roman"/>
              </w:rPr>
            </w:pPr>
            <w:r w:rsidRPr="00916D98">
              <w:rPr>
                <w:rFonts w:ascii="Times New Roman" w:hAnsi="Times New Roman" w:cs="Times New Roman"/>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142A3AD5" w14:textId="77777777" w:rsidR="003D6875" w:rsidRPr="00916D98" w:rsidRDefault="003D6875" w:rsidP="00E84D3D">
            <w:pPr>
              <w:spacing w:after="0"/>
              <w:ind w:left="45" w:right="106" w:firstLine="431"/>
              <w:jc w:val="both"/>
              <w:rPr>
                <w:rFonts w:ascii="Times New Roman" w:hAnsi="Times New Roman" w:cs="Times New Roman"/>
              </w:rPr>
            </w:pPr>
            <w:r w:rsidRPr="00916D98">
              <w:rPr>
                <w:rFonts w:ascii="Times New Roman" w:hAnsi="Times New Roman" w:cs="Times New Roman"/>
                <w:sz w:val="16"/>
                <w:szCs w:val="16"/>
              </w:rPr>
              <w:t xml:space="preserve">Закон України «Про громадянство України»; </w:t>
            </w:r>
          </w:p>
          <w:p w14:paraId="331FC563" w14:textId="77777777" w:rsidR="003D6875" w:rsidRPr="00916D98" w:rsidRDefault="003D6875" w:rsidP="00E84D3D">
            <w:pPr>
              <w:spacing w:after="0"/>
              <w:ind w:left="45" w:right="106" w:firstLine="431"/>
              <w:jc w:val="both"/>
              <w:rPr>
                <w:rFonts w:ascii="Times New Roman" w:hAnsi="Times New Roman" w:cs="Times New Roman"/>
              </w:rPr>
            </w:pPr>
            <w:r w:rsidRPr="00916D98">
              <w:rPr>
                <w:rFonts w:ascii="Times New Roman" w:hAnsi="Times New Roman" w:cs="Times New Roman"/>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916D98">
              <w:rPr>
                <w:rFonts w:ascii="Times New Roman" w:hAnsi="Times New Roman" w:cs="Times New Roman"/>
                <w:sz w:val="16"/>
                <w:szCs w:val="16"/>
              </w:rPr>
              <w:t>»</w:t>
            </w:r>
          </w:p>
        </w:tc>
        <w:tc>
          <w:tcPr>
            <w:tcW w:w="40" w:type="dxa"/>
            <w:tcBorders>
              <w:left w:val="single" w:sz="4" w:space="0" w:color="000000"/>
            </w:tcBorders>
          </w:tcPr>
          <w:p w14:paraId="64E42FCB"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6D7FF957" w14:textId="77777777" w:rsidTr="00E84D3D">
        <w:tc>
          <w:tcPr>
            <w:tcW w:w="568" w:type="dxa"/>
            <w:tcBorders>
              <w:top w:val="single" w:sz="4" w:space="0" w:color="000000"/>
              <w:left w:val="single" w:sz="4" w:space="0" w:color="000000"/>
              <w:bottom w:val="single" w:sz="4" w:space="0" w:color="000000"/>
            </w:tcBorders>
          </w:tcPr>
          <w:p w14:paraId="28259F70"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5.</w:t>
            </w:r>
          </w:p>
        </w:tc>
        <w:tc>
          <w:tcPr>
            <w:tcW w:w="3969" w:type="dxa"/>
            <w:tcBorders>
              <w:top w:val="single" w:sz="4" w:space="0" w:color="000000"/>
              <w:left w:val="single" w:sz="4" w:space="0" w:color="000000"/>
              <w:bottom w:val="single" w:sz="4" w:space="0" w:color="000000"/>
            </w:tcBorders>
          </w:tcPr>
          <w:p w14:paraId="46625198" w14:textId="77777777" w:rsidR="003D6875" w:rsidRPr="00E84D3D" w:rsidRDefault="003D6875" w:rsidP="00E84D3D">
            <w:pPr>
              <w:spacing w:after="0"/>
              <w:ind w:left="44" w:right="97"/>
              <w:jc w:val="both"/>
              <w:rPr>
                <w:rFonts w:ascii="Times New Roman" w:hAnsi="Times New Roman" w:cs="Times New Roman"/>
                <w:color w:val="000000"/>
              </w:rPr>
            </w:pPr>
            <w:r w:rsidRPr="00E84D3D">
              <w:rPr>
                <w:rFonts w:ascii="Times New Roman" w:hAnsi="Times New Roman" w:cs="Times New Roman"/>
                <w:color w:val="000000"/>
                <w:sz w:val="16"/>
                <w:szCs w:val="16"/>
              </w:rPr>
              <w:t>Акти Кабінету Міністрів України</w:t>
            </w:r>
          </w:p>
        </w:tc>
        <w:tc>
          <w:tcPr>
            <w:tcW w:w="5821" w:type="dxa"/>
            <w:tcBorders>
              <w:top w:val="single" w:sz="4" w:space="0" w:color="000000"/>
              <w:left w:val="single" w:sz="4" w:space="0" w:color="000000"/>
              <w:bottom w:val="single" w:sz="4" w:space="0" w:color="000000"/>
            </w:tcBorders>
          </w:tcPr>
          <w:p w14:paraId="44E1201E" w14:textId="77777777" w:rsidR="003D6875" w:rsidRPr="00916D98" w:rsidRDefault="003D6875" w:rsidP="00E84D3D">
            <w:pPr>
              <w:pStyle w:val="af6"/>
              <w:ind w:left="45" w:right="106"/>
              <w:jc w:val="both"/>
              <w:rPr>
                <w:rFonts w:ascii="Times New Roman" w:hAnsi="Times New Roman" w:cs="Times New Roman"/>
              </w:rPr>
            </w:pPr>
            <w:r w:rsidRPr="00916D98">
              <w:rPr>
                <w:rFonts w:ascii="Times New Roman" w:eastAsia="Verdana" w:hAnsi="Times New Roman" w:cs="Times New Roman"/>
                <w:sz w:val="16"/>
                <w:szCs w:val="16"/>
                <w:lang w:eastAsia="ru-RU"/>
              </w:rPr>
              <w:t xml:space="preserve">      </w:t>
            </w:r>
            <w:r w:rsidRPr="00916D98">
              <w:rPr>
                <w:rFonts w:ascii="Times New Roman" w:hAnsi="Times New Roman" w:cs="Times New Roman"/>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916D98">
              <w:rPr>
                <w:rFonts w:ascii="Times New Roman" w:hAnsi="Times New Roman" w:cs="Times New Roman"/>
                <w:sz w:val="16"/>
                <w:szCs w:val="16"/>
              </w:rPr>
              <w:t xml:space="preserve"> </w:t>
            </w:r>
            <w:r w:rsidRPr="00916D98">
              <w:rPr>
                <w:rFonts w:ascii="Times New Roman" w:hAnsi="Times New Roman" w:cs="Times New Roman"/>
                <w:sz w:val="16"/>
                <w:szCs w:val="16"/>
                <w:lang w:eastAsia="ru-RU"/>
              </w:rPr>
              <w:t xml:space="preserve">визнання недійсним та знищення паспорта громадянина України» </w:t>
            </w:r>
          </w:p>
          <w:p w14:paraId="0B99E7F5" w14:textId="77777777" w:rsidR="003D6875" w:rsidRPr="00916D98" w:rsidRDefault="003D6875" w:rsidP="00E84D3D">
            <w:pPr>
              <w:spacing w:after="0"/>
              <w:ind w:left="45" w:right="106" w:firstLine="431"/>
              <w:jc w:val="both"/>
              <w:rPr>
                <w:rFonts w:ascii="Times New Roman" w:hAnsi="Times New Roman" w:cs="Times New Roman"/>
              </w:rPr>
            </w:pPr>
            <w:r w:rsidRPr="00916D98">
              <w:rPr>
                <w:rFonts w:ascii="Times New Roman" w:hAnsi="Times New Roman" w:cs="Times New Roman"/>
                <w:sz w:val="16"/>
                <w:szCs w:val="16"/>
              </w:rPr>
              <w:t>Постанова КМУ від 0</w:t>
            </w:r>
            <w:r w:rsidRPr="00916D98">
              <w:rPr>
                <w:rFonts w:ascii="Times New Roman" w:hAnsi="Times New Roman" w:cs="Times New Roman"/>
                <w:sz w:val="16"/>
                <w:szCs w:val="16"/>
                <w:lang w:val="uk-UA"/>
              </w:rPr>
              <w:t>7</w:t>
            </w:r>
            <w:r w:rsidRPr="00916D98">
              <w:rPr>
                <w:rFonts w:ascii="Times New Roman" w:hAnsi="Times New Roman" w:cs="Times New Roman"/>
                <w:sz w:val="16"/>
                <w:szCs w:val="16"/>
              </w:rPr>
              <w:t>.0</w:t>
            </w:r>
            <w:r w:rsidRPr="00916D98">
              <w:rPr>
                <w:rFonts w:ascii="Times New Roman" w:hAnsi="Times New Roman" w:cs="Times New Roman"/>
                <w:sz w:val="16"/>
                <w:szCs w:val="16"/>
                <w:lang w:val="uk-UA"/>
              </w:rPr>
              <w:t>2</w:t>
            </w:r>
            <w:r w:rsidRPr="00916D98">
              <w:rPr>
                <w:rFonts w:ascii="Times New Roman" w:hAnsi="Times New Roman" w:cs="Times New Roman"/>
                <w:sz w:val="16"/>
                <w:szCs w:val="16"/>
              </w:rPr>
              <w:t>.20</w:t>
            </w:r>
            <w:r w:rsidRPr="00916D98">
              <w:rPr>
                <w:rFonts w:ascii="Times New Roman" w:hAnsi="Times New Roman" w:cs="Times New Roman"/>
                <w:sz w:val="16"/>
                <w:szCs w:val="16"/>
                <w:lang w:val="uk-UA"/>
              </w:rPr>
              <w:t>22</w:t>
            </w:r>
            <w:r w:rsidRPr="00916D98">
              <w:rPr>
                <w:rFonts w:ascii="Times New Roman" w:hAnsi="Times New Roman" w:cs="Times New Roman"/>
                <w:sz w:val="16"/>
                <w:szCs w:val="16"/>
              </w:rPr>
              <w:t xml:space="preserve"> № 2</w:t>
            </w:r>
            <w:r w:rsidRPr="00916D98">
              <w:rPr>
                <w:rFonts w:ascii="Times New Roman" w:hAnsi="Times New Roman" w:cs="Times New Roman"/>
                <w:sz w:val="16"/>
                <w:szCs w:val="16"/>
                <w:lang w:val="uk-UA"/>
              </w:rPr>
              <w:t>65</w:t>
            </w:r>
            <w:r w:rsidRPr="00916D98">
              <w:rPr>
                <w:rFonts w:ascii="Times New Roman" w:hAnsi="Times New Roman" w:cs="Times New Roman"/>
                <w:sz w:val="16"/>
                <w:szCs w:val="16"/>
              </w:rPr>
              <w:t xml:space="preserve"> «Деякі питання декларування і реєстрації місця проживання та ведення реєстрів територіальних громад»;</w:t>
            </w:r>
          </w:p>
          <w:p w14:paraId="2A64594D" w14:textId="77777777" w:rsidR="003D6875" w:rsidRPr="00916D98" w:rsidRDefault="003D6875" w:rsidP="00E84D3D">
            <w:pPr>
              <w:spacing w:after="0"/>
              <w:ind w:left="45" w:right="106" w:firstLine="431"/>
              <w:jc w:val="both"/>
              <w:rPr>
                <w:rFonts w:ascii="Times New Roman" w:hAnsi="Times New Roman" w:cs="Times New Roman"/>
              </w:rPr>
            </w:pPr>
            <w:r w:rsidRPr="00916D98">
              <w:rPr>
                <w:rFonts w:ascii="Times New Roman" w:hAnsi="Times New Roman" w:cs="Times New Roman"/>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66C2BAC2" w14:textId="77777777" w:rsidR="003D6875" w:rsidRPr="00916D98" w:rsidRDefault="003D6875" w:rsidP="00E84D3D">
            <w:pPr>
              <w:spacing w:after="0"/>
              <w:ind w:left="45" w:right="106" w:firstLine="29"/>
              <w:jc w:val="both"/>
              <w:rPr>
                <w:rFonts w:ascii="Times New Roman" w:hAnsi="Times New Roman" w:cs="Times New Roman"/>
              </w:rPr>
            </w:pPr>
            <w:r w:rsidRPr="00916D98">
              <w:rPr>
                <w:rFonts w:ascii="Times New Roman" w:eastAsia="Verdana" w:hAnsi="Times New Roman" w:cs="Times New Roman"/>
                <w:sz w:val="16"/>
                <w:szCs w:val="16"/>
              </w:rPr>
              <w:t xml:space="preserve">   </w:t>
            </w:r>
            <w:r w:rsidRPr="00916D98">
              <w:rPr>
                <w:rFonts w:ascii="Times New Roman" w:hAnsi="Times New Roman" w:cs="Times New Roman"/>
                <w:sz w:val="16"/>
                <w:szCs w:val="16"/>
              </w:rPr>
              <w:t xml:space="preserve">Постанова КМУ від </w:t>
            </w:r>
            <w:r w:rsidRPr="00916D98">
              <w:rPr>
                <w:rFonts w:ascii="Times New Roman" w:hAnsi="Times New Roman" w:cs="Times New Roman"/>
                <w:sz w:val="16"/>
                <w:szCs w:val="16"/>
                <w:lang w:val="uk-UA"/>
              </w:rPr>
              <w:t>27.01.2010 № 55 «Про впорядкування транслітерації українського алфавіту латиницею».</w:t>
            </w:r>
          </w:p>
        </w:tc>
        <w:tc>
          <w:tcPr>
            <w:tcW w:w="40" w:type="dxa"/>
            <w:tcBorders>
              <w:left w:val="single" w:sz="4" w:space="0" w:color="000000"/>
            </w:tcBorders>
          </w:tcPr>
          <w:p w14:paraId="578391DF"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0AFD5C6A" w14:textId="77777777" w:rsidTr="00E84D3D">
        <w:tc>
          <w:tcPr>
            <w:tcW w:w="568" w:type="dxa"/>
            <w:tcBorders>
              <w:top w:val="single" w:sz="4" w:space="0" w:color="000000"/>
              <w:left w:val="single" w:sz="4" w:space="0" w:color="000000"/>
              <w:bottom w:val="single" w:sz="4" w:space="0" w:color="000000"/>
            </w:tcBorders>
          </w:tcPr>
          <w:p w14:paraId="618D7CEF"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lastRenderedPageBreak/>
              <w:t>6.</w:t>
            </w:r>
          </w:p>
        </w:tc>
        <w:tc>
          <w:tcPr>
            <w:tcW w:w="3969" w:type="dxa"/>
            <w:tcBorders>
              <w:top w:val="single" w:sz="4" w:space="0" w:color="000000"/>
              <w:left w:val="single" w:sz="4" w:space="0" w:color="000000"/>
              <w:bottom w:val="single" w:sz="4" w:space="0" w:color="000000"/>
            </w:tcBorders>
          </w:tcPr>
          <w:p w14:paraId="0BFEC042" w14:textId="77777777" w:rsidR="003D6875" w:rsidRPr="00916D98" w:rsidRDefault="003D6875" w:rsidP="00E84D3D">
            <w:pPr>
              <w:spacing w:after="0"/>
              <w:ind w:left="44" w:right="97"/>
              <w:jc w:val="both"/>
              <w:rPr>
                <w:rFonts w:ascii="Times New Roman" w:hAnsi="Times New Roman" w:cs="Times New Roman"/>
              </w:rPr>
            </w:pPr>
            <w:r w:rsidRPr="00916D98">
              <w:rPr>
                <w:rFonts w:ascii="Times New Roman" w:hAnsi="Times New Roman" w:cs="Times New Roman"/>
                <w:sz w:val="16"/>
                <w:szCs w:val="16"/>
              </w:rPr>
              <w:t>Акти центральних органів виконавчої влади</w:t>
            </w:r>
          </w:p>
        </w:tc>
        <w:tc>
          <w:tcPr>
            <w:tcW w:w="5821" w:type="dxa"/>
            <w:tcBorders>
              <w:top w:val="single" w:sz="4" w:space="0" w:color="000000"/>
              <w:left w:val="single" w:sz="4" w:space="0" w:color="000000"/>
              <w:bottom w:val="single" w:sz="4" w:space="0" w:color="000000"/>
            </w:tcBorders>
          </w:tcPr>
          <w:p w14:paraId="472258E0" w14:textId="77777777" w:rsidR="003D6875" w:rsidRPr="00916D98" w:rsidRDefault="003D6875" w:rsidP="00E84D3D">
            <w:pPr>
              <w:spacing w:after="0"/>
              <w:ind w:left="45" w:right="106" w:firstLine="431"/>
              <w:jc w:val="both"/>
              <w:rPr>
                <w:rFonts w:ascii="Times New Roman" w:hAnsi="Times New Roman" w:cs="Times New Roman"/>
              </w:rPr>
            </w:pPr>
            <w:r w:rsidRPr="00916D98">
              <w:rPr>
                <w:rFonts w:ascii="Times New Roman" w:hAnsi="Times New Roman" w:cs="Times New Roman"/>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916D98">
              <w:rPr>
                <w:rStyle w:val="rvts9"/>
                <w:rFonts w:ascii="Times New Roman" w:hAnsi="Times New Roman" w:cs="Times New Roman"/>
                <w:bCs/>
                <w:sz w:val="16"/>
                <w:szCs w:val="16"/>
                <w:shd w:val="clear" w:color="auto" w:fill="FFFFFF"/>
              </w:rPr>
              <w:t>ареєстрований в Міністерстві</w:t>
            </w:r>
            <w:r w:rsidRPr="00916D98">
              <w:rPr>
                <w:rFonts w:ascii="Times New Roman" w:hAnsi="Times New Roman" w:cs="Times New Roman"/>
                <w:sz w:val="16"/>
                <w:szCs w:val="16"/>
                <w:shd w:val="clear" w:color="auto" w:fill="FFFFFF"/>
              </w:rPr>
              <w:t> </w:t>
            </w:r>
            <w:r w:rsidRPr="00916D98">
              <w:rPr>
                <w:rStyle w:val="rvts9"/>
                <w:rFonts w:ascii="Times New Roman" w:hAnsi="Times New Roman" w:cs="Times New Roman"/>
                <w:bCs/>
                <w:sz w:val="16"/>
                <w:szCs w:val="16"/>
                <w:shd w:val="clear" w:color="auto" w:fill="FFFFFF"/>
              </w:rPr>
              <w:t>юстиції України</w:t>
            </w:r>
            <w:r w:rsidRPr="00916D98">
              <w:rPr>
                <w:rFonts w:ascii="Times New Roman" w:hAnsi="Times New Roman" w:cs="Times New Roman"/>
                <w:sz w:val="16"/>
                <w:szCs w:val="16"/>
                <w:shd w:val="clear" w:color="auto" w:fill="FFFFFF"/>
              </w:rPr>
              <w:t> </w:t>
            </w:r>
            <w:r w:rsidRPr="00916D98">
              <w:rPr>
                <w:rStyle w:val="rvts9"/>
                <w:rFonts w:ascii="Times New Roman" w:hAnsi="Times New Roman" w:cs="Times New Roman"/>
                <w:bCs/>
                <w:sz w:val="16"/>
                <w:szCs w:val="16"/>
                <w:shd w:val="clear" w:color="auto" w:fill="FFFFFF"/>
              </w:rPr>
              <w:t>10 грудня 2014 р.</w:t>
            </w:r>
            <w:r w:rsidRPr="00916D98">
              <w:rPr>
                <w:rFonts w:ascii="Times New Roman" w:hAnsi="Times New Roman" w:cs="Times New Roman"/>
                <w:sz w:val="16"/>
                <w:szCs w:val="16"/>
                <w:shd w:val="clear" w:color="auto" w:fill="FFFFFF"/>
              </w:rPr>
              <w:t> </w:t>
            </w:r>
            <w:r w:rsidRPr="00916D98">
              <w:rPr>
                <w:rStyle w:val="rvts9"/>
                <w:rFonts w:ascii="Times New Roman" w:hAnsi="Times New Roman" w:cs="Times New Roman"/>
                <w:bCs/>
                <w:sz w:val="16"/>
                <w:szCs w:val="16"/>
                <w:shd w:val="clear" w:color="auto" w:fill="FFFFFF"/>
              </w:rPr>
              <w:t>за № 1586/26363</w:t>
            </w:r>
            <w:r w:rsidRPr="00916D98">
              <w:rPr>
                <w:rFonts w:ascii="Times New Roman" w:hAnsi="Times New Roman" w:cs="Times New Roman"/>
                <w:sz w:val="16"/>
                <w:szCs w:val="16"/>
              </w:rPr>
              <w:t>;</w:t>
            </w:r>
          </w:p>
          <w:p w14:paraId="0BB86C5C" w14:textId="77777777" w:rsidR="003D6875" w:rsidRPr="00916D98" w:rsidRDefault="003D6875" w:rsidP="00E84D3D">
            <w:pPr>
              <w:spacing w:after="0"/>
              <w:ind w:left="45" w:right="106" w:firstLine="431"/>
              <w:jc w:val="both"/>
              <w:rPr>
                <w:rFonts w:ascii="Times New Roman" w:hAnsi="Times New Roman" w:cs="Times New Roman"/>
              </w:rPr>
            </w:pPr>
            <w:r w:rsidRPr="00916D98">
              <w:rPr>
                <w:rFonts w:ascii="Times New Roman" w:hAnsi="Times New Roman" w:cs="Times New Roman"/>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16D98">
              <w:rPr>
                <w:rStyle w:val="rvts9"/>
                <w:rFonts w:ascii="Times New Roman" w:hAnsi="Times New Roman" w:cs="Times New Roman"/>
                <w:bCs/>
                <w:sz w:val="16"/>
                <w:szCs w:val="16"/>
                <w:shd w:val="clear" w:color="auto" w:fill="FFFFFF"/>
              </w:rPr>
              <w:t>зареєстрований в Міністерстві</w:t>
            </w:r>
            <w:r w:rsidRPr="00916D98">
              <w:rPr>
                <w:rFonts w:ascii="Times New Roman" w:hAnsi="Times New Roman" w:cs="Times New Roman"/>
                <w:sz w:val="16"/>
                <w:szCs w:val="16"/>
                <w:shd w:val="clear" w:color="auto" w:fill="FFFFFF"/>
              </w:rPr>
              <w:t> </w:t>
            </w:r>
            <w:r w:rsidRPr="00916D98">
              <w:rPr>
                <w:rStyle w:val="rvts9"/>
                <w:rFonts w:ascii="Times New Roman" w:hAnsi="Times New Roman" w:cs="Times New Roman"/>
                <w:bCs/>
                <w:sz w:val="16"/>
                <w:szCs w:val="16"/>
                <w:shd w:val="clear" w:color="auto" w:fill="FFFFFF"/>
              </w:rPr>
              <w:t>юстиції України 7 вересня 2012 р. за № 1549/21861</w:t>
            </w:r>
            <w:r w:rsidRPr="00916D98">
              <w:rPr>
                <w:rFonts w:ascii="Times New Roman" w:hAnsi="Times New Roman" w:cs="Times New Roman"/>
                <w:sz w:val="16"/>
                <w:szCs w:val="16"/>
              </w:rPr>
              <w:t xml:space="preserve"> ;</w:t>
            </w:r>
          </w:p>
          <w:p w14:paraId="3D21B6E0" w14:textId="77777777" w:rsidR="003D6875" w:rsidRPr="00916D98" w:rsidRDefault="003D6875" w:rsidP="00E84D3D">
            <w:pPr>
              <w:spacing w:after="0"/>
              <w:ind w:left="45" w:right="106" w:firstLine="431"/>
              <w:jc w:val="both"/>
              <w:rPr>
                <w:rFonts w:ascii="Times New Roman" w:hAnsi="Times New Roman" w:cs="Times New Roman"/>
              </w:rPr>
            </w:pPr>
            <w:r w:rsidRPr="00916D98">
              <w:rPr>
                <w:rFonts w:ascii="Times New Roman" w:hAnsi="Times New Roman" w:cs="Times New Roman"/>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916D98">
              <w:rPr>
                <w:rFonts w:ascii="Times New Roman" w:hAnsi="Times New Roman" w:cs="Times New Roman"/>
                <w:bCs/>
                <w:sz w:val="16"/>
                <w:szCs w:val="16"/>
                <w:shd w:val="clear" w:color="auto" w:fill="FFFFFF"/>
              </w:rPr>
              <w:t xml:space="preserve"> </w:t>
            </w:r>
            <w:r w:rsidRPr="00916D98">
              <w:rPr>
                <w:rStyle w:val="rvts9"/>
                <w:rFonts w:ascii="Times New Roman" w:hAnsi="Times New Roman" w:cs="Times New Roman"/>
                <w:bCs/>
                <w:sz w:val="16"/>
                <w:szCs w:val="16"/>
                <w:shd w:val="clear" w:color="auto" w:fill="FFFFFF"/>
              </w:rPr>
              <w:t>зареєстрований в Міністерстві юстиції України</w:t>
            </w:r>
            <w:r w:rsidRPr="00916D98">
              <w:rPr>
                <w:rFonts w:ascii="Times New Roman" w:hAnsi="Times New Roman" w:cs="Times New Roman"/>
                <w:sz w:val="16"/>
                <w:szCs w:val="16"/>
                <w:shd w:val="clear" w:color="auto" w:fill="FFFFFF"/>
              </w:rPr>
              <w:t> </w:t>
            </w:r>
            <w:r w:rsidRPr="00916D98">
              <w:rPr>
                <w:rStyle w:val="rvts9"/>
                <w:rFonts w:ascii="Times New Roman" w:hAnsi="Times New Roman" w:cs="Times New Roman"/>
                <w:bCs/>
                <w:sz w:val="16"/>
                <w:szCs w:val="16"/>
                <w:shd w:val="clear" w:color="auto" w:fill="FFFFFF"/>
              </w:rPr>
              <w:t>09 вересня 2016 р.</w:t>
            </w:r>
            <w:r w:rsidR="00E84D3D" w:rsidRPr="00CB318B">
              <w:rPr>
                <w:rFonts w:ascii="Times New Roman" w:hAnsi="Times New Roman" w:cs="Times New Roman"/>
                <w:sz w:val="16"/>
                <w:szCs w:val="16"/>
                <w:shd w:val="clear" w:color="auto" w:fill="FFFFFF"/>
              </w:rPr>
              <w:t xml:space="preserve"> </w:t>
            </w:r>
            <w:r w:rsidRPr="00916D98">
              <w:rPr>
                <w:rStyle w:val="rvts9"/>
                <w:rFonts w:ascii="Times New Roman" w:hAnsi="Times New Roman" w:cs="Times New Roman"/>
                <w:bCs/>
                <w:sz w:val="16"/>
                <w:szCs w:val="16"/>
                <w:shd w:val="clear" w:color="auto" w:fill="FFFFFF"/>
              </w:rPr>
              <w:t>за № 1241/29371</w:t>
            </w:r>
            <w:r w:rsidRPr="00916D98">
              <w:rPr>
                <w:rFonts w:ascii="Times New Roman" w:hAnsi="Times New Roman" w:cs="Times New Roman"/>
                <w:sz w:val="16"/>
                <w:szCs w:val="16"/>
              </w:rPr>
              <w:t>.</w:t>
            </w:r>
          </w:p>
        </w:tc>
        <w:tc>
          <w:tcPr>
            <w:tcW w:w="40" w:type="dxa"/>
            <w:tcBorders>
              <w:left w:val="single" w:sz="4" w:space="0" w:color="000000"/>
            </w:tcBorders>
          </w:tcPr>
          <w:p w14:paraId="517184B8"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241C155A" w14:textId="77777777" w:rsidTr="00E84D3D">
        <w:tc>
          <w:tcPr>
            <w:tcW w:w="568" w:type="dxa"/>
            <w:tcBorders>
              <w:top w:val="single" w:sz="4" w:space="0" w:color="000000"/>
              <w:left w:val="single" w:sz="4" w:space="0" w:color="000000"/>
              <w:bottom w:val="single" w:sz="4" w:space="0" w:color="000000"/>
            </w:tcBorders>
          </w:tcPr>
          <w:p w14:paraId="34CF129E"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7.</w:t>
            </w:r>
          </w:p>
        </w:tc>
        <w:tc>
          <w:tcPr>
            <w:tcW w:w="3969" w:type="dxa"/>
            <w:tcBorders>
              <w:top w:val="single" w:sz="4" w:space="0" w:color="000000"/>
              <w:left w:val="single" w:sz="4" w:space="0" w:color="000000"/>
              <w:bottom w:val="single" w:sz="4" w:space="0" w:color="000000"/>
            </w:tcBorders>
          </w:tcPr>
          <w:p w14:paraId="070A1583" w14:textId="77777777" w:rsidR="003D6875" w:rsidRPr="00916D98" w:rsidRDefault="003D6875" w:rsidP="00E84D3D">
            <w:pPr>
              <w:spacing w:after="0"/>
              <w:ind w:left="44" w:right="97"/>
              <w:jc w:val="both"/>
              <w:rPr>
                <w:rFonts w:ascii="Times New Roman" w:hAnsi="Times New Roman" w:cs="Times New Roman"/>
              </w:rPr>
            </w:pPr>
            <w:r w:rsidRPr="00916D98">
              <w:rPr>
                <w:rFonts w:ascii="Times New Roman" w:hAnsi="Times New Roman" w:cs="Times New Roman"/>
                <w:sz w:val="16"/>
                <w:szCs w:val="16"/>
              </w:rPr>
              <w:t>Акти місцевих органів виконавчої влади/органів місцевого самоврядування</w:t>
            </w:r>
          </w:p>
        </w:tc>
        <w:tc>
          <w:tcPr>
            <w:tcW w:w="5821" w:type="dxa"/>
            <w:tcBorders>
              <w:top w:val="single" w:sz="4" w:space="0" w:color="000000"/>
              <w:left w:val="single" w:sz="4" w:space="0" w:color="000000"/>
              <w:bottom w:val="single" w:sz="4" w:space="0" w:color="000000"/>
            </w:tcBorders>
          </w:tcPr>
          <w:p w14:paraId="28E7FB76" w14:textId="77777777" w:rsidR="003D6875" w:rsidRPr="00916D98" w:rsidRDefault="003D6875" w:rsidP="00E84D3D">
            <w:pPr>
              <w:spacing w:after="0"/>
              <w:ind w:left="45" w:right="106" w:firstLine="431"/>
              <w:jc w:val="both"/>
              <w:rPr>
                <w:rFonts w:ascii="Times New Roman" w:hAnsi="Times New Roman" w:cs="Times New Roman"/>
              </w:rPr>
            </w:pPr>
            <w:r w:rsidRPr="00916D98">
              <w:rPr>
                <w:rFonts w:ascii="Times New Roman" w:hAnsi="Times New Roman" w:cs="Times New Roman"/>
                <w:sz w:val="16"/>
                <w:szCs w:val="16"/>
              </w:rPr>
              <w:t>Відсутні</w:t>
            </w:r>
          </w:p>
        </w:tc>
        <w:tc>
          <w:tcPr>
            <w:tcW w:w="40" w:type="dxa"/>
            <w:tcBorders>
              <w:left w:val="single" w:sz="4" w:space="0" w:color="000000"/>
            </w:tcBorders>
          </w:tcPr>
          <w:p w14:paraId="66A6B289"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02201003" w14:textId="77777777" w:rsidTr="00EC388F">
        <w:tc>
          <w:tcPr>
            <w:tcW w:w="10358" w:type="dxa"/>
            <w:gridSpan w:val="3"/>
            <w:tcBorders>
              <w:top w:val="single" w:sz="4" w:space="0" w:color="000000"/>
              <w:left w:val="single" w:sz="4" w:space="0" w:color="000000"/>
              <w:bottom w:val="single" w:sz="4" w:space="0" w:color="000000"/>
            </w:tcBorders>
            <w:vAlign w:val="center"/>
          </w:tcPr>
          <w:p w14:paraId="646BE088" w14:textId="77777777" w:rsidR="003D6875" w:rsidRPr="00916D98" w:rsidRDefault="003D6875" w:rsidP="00EC388F">
            <w:pPr>
              <w:spacing w:after="0"/>
              <w:jc w:val="center"/>
              <w:rPr>
                <w:rFonts w:ascii="Times New Roman" w:hAnsi="Times New Roman" w:cs="Times New Roman"/>
              </w:rPr>
            </w:pPr>
            <w:r w:rsidRPr="00916D98">
              <w:rPr>
                <w:rFonts w:ascii="Times New Roman" w:hAnsi="Times New Roman" w:cs="Times New Roman"/>
                <w:b/>
                <w:sz w:val="16"/>
                <w:szCs w:val="16"/>
              </w:rPr>
              <w:t>Умови отримання адміністративної послуги</w:t>
            </w:r>
          </w:p>
        </w:tc>
        <w:tc>
          <w:tcPr>
            <w:tcW w:w="40" w:type="dxa"/>
            <w:tcBorders>
              <w:left w:val="single" w:sz="4" w:space="0" w:color="000000"/>
            </w:tcBorders>
          </w:tcPr>
          <w:p w14:paraId="19919C26"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58535FAF" w14:textId="77777777" w:rsidTr="00E84D3D">
        <w:tc>
          <w:tcPr>
            <w:tcW w:w="568" w:type="dxa"/>
            <w:tcBorders>
              <w:top w:val="single" w:sz="4" w:space="0" w:color="000000"/>
              <w:left w:val="single" w:sz="4" w:space="0" w:color="000000"/>
              <w:bottom w:val="single" w:sz="4" w:space="0" w:color="000000"/>
            </w:tcBorders>
          </w:tcPr>
          <w:p w14:paraId="2312EB07"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8.</w:t>
            </w:r>
          </w:p>
        </w:tc>
        <w:tc>
          <w:tcPr>
            <w:tcW w:w="3969" w:type="dxa"/>
            <w:tcBorders>
              <w:top w:val="single" w:sz="4" w:space="0" w:color="000000"/>
              <w:left w:val="single" w:sz="4" w:space="0" w:color="000000"/>
              <w:bottom w:val="single" w:sz="4" w:space="0" w:color="000000"/>
            </w:tcBorders>
          </w:tcPr>
          <w:p w14:paraId="27CF3E45" w14:textId="77777777" w:rsidR="003D6875" w:rsidRPr="00E84D3D" w:rsidRDefault="003D6875" w:rsidP="00E84D3D">
            <w:pPr>
              <w:spacing w:after="0"/>
              <w:ind w:left="44" w:right="97"/>
              <w:jc w:val="both"/>
              <w:rPr>
                <w:rFonts w:ascii="Times New Roman" w:hAnsi="Times New Roman" w:cs="Times New Roman"/>
                <w:color w:val="000000"/>
              </w:rPr>
            </w:pPr>
            <w:r w:rsidRPr="00E84D3D">
              <w:rPr>
                <w:rFonts w:ascii="Times New Roman" w:hAnsi="Times New Roman" w:cs="Times New Roman"/>
                <w:color w:val="000000"/>
                <w:sz w:val="16"/>
                <w:szCs w:val="16"/>
              </w:rPr>
              <w:t>Підстава для одержання адміністративної послуги</w:t>
            </w:r>
          </w:p>
        </w:tc>
        <w:tc>
          <w:tcPr>
            <w:tcW w:w="5821" w:type="dxa"/>
            <w:tcBorders>
              <w:top w:val="single" w:sz="4" w:space="0" w:color="000000"/>
              <w:left w:val="single" w:sz="4" w:space="0" w:color="000000"/>
              <w:bottom w:val="single" w:sz="4" w:space="0" w:color="000000"/>
            </w:tcBorders>
          </w:tcPr>
          <w:p w14:paraId="54949590" w14:textId="77777777" w:rsidR="003D6875" w:rsidRPr="00E84D3D" w:rsidRDefault="003D6875" w:rsidP="00E84D3D">
            <w:pPr>
              <w:pStyle w:val="rvps2"/>
              <w:spacing w:before="0" w:after="0"/>
              <w:ind w:left="44" w:right="97" w:firstLine="450"/>
              <w:textAlignment w:val="baseline"/>
              <w:rPr>
                <w:color w:val="000000"/>
              </w:rPr>
            </w:pPr>
            <w:r w:rsidRPr="00E84D3D">
              <w:rPr>
                <w:color w:val="000000"/>
                <w:sz w:val="16"/>
                <w:szCs w:val="16"/>
              </w:rPr>
              <w:t>Досягнення громадянином України 14-річного віку</w:t>
            </w:r>
          </w:p>
        </w:tc>
        <w:tc>
          <w:tcPr>
            <w:tcW w:w="40" w:type="dxa"/>
            <w:tcBorders>
              <w:left w:val="single" w:sz="4" w:space="0" w:color="000000"/>
            </w:tcBorders>
          </w:tcPr>
          <w:p w14:paraId="633A8D80" w14:textId="77777777" w:rsidR="003D6875" w:rsidRPr="00916D98" w:rsidRDefault="003D6875" w:rsidP="00E84D3D">
            <w:pPr>
              <w:snapToGrid w:val="0"/>
              <w:spacing w:after="0"/>
              <w:rPr>
                <w:rFonts w:ascii="Times New Roman" w:hAnsi="Times New Roman" w:cs="Times New Roman"/>
                <w:b/>
                <w:sz w:val="16"/>
                <w:szCs w:val="16"/>
              </w:rPr>
            </w:pPr>
          </w:p>
        </w:tc>
      </w:tr>
      <w:tr w:rsidR="003D6875" w:rsidRPr="00916D98" w14:paraId="0C84C703" w14:textId="77777777" w:rsidTr="00E84D3D">
        <w:trPr>
          <w:trHeight w:val="1699"/>
        </w:trPr>
        <w:tc>
          <w:tcPr>
            <w:tcW w:w="568" w:type="dxa"/>
            <w:tcBorders>
              <w:top w:val="single" w:sz="4" w:space="0" w:color="000000"/>
              <w:left w:val="single" w:sz="4" w:space="0" w:color="000000"/>
              <w:bottom w:val="single" w:sz="4" w:space="0" w:color="000000"/>
            </w:tcBorders>
          </w:tcPr>
          <w:p w14:paraId="118AA3E7"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9.</w:t>
            </w:r>
          </w:p>
        </w:tc>
        <w:tc>
          <w:tcPr>
            <w:tcW w:w="3969" w:type="dxa"/>
            <w:tcBorders>
              <w:top w:val="single" w:sz="4" w:space="0" w:color="000000"/>
              <w:left w:val="single" w:sz="4" w:space="0" w:color="000000"/>
              <w:bottom w:val="single" w:sz="4" w:space="0" w:color="000000"/>
            </w:tcBorders>
          </w:tcPr>
          <w:p w14:paraId="0EBE9AE8" w14:textId="77777777" w:rsidR="003D6875" w:rsidRPr="00E84D3D" w:rsidRDefault="003D6875" w:rsidP="00E84D3D">
            <w:pPr>
              <w:spacing w:after="0"/>
              <w:ind w:left="44" w:right="97"/>
              <w:jc w:val="both"/>
              <w:rPr>
                <w:rFonts w:ascii="Times New Roman" w:hAnsi="Times New Roman" w:cs="Times New Roman"/>
                <w:color w:val="000000"/>
              </w:rPr>
            </w:pPr>
            <w:r w:rsidRPr="00E84D3D">
              <w:rPr>
                <w:rFonts w:ascii="Times New Roman" w:hAnsi="Times New Roman" w:cs="Times New Roman"/>
                <w:color w:val="000000"/>
                <w:sz w:val="16"/>
                <w:szCs w:val="16"/>
              </w:rPr>
              <w:t>Вичерпний перелік документів, необхідних для отримання адміністративної послуги, а також вимоги до них</w:t>
            </w:r>
          </w:p>
        </w:tc>
        <w:tc>
          <w:tcPr>
            <w:tcW w:w="5821" w:type="dxa"/>
            <w:tcBorders>
              <w:top w:val="single" w:sz="4" w:space="0" w:color="000000"/>
              <w:left w:val="single" w:sz="4" w:space="0" w:color="000000"/>
              <w:bottom w:val="single" w:sz="4" w:space="0" w:color="000000"/>
            </w:tcBorders>
            <w:vAlign w:val="center"/>
          </w:tcPr>
          <w:p w14:paraId="41495C6C"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color w:val="000000"/>
                <w:sz w:val="16"/>
                <w:szCs w:val="16"/>
              </w:rPr>
              <w:t>Для оформлення паспорта громадянина України особа подає:</w:t>
            </w:r>
          </w:p>
          <w:p w14:paraId="366B602B" w14:textId="77777777" w:rsidR="003D6875" w:rsidRPr="00E84D3D" w:rsidRDefault="003D6875" w:rsidP="00E84D3D">
            <w:pPr>
              <w:pStyle w:val="rvps2"/>
              <w:spacing w:before="0" w:after="0"/>
              <w:ind w:left="44" w:right="97" w:firstLine="449"/>
              <w:jc w:val="both"/>
              <w:textAlignment w:val="baseline"/>
              <w:rPr>
                <w:color w:val="000000"/>
              </w:rPr>
            </w:pPr>
            <w:r w:rsidRPr="00E84D3D">
              <w:rPr>
                <w:b/>
                <w:color w:val="000000"/>
                <w:sz w:val="16"/>
                <w:szCs w:val="16"/>
              </w:rPr>
              <w:t>1)</w:t>
            </w:r>
            <w:r w:rsidRPr="00E84D3D">
              <w:rPr>
                <w:color w:val="000000"/>
                <w:sz w:val="16"/>
                <w:szCs w:val="16"/>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50552FA8"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b/>
                <w:color w:val="000000"/>
                <w:sz w:val="16"/>
                <w:szCs w:val="16"/>
              </w:rPr>
              <w:t>2)</w:t>
            </w:r>
            <w:r w:rsidRPr="00E84D3D">
              <w:rPr>
                <w:rFonts w:ascii="Times New Roman" w:hAnsi="Times New Roman" w:cs="Times New Roman"/>
                <w:color w:val="000000"/>
                <w:sz w:val="16"/>
                <w:szCs w:val="16"/>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 </w:t>
            </w:r>
          </w:p>
          <w:p w14:paraId="6F12184B"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b/>
                <w:color w:val="000000"/>
                <w:sz w:val="16"/>
                <w:szCs w:val="16"/>
              </w:rPr>
              <w:t>3)</w:t>
            </w:r>
            <w:r w:rsidRPr="00E84D3D">
              <w:rPr>
                <w:rFonts w:ascii="Times New Roman" w:hAnsi="Times New Roman" w:cs="Times New Roman"/>
                <w:color w:val="000000"/>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w:t>
            </w:r>
            <w:bookmarkStart w:id="0" w:name="_GoBack"/>
            <w:bookmarkEnd w:id="0"/>
            <w:r w:rsidRPr="00E84D3D">
              <w:rPr>
                <w:rFonts w:ascii="Times New Roman" w:hAnsi="Times New Roman" w:cs="Times New Roman"/>
                <w:color w:val="000000"/>
                <w:sz w:val="16"/>
                <w:szCs w:val="16"/>
              </w:rPr>
              <w:t xml:space="preserve">ердження факту належності особи до громадянства України). </w:t>
            </w:r>
          </w:p>
          <w:p w14:paraId="243AF467"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E84D3D">
              <w:rPr>
                <w:rStyle w:val="rvts9"/>
                <w:rFonts w:ascii="Times New Roman" w:hAnsi="Times New Roman" w:cs="Times New Roman"/>
                <w:bCs/>
                <w:color w:val="000000"/>
                <w:sz w:val="16"/>
                <w:szCs w:val="16"/>
                <w:shd w:val="clear" w:color="auto" w:fill="FFFFFF"/>
              </w:rPr>
              <w:t>зареєстрованого в Міністерстві</w:t>
            </w:r>
            <w:r w:rsidRPr="00E84D3D">
              <w:rPr>
                <w:rFonts w:ascii="Times New Roman" w:hAnsi="Times New Roman" w:cs="Times New Roman"/>
                <w:color w:val="000000"/>
                <w:sz w:val="16"/>
                <w:szCs w:val="16"/>
                <w:shd w:val="clear" w:color="auto" w:fill="FFFFFF"/>
              </w:rPr>
              <w:t> </w:t>
            </w:r>
            <w:r w:rsidRPr="00E84D3D">
              <w:rPr>
                <w:rStyle w:val="rvts9"/>
                <w:rFonts w:ascii="Times New Roman" w:hAnsi="Times New Roman" w:cs="Times New Roman"/>
                <w:bCs/>
                <w:color w:val="000000"/>
                <w:sz w:val="16"/>
                <w:szCs w:val="16"/>
                <w:shd w:val="clear" w:color="auto" w:fill="FFFFFF"/>
              </w:rPr>
              <w:t>юстиції України 7 вересня 2012 р. за № 1549/</w:t>
            </w:r>
            <w:r w:rsidRPr="00E84D3D">
              <w:rPr>
                <w:rFonts w:ascii="Times New Roman" w:hAnsi="Times New Roman" w:cs="Times New Roman"/>
                <w:color w:val="000000"/>
                <w:sz w:val="16"/>
                <w:szCs w:val="16"/>
              </w:rPr>
              <w:t>21861).</w:t>
            </w:r>
          </w:p>
          <w:p w14:paraId="04BED057"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color w:val="000000"/>
                <w:sz w:val="16"/>
                <w:szCs w:val="16"/>
                <w:lang w:val="uk-UA"/>
              </w:rPr>
              <w:t>У</w:t>
            </w:r>
            <w:r w:rsidRPr="00E84D3D">
              <w:rPr>
                <w:rFonts w:ascii="Times New Roman" w:hAnsi="Times New Roman" w:cs="Times New Roman"/>
                <w:color w:val="000000"/>
                <w:sz w:val="16"/>
                <w:szCs w:val="16"/>
              </w:rPr>
              <w:t xml:space="preserve">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w:t>
            </w:r>
            <w:r w:rsidRPr="00E84D3D">
              <w:rPr>
                <w:rFonts w:ascii="Times New Roman" w:hAnsi="Times New Roman" w:cs="Times New Roman"/>
                <w:color w:val="000000"/>
                <w:sz w:val="16"/>
                <w:szCs w:val="16"/>
                <w:u w:val="single"/>
              </w:rPr>
              <w:t xml:space="preserve"> </w:t>
            </w:r>
            <w:r w:rsidRPr="00E84D3D">
              <w:rPr>
                <w:rFonts w:ascii="Times New Roman" w:hAnsi="Times New Roman" w:cs="Times New Roman"/>
                <w:color w:val="000000"/>
                <w:sz w:val="16"/>
                <w:szCs w:val="16"/>
              </w:rPr>
              <w:t xml:space="preserve">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14:paraId="274B4092"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b/>
                <w:color w:val="000000"/>
                <w:sz w:val="16"/>
                <w:szCs w:val="16"/>
              </w:rPr>
              <w:t>4)</w:t>
            </w:r>
            <w:r w:rsidRPr="00E84D3D">
              <w:rPr>
                <w:rFonts w:ascii="Times New Roman" w:hAnsi="Times New Roman" w:cs="Times New Roman"/>
                <w:color w:val="000000"/>
                <w:sz w:val="16"/>
                <w:szCs w:val="16"/>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 або для особи, яка набула громадянство України за кордоном);</w:t>
            </w:r>
          </w:p>
          <w:p w14:paraId="0CF8E5E7"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b/>
                <w:bCs/>
                <w:color w:val="000000"/>
                <w:sz w:val="16"/>
                <w:szCs w:val="16"/>
                <w:lang w:val="uk-UA"/>
              </w:rPr>
              <w:t>5)</w:t>
            </w:r>
            <w:r w:rsidRPr="00E84D3D">
              <w:rPr>
                <w:rFonts w:ascii="Times New Roman" w:hAnsi="Times New Roman" w:cs="Times New Roman"/>
                <w:color w:val="000000"/>
                <w:sz w:val="16"/>
                <w:szCs w:val="16"/>
              </w:rPr>
              <w:t xml:space="preserve"> заява про зняття з консульського обліку (для особи, яка досягла 14-річного віку, постійно проживала за кордоном та повернулася на постійне проживання в Україну) за встановленою формою (далі - заява про зняття з консульського обліку)</w:t>
            </w:r>
            <w:r w:rsidRPr="00E84D3D">
              <w:rPr>
                <w:rFonts w:ascii="Times New Roman" w:hAnsi="Times New Roman" w:cs="Times New Roman"/>
                <w:color w:val="000000"/>
                <w:sz w:val="24"/>
              </w:rPr>
              <w:t>;</w:t>
            </w:r>
            <w:r w:rsidRPr="00E84D3D">
              <w:rPr>
                <w:rFonts w:ascii="Times New Roman" w:hAnsi="Times New Roman" w:cs="Times New Roman"/>
                <w:color w:val="000000"/>
              </w:rPr>
              <w:t xml:space="preserve"> </w:t>
            </w:r>
          </w:p>
          <w:p w14:paraId="43987F9F"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b/>
                <w:color w:val="000000"/>
                <w:sz w:val="16"/>
                <w:szCs w:val="16"/>
                <w:lang w:val="uk-UA"/>
              </w:rPr>
              <w:t>6</w:t>
            </w:r>
            <w:r w:rsidRPr="00E84D3D">
              <w:rPr>
                <w:rFonts w:ascii="Times New Roman" w:hAnsi="Times New Roman" w:cs="Times New Roman"/>
                <w:b/>
                <w:color w:val="000000"/>
                <w:sz w:val="16"/>
                <w:szCs w:val="16"/>
              </w:rPr>
              <w:t>)</w:t>
            </w:r>
            <w:r w:rsidRPr="00E84D3D">
              <w:rPr>
                <w:rFonts w:ascii="Times New Roman" w:hAnsi="Times New Roman" w:cs="Times New Roman"/>
                <w:color w:val="000000"/>
                <w:sz w:val="16"/>
                <w:szCs w:val="16"/>
              </w:rPr>
              <w:t xml:space="preserve"> посвідчення про взяття на облік бездомної особи (для бездомної особи);</w:t>
            </w:r>
          </w:p>
          <w:p w14:paraId="4C64D326"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b/>
                <w:color w:val="000000"/>
                <w:sz w:val="16"/>
                <w:szCs w:val="16"/>
                <w:lang w:val="uk-UA"/>
              </w:rPr>
              <w:t>7</w:t>
            </w:r>
            <w:r w:rsidRPr="00E84D3D">
              <w:rPr>
                <w:rFonts w:ascii="Times New Roman" w:hAnsi="Times New Roman" w:cs="Times New Roman"/>
                <w:b/>
                <w:color w:val="000000"/>
                <w:sz w:val="16"/>
                <w:szCs w:val="16"/>
              </w:rPr>
              <w:t>)</w:t>
            </w:r>
            <w:r w:rsidRPr="00E84D3D">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14:paraId="53053138" w14:textId="77777777" w:rsidR="003D6875" w:rsidRPr="00E84D3D" w:rsidRDefault="003D6875" w:rsidP="00E84D3D">
            <w:pPr>
              <w:pStyle w:val="ab"/>
              <w:spacing w:after="0"/>
              <w:ind w:left="44" w:right="97" w:firstLine="449"/>
              <w:jc w:val="both"/>
              <w:rPr>
                <w:rFonts w:ascii="Times New Roman" w:hAnsi="Times New Roman" w:cs="Times New Roman"/>
                <w:color w:val="000000"/>
              </w:rPr>
            </w:pPr>
            <w:r w:rsidRPr="00E84D3D">
              <w:rPr>
                <w:rFonts w:ascii="Times New Roman" w:hAnsi="Times New Roman" w:cs="Times New Roman"/>
                <w:b/>
                <w:bCs/>
                <w:color w:val="000000"/>
                <w:sz w:val="16"/>
                <w:szCs w:val="16"/>
                <w:lang w:val="uk-UA"/>
              </w:rPr>
              <w:t>7.1)</w:t>
            </w:r>
            <w:r w:rsidRPr="00E84D3D">
              <w:rPr>
                <w:rFonts w:ascii="Times New Roman" w:hAnsi="Times New Roman" w:cs="Times New Roman"/>
                <w:color w:val="000000"/>
                <w:sz w:val="16"/>
                <w:szCs w:val="16"/>
                <w:lang w:val="uk-UA"/>
              </w:rPr>
              <w:t xml:space="preserve"> </w:t>
            </w:r>
            <w:r w:rsidRPr="00E84D3D">
              <w:rPr>
                <w:rFonts w:ascii="Times New Roman" w:hAnsi="Times New Roman" w:cs="Times New Roman"/>
                <w:color w:val="000000"/>
                <w:sz w:val="16"/>
                <w:szCs w:val="16"/>
              </w:rPr>
              <w:t>про місце проживання - довідку органу реєстрації встановленого зразка;</w:t>
            </w:r>
          </w:p>
          <w:p w14:paraId="093E1813" w14:textId="77777777" w:rsidR="003D6875" w:rsidRPr="00E84D3D" w:rsidRDefault="003D6875" w:rsidP="00E84D3D">
            <w:pPr>
              <w:pStyle w:val="ab"/>
              <w:pBdr>
                <w:top w:val="none" w:sz="0" w:space="0" w:color="000000"/>
                <w:left w:val="none" w:sz="0" w:space="0" w:color="000000"/>
                <w:bottom w:val="none" w:sz="0" w:space="0" w:color="000000"/>
                <w:right w:val="none" w:sz="0" w:space="0" w:color="000000"/>
              </w:pBdr>
              <w:spacing w:after="0"/>
              <w:ind w:left="44" w:right="97" w:firstLine="449"/>
              <w:jc w:val="both"/>
              <w:rPr>
                <w:rFonts w:ascii="Times New Roman" w:hAnsi="Times New Roman" w:cs="Times New Roman"/>
                <w:color w:val="000000"/>
              </w:rPr>
            </w:pPr>
            <w:bookmarkStart w:id="1" w:name="n709"/>
            <w:bookmarkEnd w:id="1"/>
            <w:r w:rsidRPr="00E84D3D">
              <w:rPr>
                <w:rFonts w:ascii="Times New Roman" w:hAnsi="Times New Roman" w:cs="Times New Roman"/>
                <w:b/>
                <w:bCs/>
                <w:color w:val="000000"/>
                <w:sz w:val="16"/>
                <w:szCs w:val="16"/>
                <w:lang w:val="uk-UA"/>
              </w:rPr>
              <w:t>7.2)</w:t>
            </w:r>
            <w:r w:rsidRPr="00E84D3D">
              <w:rPr>
                <w:rFonts w:ascii="Times New Roman" w:hAnsi="Times New Roman" w:cs="Times New Roman"/>
                <w:color w:val="000000"/>
                <w:sz w:val="16"/>
                <w:szCs w:val="16"/>
                <w:lang w:val="uk-UA"/>
              </w:rPr>
              <w:t xml:space="preserve"> </w:t>
            </w:r>
            <w:r w:rsidRPr="00E84D3D">
              <w:rPr>
                <w:rFonts w:ascii="Times New Roman" w:hAnsi="Times New Roman" w:cs="Times New Roman"/>
                <w:color w:val="000000"/>
                <w:sz w:val="16"/>
                <w:szCs w:val="16"/>
              </w:rPr>
              <w:t>про народження дітей - свідоцтва про народження дітей;</w:t>
            </w:r>
          </w:p>
          <w:p w14:paraId="2E2E4581" w14:textId="77777777" w:rsidR="003D6875" w:rsidRPr="00E84D3D" w:rsidRDefault="003D6875" w:rsidP="00E84D3D">
            <w:pPr>
              <w:pStyle w:val="ab"/>
              <w:pBdr>
                <w:top w:val="none" w:sz="0" w:space="0" w:color="000000"/>
                <w:left w:val="none" w:sz="0" w:space="0" w:color="000000"/>
                <w:bottom w:val="none" w:sz="0" w:space="0" w:color="000000"/>
                <w:right w:val="none" w:sz="0" w:space="0" w:color="000000"/>
              </w:pBdr>
              <w:spacing w:after="0"/>
              <w:ind w:left="44" w:right="97" w:firstLine="449"/>
              <w:jc w:val="both"/>
              <w:rPr>
                <w:rFonts w:ascii="Times New Roman" w:hAnsi="Times New Roman" w:cs="Times New Roman"/>
                <w:color w:val="000000"/>
              </w:rPr>
            </w:pPr>
            <w:bookmarkStart w:id="2" w:name="n710"/>
            <w:bookmarkEnd w:id="2"/>
            <w:r w:rsidRPr="00E84D3D">
              <w:rPr>
                <w:rFonts w:ascii="Times New Roman" w:hAnsi="Times New Roman" w:cs="Times New Roman"/>
                <w:b/>
                <w:bCs/>
                <w:color w:val="000000"/>
                <w:sz w:val="16"/>
                <w:szCs w:val="16"/>
                <w:lang w:val="uk-UA"/>
              </w:rPr>
              <w:t>7.3)</w:t>
            </w:r>
            <w:r w:rsidRPr="00E84D3D">
              <w:rPr>
                <w:rFonts w:ascii="Times New Roman" w:hAnsi="Times New Roman" w:cs="Times New Roman"/>
                <w:color w:val="000000"/>
                <w:sz w:val="16"/>
                <w:szCs w:val="16"/>
                <w:lang w:val="uk-UA"/>
              </w:rPr>
              <w:t xml:space="preserve"> </w:t>
            </w:r>
            <w:r w:rsidRPr="00E84D3D">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402D2CF8" w14:textId="77777777" w:rsidR="003D6875" w:rsidRPr="00E84D3D" w:rsidRDefault="003D6875" w:rsidP="00E84D3D">
            <w:pPr>
              <w:pStyle w:val="ab"/>
              <w:pBdr>
                <w:top w:val="none" w:sz="0" w:space="0" w:color="000000"/>
                <w:left w:val="none" w:sz="0" w:space="0" w:color="000000"/>
                <w:bottom w:val="none" w:sz="0" w:space="0" w:color="000000"/>
                <w:right w:val="none" w:sz="0" w:space="0" w:color="000000"/>
              </w:pBdr>
              <w:spacing w:after="0"/>
              <w:ind w:left="44" w:right="97" w:firstLine="449"/>
              <w:jc w:val="both"/>
              <w:rPr>
                <w:rFonts w:ascii="Times New Roman" w:hAnsi="Times New Roman" w:cs="Times New Roman"/>
                <w:color w:val="000000"/>
              </w:rPr>
            </w:pPr>
            <w:r w:rsidRPr="00E84D3D">
              <w:rPr>
                <w:rFonts w:ascii="Times New Roman" w:hAnsi="Times New Roman" w:cs="Times New Roman"/>
                <w:b/>
                <w:bCs/>
                <w:color w:val="000000"/>
                <w:sz w:val="16"/>
                <w:szCs w:val="16"/>
                <w:lang w:val="uk-UA"/>
              </w:rPr>
              <w:lastRenderedPageBreak/>
              <w:t>7.4)</w:t>
            </w:r>
            <w:r w:rsidRPr="00E84D3D">
              <w:rPr>
                <w:rFonts w:ascii="Times New Roman" w:hAnsi="Times New Roman" w:cs="Times New Roman"/>
                <w:color w:val="000000"/>
                <w:sz w:val="16"/>
                <w:szCs w:val="16"/>
                <w:lang w:val="uk-UA"/>
              </w:rPr>
              <w:t xml:space="preserve"> </w:t>
            </w:r>
            <w:r w:rsidRPr="00E84D3D">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20230E65" w14:textId="77777777" w:rsidR="003D6875" w:rsidRPr="00E84D3D" w:rsidRDefault="003D6875" w:rsidP="00E84D3D">
            <w:pPr>
              <w:pStyle w:val="ab"/>
              <w:pBdr>
                <w:top w:val="none" w:sz="0" w:space="0" w:color="000000"/>
                <w:left w:val="none" w:sz="0" w:space="0" w:color="000000"/>
                <w:bottom w:val="none" w:sz="0" w:space="0" w:color="000000"/>
                <w:right w:val="none" w:sz="0" w:space="0" w:color="000000"/>
              </w:pBdr>
              <w:spacing w:after="0"/>
              <w:ind w:left="44" w:right="97" w:firstLine="449"/>
              <w:jc w:val="both"/>
              <w:rPr>
                <w:rFonts w:ascii="Times New Roman" w:hAnsi="Times New Roman" w:cs="Times New Roman"/>
                <w:color w:val="000000"/>
              </w:rPr>
            </w:pPr>
            <w:bookmarkStart w:id="3" w:name="n712"/>
            <w:bookmarkEnd w:id="3"/>
            <w:r w:rsidRPr="00E84D3D">
              <w:rPr>
                <w:rFonts w:ascii="Times New Roman" w:hAnsi="Times New Roman" w:cs="Times New Roman"/>
                <w:b/>
                <w:bCs/>
                <w:color w:val="000000"/>
                <w:sz w:val="16"/>
                <w:szCs w:val="16"/>
                <w:lang w:val="uk-UA"/>
              </w:rPr>
              <w:t>7.5)</w:t>
            </w:r>
            <w:r w:rsidRPr="00E84D3D">
              <w:rPr>
                <w:rFonts w:ascii="Times New Roman" w:hAnsi="Times New Roman" w:cs="Times New Roman"/>
                <w:color w:val="000000"/>
                <w:sz w:val="16"/>
                <w:szCs w:val="16"/>
                <w:lang w:val="uk-UA"/>
              </w:rPr>
              <w:t xml:space="preserve"> </w:t>
            </w:r>
            <w:r w:rsidRPr="00E84D3D">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w:t>
            </w:r>
            <w:r w:rsidRPr="00E84D3D">
              <w:rPr>
                <w:rFonts w:ascii="Times New Roman" w:hAnsi="Times New Roman" w:cs="Times New Roman"/>
                <w:color w:val="000000"/>
                <w:sz w:val="24"/>
              </w:rPr>
              <w:t xml:space="preserve"> </w:t>
            </w:r>
            <w:r w:rsidRPr="00E84D3D">
              <w:rPr>
                <w:rFonts w:ascii="Times New Roman" w:hAnsi="Times New Roman" w:cs="Times New Roman"/>
                <w:color w:val="000000"/>
                <w:sz w:val="16"/>
                <w:szCs w:val="16"/>
              </w:rPr>
              <w:t>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7BEC0C88"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E84D3D">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E84D3D">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E84D3D">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14:paraId="29A9C76D" w14:textId="77777777" w:rsidR="003D6875" w:rsidRPr="00E84D3D" w:rsidRDefault="003D6875" w:rsidP="00E84D3D">
            <w:pPr>
              <w:pStyle w:val="af2"/>
              <w:ind w:left="44" w:right="97" w:firstLine="449"/>
              <w:jc w:val="both"/>
              <w:rPr>
                <w:color w:val="000000"/>
              </w:rPr>
            </w:pPr>
            <w:r w:rsidRPr="00E84D3D">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71546A8D" w14:textId="77777777" w:rsidR="003D6875" w:rsidRPr="00E84D3D" w:rsidRDefault="003D6875" w:rsidP="00E84D3D">
            <w:pPr>
              <w:pStyle w:val="af2"/>
              <w:tabs>
                <w:tab w:val="left" w:pos="993"/>
              </w:tabs>
              <w:ind w:left="44" w:right="97" w:firstLine="449"/>
              <w:jc w:val="both"/>
              <w:rPr>
                <w:color w:val="000000"/>
              </w:rPr>
            </w:pPr>
            <w:r w:rsidRPr="00E84D3D">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w:t>
            </w:r>
            <w:r w:rsidRPr="00E84D3D">
              <w:rPr>
                <w:rFonts w:eastAsia="Verdana"/>
                <w:color w:val="000000"/>
                <w:szCs w:val="16"/>
              </w:rPr>
              <w:t xml:space="preserve"> </w:t>
            </w:r>
            <w:r w:rsidRPr="00E84D3D">
              <w:rPr>
                <w:rFonts w:eastAsia="Verdana"/>
                <w:color w:val="000000"/>
                <w:sz w:val="16"/>
                <w:szCs w:val="16"/>
              </w:rPr>
              <w:t xml:space="preserve">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4E8887C7" w14:textId="77777777" w:rsidR="003D6875" w:rsidRPr="00E84D3D" w:rsidRDefault="003D6875" w:rsidP="00E84D3D">
            <w:pPr>
              <w:spacing w:after="0"/>
              <w:ind w:left="44" w:right="97" w:firstLine="449"/>
              <w:jc w:val="both"/>
              <w:rPr>
                <w:rFonts w:ascii="Times New Roman" w:hAnsi="Times New Roman" w:cs="Times New Roman"/>
                <w:color w:val="000000"/>
                <w:lang w:val="uk-UA"/>
              </w:rPr>
            </w:pPr>
            <w:r w:rsidRPr="00E84D3D">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 </w:t>
            </w:r>
          </w:p>
          <w:p w14:paraId="66CDAE23"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7B9E748A"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tcBorders>
              <w:left w:val="single" w:sz="4" w:space="0" w:color="000000"/>
            </w:tcBorders>
          </w:tcPr>
          <w:p w14:paraId="08E9CDB1"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073011E4" w14:textId="77777777" w:rsidTr="00E84D3D">
        <w:tc>
          <w:tcPr>
            <w:tcW w:w="568" w:type="dxa"/>
            <w:tcBorders>
              <w:top w:val="single" w:sz="4" w:space="0" w:color="000000"/>
              <w:left w:val="single" w:sz="4" w:space="0" w:color="000000"/>
              <w:bottom w:val="single" w:sz="4" w:space="0" w:color="000000"/>
            </w:tcBorders>
          </w:tcPr>
          <w:p w14:paraId="5CD36B0C"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10.</w:t>
            </w:r>
          </w:p>
        </w:tc>
        <w:tc>
          <w:tcPr>
            <w:tcW w:w="3969" w:type="dxa"/>
            <w:tcBorders>
              <w:top w:val="single" w:sz="4" w:space="0" w:color="000000"/>
              <w:left w:val="single" w:sz="4" w:space="0" w:color="000000"/>
              <w:bottom w:val="single" w:sz="4" w:space="0" w:color="000000"/>
            </w:tcBorders>
          </w:tcPr>
          <w:p w14:paraId="35BE849A" w14:textId="77777777" w:rsidR="003D6875" w:rsidRPr="00E84D3D" w:rsidRDefault="003D6875" w:rsidP="00E84D3D">
            <w:pPr>
              <w:spacing w:after="0"/>
              <w:ind w:left="44" w:right="97"/>
              <w:jc w:val="both"/>
              <w:rPr>
                <w:rFonts w:ascii="Times New Roman" w:hAnsi="Times New Roman" w:cs="Times New Roman"/>
                <w:color w:val="000000"/>
              </w:rPr>
            </w:pPr>
            <w:r w:rsidRPr="00E84D3D">
              <w:rPr>
                <w:rFonts w:ascii="Times New Roman" w:hAnsi="Times New Roman" w:cs="Times New Roman"/>
                <w:color w:val="000000"/>
                <w:sz w:val="16"/>
                <w:szCs w:val="16"/>
              </w:rPr>
              <w:t xml:space="preserve">Порядок та спосіб подання документів, необхідних для отримання адміністративної послуги </w:t>
            </w:r>
          </w:p>
        </w:tc>
        <w:tc>
          <w:tcPr>
            <w:tcW w:w="5821" w:type="dxa"/>
            <w:tcBorders>
              <w:top w:val="single" w:sz="4" w:space="0" w:color="000000"/>
              <w:left w:val="single" w:sz="4" w:space="0" w:color="000000"/>
              <w:bottom w:val="single" w:sz="4" w:space="0" w:color="000000"/>
            </w:tcBorders>
            <w:vAlign w:val="center"/>
          </w:tcPr>
          <w:p w14:paraId="68F1C83B" w14:textId="77777777" w:rsidR="003D6875" w:rsidRPr="00E84D3D" w:rsidRDefault="003D6875" w:rsidP="00E84D3D">
            <w:pPr>
              <w:pStyle w:val="rvps2"/>
              <w:spacing w:before="0" w:after="0"/>
              <w:ind w:left="44" w:right="97" w:firstLine="449"/>
              <w:jc w:val="both"/>
              <w:textAlignment w:val="baseline"/>
              <w:rPr>
                <w:color w:val="000000"/>
              </w:rPr>
            </w:pPr>
            <w:r w:rsidRPr="00E84D3D">
              <w:rPr>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w:t>
            </w:r>
            <w:r w:rsidRPr="00E84D3D">
              <w:rPr>
                <w:b/>
                <w:color w:val="000000"/>
                <w:sz w:val="16"/>
                <w:szCs w:val="16"/>
                <w:lang w:val="uk-UA"/>
              </w:rPr>
              <w:t>за місцем проживання</w:t>
            </w:r>
            <w:r w:rsidRPr="00E84D3D">
              <w:rPr>
                <w:b/>
                <w:color w:val="000000"/>
                <w:sz w:val="16"/>
                <w:szCs w:val="16"/>
              </w:rPr>
              <w:t xml:space="preserve"> до</w:t>
            </w:r>
            <w:r w:rsidRPr="00E84D3D">
              <w:rPr>
                <w:color w:val="000000"/>
                <w:sz w:val="16"/>
                <w:szCs w:val="16"/>
              </w:rPr>
              <w:t>:</w:t>
            </w:r>
          </w:p>
          <w:p w14:paraId="1E9B79CB" w14:textId="77777777" w:rsidR="003D6875" w:rsidRPr="00E84D3D" w:rsidRDefault="003D6875" w:rsidP="00E84D3D">
            <w:pPr>
              <w:pStyle w:val="rvps2"/>
              <w:spacing w:before="0" w:after="0"/>
              <w:ind w:left="44" w:right="97" w:firstLine="449"/>
              <w:jc w:val="both"/>
              <w:textAlignment w:val="baseline"/>
              <w:rPr>
                <w:color w:val="000000"/>
              </w:rPr>
            </w:pPr>
            <w:r w:rsidRPr="00E84D3D">
              <w:rPr>
                <w:color w:val="000000"/>
                <w:sz w:val="16"/>
                <w:szCs w:val="16"/>
              </w:rPr>
              <w:t xml:space="preserve">-   </w:t>
            </w:r>
            <w:r w:rsidRPr="00E84D3D">
              <w:rPr>
                <w:i/>
                <w:iCs/>
                <w:color w:val="000000"/>
                <w:sz w:val="16"/>
                <w:szCs w:val="16"/>
                <w:lang w:val="uk-UA"/>
              </w:rPr>
              <w:t>територіального органу ДМС;</w:t>
            </w:r>
          </w:p>
          <w:p w14:paraId="4D9C2BF9" w14:textId="77777777" w:rsidR="003D6875" w:rsidRPr="00E84D3D" w:rsidRDefault="003D6875" w:rsidP="00E84D3D">
            <w:pPr>
              <w:pStyle w:val="rvps2"/>
              <w:numPr>
                <w:ilvl w:val="0"/>
                <w:numId w:val="1"/>
              </w:numPr>
              <w:spacing w:before="0" w:after="0"/>
              <w:ind w:left="44" w:right="97" w:firstLine="449"/>
              <w:jc w:val="both"/>
              <w:textAlignment w:val="baseline"/>
              <w:rPr>
                <w:color w:val="000000"/>
              </w:rPr>
            </w:pPr>
            <w:r w:rsidRPr="00E84D3D">
              <w:rPr>
                <w:i/>
                <w:color w:val="000000"/>
                <w:sz w:val="16"/>
                <w:szCs w:val="16"/>
              </w:rPr>
              <w:t>територіального підрозділу ДМС;</w:t>
            </w:r>
          </w:p>
          <w:p w14:paraId="7B4FD761" w14:textId="77777777" w:rsidR="003D6875" w:rsidRPr="00E84D3D" w:rsidRDefault="003D6875" w:rsidP="00E84D3D">
            <w:pPr>
              <w:pStyle w:val="rvps2"/>
              <w:numPr>
                <w:ilvl w:val="0"/>
                <w:numId w:val="1"/>
              </w:numPr>
              <w:spacing w:before="0" w:after="0"/>
              <w:ind w:left="44" w:right="97" w:firstLine="449"/>
              <w:jc w:val="both"/>
              <w:textAlignment w:val="baseline"/>
              <w:rPr>
                <w:color w:val="000000"/>
              </w:rPr>
            </w:pPr>
            <w:r w:rsidRPr="00E84D3D">
              <w:rPr>
                <w:i/>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оформлення заяв-анкет засобами Єдиного державного демографічного реєстру.</w:t>
            </w:r>
          </w:p>
          <w:p w14:paraId="4106A1F8"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36807924" w14:textId="77777777" w:rsidR="003D6875" w:rsidRPr="00E84D3D" w:rsidRDefault="003D6875" w:rsidP="00E84D3D">
            <w:pPr>
              <w:spacing w:after="0"/>
              <w:ind w:left="44" w:right="97" w:firstLine="449"/>
              <w:jc w:val="both"/>
              <w:rPr>
                <w:rFonts w:ascii="Times New Roman" w:hAnsi="Times New Roman" w:cs="Times New Roman"/>
                <w:color w:val="000000"/>
              </w:rPr>
            </w:pPr>
            <w:r w:rsidRPr="00E84D3D">
              <w:rPr>
                <w:rFonts w:ascii="Times New Roman" w:hAnsi="Times New Roman" w:cs="Times New Roman"/>
                <w:color w:val="000000"/>
                <w:sz w:val="16"/>
                <w:szCs w:val="16"/>
              </w:rPr>
              <w:t xml:space="preserve">Якщо місце проживання особи не зареєстровано, документи та заява-анкета подаються до територіального підрозділу ДМС/центру надання адміністративних послуг/державного підприємства, що належить до сфери управління ДМС, або </w:t>
            </w:r>
            <w:r w:rsidRPr="00E84D3D">
              <w:rPr>
                <w:rFonts w:ascii="Times New Roman" w:hAnsi="Times New Roman" w:cs="Times New Roman"/>
                <w:color w:val="000000"/>
                <w:sz w:val="16"/>
                <w:szCs w:val="16"/>
              </w:rPr>
              <w:lastRenderedPageBreak/>
              <w:t xml:space="preserve">його відокремленого підрозділу за місцем фактичного проживання в Україні, або за останнім зареєстрованим місцем проживання. </w:t>
            </w:r>
          </w:p>
          <w:p w14:paraId="79B42FF1" w14:textId="77777777" w:rsidR="003D6875" w:rsidRPr="00E84D3D" w:rsidRDefault="003D6875" w:rsidP="00E84D3D">
            <w:pPr>
              <w:pStyle w:val="af5"/>
              <w:spacing w:before="0"/>
              <w:ind w:left="44" w:right="97" w:firstLine="449"/>
              <w:jc w:val="both"/>
              <w:rPr>
                <w:rFonts w:ascii="Times New Roman" w:hAnsi="Times New Roman" w:cs="Times New Roman"/>
                <w:color w:val="000000"/>
              </w:rPr>
            </w:pPr>
            <w:r w:rsidRPr="00E84D3D">
              <w:rPr>
                <w:rFonts w:ascii="Times New Roman" w:eastAsia="Verdana" w:hAnsi="Times New Roman" w:cs="Times New Roman"/>
                <w:color w:val="000000"/>
                <w:sz w:val="16"/>
                <w:szCs w:val="16"/>
              </w:rPr>
              <w:t xml:space="preserve"> </w:t>
            </w:r>
            <w:r w:rsidRPr="00E84D3D">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p w14:paraId="10A036E7" w14:textId="77777777" w:rsidR="003D6875" w:rsidRPr="00E84D3D" w:rsidRDefault="003D6875" w:rsidP="00E84D3D">
            <w:pPr>
              <w:spacing w:after="0"/>
              <w:ind w:left="44" w:right="97" w:firstLine="449"/>
              <w:jc w:val="both"/>
              <w:rPr>
                <w:rFonts w:ascii="Times New Roman" w:hAnsi="Times New Roman" w:cs="Times New Roman"/>
                <w:color w:val="000000"/>
                <w:lang w:val="uk-UA"/>
              </w:rPr>
            </w:pPr>
            <w:r w:rsidRPr="00E84D3D">
              <w:rPr>
                <w:rFonts w:ascii="Times New Roman" w:eastAsia="Verdana" w:hAnsi="Times New Roman" w:cs="Times New Roman"/>
                <w:color w:val="000000"/>
                <w:sz w:val="16"/>
                <w:szCs w:val="16"/>
                <w:lang w:val="uk-UA"/>
              </w:rPr>
              <w:t xml:space="preserve">  </w:t>
            </w:r>
            <w:r w:rsidRPr="00E84D3D">
              <w:rPr>
                <w:rFonts w:ascii="Times New Roman" w:hAnsi="Times New Roman" w:cs="Times New Roman"/>
                <w:color w:val="000000"/>
                <w:sz w:val="16"/>
                <w:szCs w:val="16"/>
                <w:lang w:val="uk-UA"/>
              </w:rPr>
              <w:t xml:space="preserve">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E84D3D">
              <w:rPr>
                <w:rFonts w:ascii="Times New Roman" w:hAnsi="Times New Roman" w:cs="Times New Roman"/>
                <w:b/>
                <w:color w:val="000000"/>
                <w:sz w:val="16"/>
                <w:szCs w:val="16"/>
                <w:lang w:val="uk-UA"/>
              </w:rPr>
              <w:t>до територіального підрозділу ДМС за місцем розташування адміністрації відповідної установи або закладу.</w:t>
            </w:r>
          </w:p>
          <w:p w14:paraId="6D66E341" w14:textId="77777777" w:rsidR="003D6875" w:rsidRPr="00E84D3D" w:rsidRDefault="003D6875" w:rsidP="00E84D3D">
            <w:pPr>
              <w:pStyle w:val="af5"/>
              <w:spacing w:before="0"/>
              <w:ind w:left="44" w:right="97" w:firstLine="449"/>
              <w:jc w:val="both"/>
              <w:rPr>
                <w:rFonts w:ascii="Times New Roman" w:hAnsi="Times New Roman" w:cs="Times New Roman"/>
                <w:color w:val="000000"/>
              </w:rPr>
            </w:pPr>
            <w:r w:rsidRPr="00E84D3D">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 </w:t>
            </w:r>
          </w:p>
        </w:tc>
        <w:tc>
          <w:tcPr>
            <w:tcW w:w="40" w:type="dxa"/>
            <w:tcBorders>
              <w:left w:val="single" w:sz="4" w:space="0" w:color="000000"/>
            </w:tcBorders>
          </w:tcPr>
          <w:p w14:paraId="1F291C51" w14:textId="77777777" w:rsidR="003D6875" w:rsidRPr="00916D98" w:rsidRDefault="003D6875" w:rsidP="003D6875">
            <w:pPr>
              <w:snapToGrid w:val="0"/>
              <w:rPr>
                <w:rFonts w:ascii="Times New Roman" w:hAnsi="Times New Roman" w:cs="Times New Roman"/>
                <w:b/>
                <w:sz w:val="16"/>
                <w:szCs w:val="16"/>
                <w:lang w:val="uk-UA"/>
              </w:rPr>
            </w:pPr>
          </w:p>
        </w:tc>
      </w:tr>
      <w:tr w:rsidR="003D6875" w:rsidRPr="00916D98" w14:paraId="76D68E25" w14:textId="77777777" w:rsidTr="00E84D3D">
        <w:tc>
          <w:tcPr>
            <w:tcW w:w="568" w:type="dxa"/>
            <w:tcBorders>
              <w:top w:val="single" w:sz="4" w:space="0" w:color="000000"/>
              <w:left w:val="single" w:sz="4" w:space="0" w:color="000000"/>
              <w:bottom w:val="single" w:sz="4" w:space="0" w:color="000000"/>
            </w:tcBorders>
          </w:tcPr>
          <w:p w14:paraId="5A2B0FB9"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11.</w:t>
            </w:r>
          </w:p>
        </w:tc>
        <w:tc>
          <w:tcPr>
            <w:tcW w:w="3969" w:type="dxa"/>
            <w:tcBorders>
              <w:top w:val="single" w:sz="4" w:space="0" w:color="000000"/>
              <w:left w:val="single" w:sz="4" w:space="0" w:color="000000"/>
              <w:bottom w:val="single" w:sz="4" w:space="0" w:color="000000"/>
            </w:tcBorders>
          </w:tcPr>
          <w:p w14:paraId="41071961" w14:textId="77777777" w:rsidR="003D6875" w:rsidRPr="00916D98" w:rsidRDefault="003D6875" w:rsidP="00E84D3D">
            <w:pPr>
              <w:spacing w:after="0" w:line="240" w:lineRule="auto"/>
              <w:jc w:val="both"/>
              <w:rPr>
                <w:rFonts w:ascii="Times New Roman" w:hAnsi="Times New Roman" w:cs="Times New Roman"/>
              </w:rPr>
            </w:pPr>
            <w:r w:rsidRPr="00916D98">
              <w:rPr>
                <w:rFonts w:ascii="Times New Roman" w:hAnsi="Times New Roman" w:cs="Times New Roman"/>
                <w:sz w:val="16"/>
                <w:szCs w:val="16"/>
              </w:rPr>
              <w:t>Платність (безоплатність) надання адміністративної послуги</w:t>
            </w:r>
          </w:p>
        </w:tc>
        <w:tc>
          <w:tcPr>
            <w:tcW w:w="5821" w:type="dxa"/>
            <w:tcBorders>
              <w:top w:val="single" w:sz="4" w:space="0" w:color="000000"/>
              <w:left w:val="single" w:sz="4" w:space="0" w:color="000000"/>
              <w:bottom w:val="single" w:sz="4" w:space="0" w:color="000000"/>
            </w:tcBorders>
          </w:tcPr>
          <w:p w14:paraId="48656AAA" w14:textId="77777777" w:rsidR="003D6875" w:rsidRPr="00916D98" w:rsidRDefault="003D6875" w:rsidP="00E84D3D">
            <w:pPr>
              <w:spacing w:after="0"/>
              <w:ind w:left="45" w:right="106"/>
              <w:jc w:val="both"/>
              <w:rPr>
                <w:rFonts w:ascii="Times New Roman" w:hAnsi="Times New Roman" w:cs="Times New Roman"/>
              </w:rPr>
            </w:pPr>
            <w:r w:rsidRPr="00916D98">
              <w:rPr>
                <w:rFonts w:ascii="Times New Roman" w:hAnsi="Times New Roman" w:cs="Times New Roman"/>
                <w:iCs/>
                <w:sz w:val="16"/>
                <w:szCs w:val="16"/>
              </w:rPr>
              <w:t>Адміністративна послуга безоплатна</w:t>
            </w:r>
          </w:p>
        </w:tc>
        <w:tc>
          <w:tcPr>
            <w:tcW w:w="40" w:type="dxa"/>
            <w:tcBorders>
              <w:left w:val="single" w:sz="4" w:space="0" w:color="000000"/>
            </w:tcBorders>
          </w:tcPr>
          <w:p w14:paraId="75B9E015"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6CE948C0" w14:textId="77777777" w:rsidTr="00E84D3D">
        <w:tc>
          <w:tcPr>
            <w:tcW w:w="568" w:type="dxa"/>
            <w:tcBorders>
              <w:top w:val="single" w:sz="4" w:space="0" w:color="000000"/>
              <w:left w:val="single" w:sz="4" w:space="0" w:color="000000"/>
              <w:bottom w:val="single" w:sz="4" w:space="0" w:color="000000"/>
            </w:tcBorders>
          </w:tcPr>
          <w:p w14:paraId="20181FD9"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12.</w:t>
            </w:r>
          </w:p>
        </w:tc>
        <w:tc>
          <w:tcPr>
            <w:tcW w:w="3969" w:type="dxa"/>
            <w:tcBorders>
              <w:top w:val="single" w:sz="4" w:space="0" w:color="000000"/>
              <w:left w:val="single" w:sz="4" w:space="0" w:color="000000"/>
              <w:bottom w:val="single" w:sz="4" w:space="0" w:color="000000"/>
            </w:tcBorders>
          </w:tcPr>
          <w:p w14:paraId="588A8BCA" w14:textId="77777777" w:rsidR="003D6875" w:rsidRPr="00916D98" w:rsidRDefault="003D6875" w:rsidP="00EC388F">
            <w:pPr>
              <w:spacing w:after="0"/>
              <w:jc w:val="both"/>
              <w:rPr>
                <w:rFonts w:ascii="Times New Roman" w:hAnsi="Times New Roman" w:cs="Times New Roman"/>
              </w:rPr>
            </w:pPr>
            <w:r w:rsidRPr="00916D98">
              <w:rPr>
                <w:rFonts w:ascii="Times New Roman" w:hAnsi="Times New Roman" w:cs="Times New Roman"/>
                <w:sz w:val="16"/>
                <w:szCs w:val="16"/>
              </w:rPr>
              <w:t>Строк надання адміністративної послуги</w:t>
            </w:r>
          </w:p>
        </w:tc>
        <w:tc>
          <w:tcPr>
            <w:tcW w:w="5821" w:type="dxa"/>
            <w:tcBorders>
              <w:top w:val="single" w:sz="4" w:space="0" w:color="000000"/>
              <w:left w:val="single" w:sz="4" w:space="0" w:color="000000"/>
              <w:bottom w:val="single" w:sz="4" w:space="0" w:color="000000"/>
            </w:tcBorders>
          </w:tcPr>
          <w:p w14:paraId="5621BAEB" w14:textId="77777777" w:rsidR="003D6875" w:rsidRPr="00EC388F" w:rsidRDefault="003D6875" w:rsidP="00E84D3D">
            <w:pPr>
              <w:pStyle w:val="af5"/>
              <w:spacing w:before="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tcBorders>
              <w:left w:val="single" w:sz="4" w:space="0" w:color="000000"/>
            </w:tcBorders>
          </w:tcPr>
          <w:p w14:paraId="670CB0D8"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35F6F140" w14:textId="77777777" w:rsidTr="00E84D3D">
        <w:tc>
          <w:tcPr>
            <w:tcW w:w="568" w:type="dxa"/>
            <w:tcBorders>
              <w:top w:val="single" w:sz="4" w:space="0" w:color="000000"/>
              <w:left w:val="single" w:sz="4" w:space="0" w:color="000000"/>
              <w:bottom w:val="single" w:sz="4" w:space="0" w:color="000000"/>
            </w:tcBorders>
          </w:tcPr>
          <w:p w14:paraId="4C98D85F"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13.</w:t>
            </w:r>
          </w:p>
        </w:tc>
        <w:tc>
          <w:tcPr>
            <w:tcW w:w="3969" w:type="dxa"/>
            <w:tcBorders>
              <w:top w:val="single" w:sz="4" w:space="0" w:color="000000"/>
              <w:left w:val="single" w:sz="4" w:space="0" w:color="000000"/>
              <w:bottom w:val="single" w:sz="4" w:space="0" w:color="000000"/>
            </w:tcBorders>
          </w:tcPr>
          <w:p w14:paraId="1EB1A0A3" w14:textId="77777777" w:rsidR="003D6875" w:rsidRPr="00916D98" w:rsidRDefault="003D6875" w:rsidP="00EC388F">
            <w:pPr>
              <w:spacing w:after="0"/>
              <w:jc w:val="both"/>
              <w:rPr>
                <w:rFonts w:ascii="Times New Roman" w:hAnsi="Times New Roman" w:cs="Times New Roman"/>
              </w:rPr>
            </w:pPr>
            <w:r w:rsidRPr="00916D98">
              <w:rPr>
                <w:rFonts w:ascii="Times New Roman" w:hAnsi="Times New Roman" w:cs="Times New Roman"/>
                <w:sz w:val="16"/>
                <w:szCs w:val="16"/>
              </w:rPr>
              <w:t>Перелік підстав для відмови у наданні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1F6C44D0" w14:textId="77777777" w:rsidR="003D6875" w:rsidRPr="00EC388F" w:rsidRDefault="003D6875" w:rsidP="00EC388F">
            <w:pPr>
              <w:pStyle w:val="af5"/>
              <w:spacing w:before="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rPr>
              <w:t xml:space="preserve">Відмова заявнику </w:t>
            </w:r>
            <w:r w:rsidRPr="00EC388F">
              <w:rPr>
                <w:rFonts w:ascii="Times New Roman" w:hAnsi="Times New Roman" w:cs="Times New Roman"/>
                <w:b/>
                <w:color w:val="000000"/>
                <w:sz w:val="16"/>
                <w:szCs w:val="16"/>
              </w:rPr>
              <w:t>в прийнятті документів</w:t>
            </w:r>
            <w:r w:rsidRPr="00EC388F">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відповідності їх оформлення вимогам законодавства.</w:t>
            </w:r>
          </w:p>
          <w:p w14:paraId="1798B0DD" w14:textId="77777777" w:rsidR="003D6875" w:rsidRPr="00EC388F" w:rsidRDefault="003D6875" w:rsidP="00EC388F">
            <w:pPr>
              <w:pStyle w:val="af5"/>
              <w:spacing w:before="0"/>
              <w:ind w:left="45" w:right="106" w:firstLine="318"/>
              <w:jc w:val="both"/>
              <w:rPr>
                <w:rFonts w:ascii="Times New Roman" w:hAnsi="Times New Roman" w:cs="Times New Roman"/>
                <w:color w:val="000000"/>
              </w:rPr>
            </w:pPr>
            <w:r w:rsidRPr="00EC388F">
              <w:rPr>
                <w:rFonts w:ascii="Times New Roman" w:hAnsi="Times New Roman" w:cs="Times New Roman"/>
                <w:color w:val="000000"/>
                <w:sz w:val="16"/>
                <w:szCs w:val="16"/>
              </w:rPr>
              <w:t xml:space="preserve">Відмова </w:t>
            </w:r>
            <w:r w:rsidRPr="00EC388F">
              <w:rPr>
                <w:rFonts w:ascii="Times New Roman" w:hAnsi="Times New Roman" w:cs="Times New Roman"/>
                <w:b/>
                <w:color w:val="000000"/>
                <w:sz w:val="16"/>
                <w:szCs w:val="16"/>
              </w:rPr>
              <w:t>від оформлення та видачі паспорта</w:t>
            </w:r>
            <w:r w:rsidRPr="00EC388F">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57C5C4D5" w14:textId="77777777" w:rsidR="003D6875" w:rsidRPr="00EC388F" w:rsidRDefault="003D6875" w:rsidP="00EC388F">
            <w:pPr>
              <w:pStyle w:val="af5"/>
              <w:spacing w:before="0"/>
              <w:ind w:left="45" w:right="106" w:firstLine="318"/>
              <w:jc w:val="both"/>
              <w:rPr>
                <w:rFonts w:ascii="Times New Roman" w:hAnsi="Times New Roman" w:cs="Times New Roman"/>
                <w:color w:val="000000"/>
              </w:rPr>
            </w:pPr>
            <w:r w:rsidRPr="00EC388F">
              <w:rPr>
                <w:rFonts w:ascii="Times New Roman" w:hAnsi="Times New Roman" w:cs="Times New Roman"/>
                <w:color w:val="000000"/>
                <w:sz w:val="16"/>
                <w:szCs w:val="16"/>
              </w:rPr>
              <w:t>1) особа не є громадянином України;</w:t>
            </w:r>
          </w:p>
          <w:p w14:paraId="591D0235" w14:textId="77777777" w:rsidR="003D6875" w:rsidRPr="00EC388F" w:rsidRDefault="003D6875" w:rsidP="00EC388F">
            <w:pPr>
              <w:pStyle w:val="af5"/>
              <w:spacing w:before="0"/>
              <w:ind w:left="45" w:right="106" w:firstLine="318"/>
              <w:jc w:val="both"/>
              <w:rPr>
                <w:rFonts w:ascii="Times New Roman" w:hAnsi="Times New Roman" w:cs="Times New Roman"/>
                <w:color w:val="000000"/>
              </w:rPr>
            </w:pPr>
            <w:r w:rsidRPr="00EC388F">
              <w:rPr>
                <w:rFonts w:ascii="Times New Roman" w:hAnsi="Times New Roman" w:cs="Times New Roman"/>
                <w:color w:val="000000"/>
                <w:sz w:val="16"/>
                <w:szCs w:val="16"/>
              </w:rPr>
              <w:t>2) особа вже отримала паспорт (у тому числі паспорт зразка 1994 року);</w:t>
            </w:r>
          </w:p>
          <w:p w14:paraId="48EA9B7F" w14:textId="77777777" w:rsidR="003D6875" w:rsidRPr="00EC388F" w:rsidRDefault="003D6875" w:rsidP="00EC388F">
            <w:pPr>
              <w:pStyle w:val="af5"/>
              <w:spacing w:before="0"/>
              <w:ind w:left="45" w:right="106" w:firstLine="318"/>
              <w:jc w:val="both"/>
              <w:rPr>
                <w:rFonts w:ascii="Times New Roman" w:hAnsi="Times New Roman" w:cs="Times New Roman"/>
                <w:color w:val="000000"/>
              </w:rPr>
            </w:pPr>
            <w:r w:rsidRPr="00EC388F">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14:paraId="6B5C34B8" w14:textId="77777777" w:rsidR="003D6875" w:rsidRPr="00EC388F" w:rsidRDefault="003D6875" w:rsidP="00EC388F">
            <w:pPr>
              <w:pStyle w:val="af5"/>
              <w:spacing w:before="0"/>
              <w:ind w:left="45" w:right="106" w:firstLine="318"/>
              <w:jc w:val="both"/>
              <w:rPr>
                <w:rFonts w:ascii="Times New Roman" w:hAnsi="Times New Roman" w:cs="Times New Roman"/>
                <w:color w:val="000000"/>
              </w:rPr>
            </w:pPr>
            <w:r w:rsidRPr="00EC388F">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14:paraId="4B5F7207" w14:textId="77777777" w:rsidR="003D6875" w:rsidRDefault="003D6875" w:rsidP="00EC388F">
            <w:pPr>
              <w:pStyle w:val="af5"/>
              <w:spacing w:before="0"/>
              <w:ind w:left="45" w:right="106" w:firstLine="318"/>
              <w:jc w:val="both"/>
              <w:rPr>
                <w:rFonts w:ascii="Times New Roman" w:hAnsi="Times New Roman" w:cs="Times New Roman"/>
                <w:color w:val="000000"/>
                <w:sz w:val="16"/>
                <w:szCs w:val="16"/>
              </w:rPr>
            </w:pPr>
            <w:r w:rsidRPr="00EC388F">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14:paraId="27A641B3" w14:textId="77777777" w:rsidR="00AE54CE" w:rsidRPr="00EC388F" w:rsidRDefault="00AE54CE" w:rsidP="00EC388F">
            <w:pPr>
              <w:pStyle w:val="af5"/>
              <w:spacing w:before="0"/>
              <w:ind w:left="45" w:right="106" w:firstLine="318"/>
              <w:jc w:val="both"/>
              <w:rPr>
                <w:rFonts w:ascii="Times New Roman" w:hAnsi="Times New Roman" w:cs="Times New Roman"/>
                <w:color w:val="000000"/>
              </w:rPr>
            </w:pPr>
          </w:p>
        </w:tc>
        <w:tc>
          <w:tcPr>
            <w:tcW w:w="40" w:type="dxa"/>
            <w:tcBorders>
              <w:left w:val="single" w:sz="4" w:space="0" w:color="000000"/>
            </w:tcBorders>
          </w:tcPr>
          <w:p w14:paraId="30332A9F"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5A6811AE" w14:textId="77777777" w:rsidTr="00E84D3D">
        <w:tc>
          <w:tcPr>
            <w:tcW w:w="568" w:type="dxa"/>
            <w:tcBorders>
              <w:top w:val="single" w:sz="4" w:space="0" w:color="000000"/>
              <w:left w:val="single" w:sz="4" w:space="0" w:color="000000"/>
              <w:bottom w:val="single" w:sz="4" w:space="0" w:color="000000"/>
            </w:tcBorders>
          </w:tcPr>
          <w:p w14:paraId="5D91F5C5"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14</w:t>
            </w:r>
            <w:r w:rsidRPr="00916D98">
              <w:rPr>
                <w:rFonts w:ascii="Times New Roman" w:hAnsi="Times New Roman" w:cs="Times New Roman"/>
                <w:sz w:val="16"/>
                <w:szCs w:val="16"/>
              </w:rPr>
              <w:t>.</w:t>
            </w:r>
          </w:p>
        </w:tc>
        <w:tc>
          <w:tcPr>
            <w:tcW w:w="3969" w:type="dxa"/>
            <w:tcBorders>
              <w:top w:val="single" w:sz="4" w:space="0" w:color="000000"/>
              <w:left w:val="single" w:sz="4" w:space="0" w:color="000000"/>
              <w:bottom w:val="single" w:sz="4" w:space="0" w:color="000000"/>
            </w:tcBorders>
          </w:tcPr>
          <w:p w14:paraId="438E7862" w14:textId="77777777" w:rsidR="003D6875" w:rsidRPr="00916D98" w:rsidRDefault="003D6875" w:rsidP="00EC388F">
            <w:pPr>
              <w:spacing w:after="0"/>
              <w:ind w:left="44"/>
              <w:jc w:val="both"/>
              <w:rPr>
                <w:rFonts w:ascii="Times New Roman" w:hAnsi="Times New Roman" w:cs="Times New Roman"/>
              </w:rPr>
            </w:pPr>
            <w:r w:rsidRPr="00916D98">
              <w:rPr>
                <w:rFonts w:ascii="Times New Roman" w:hAnsi="Times New Roman" w:cs="Times New Roman"/>
                <w:sz w:val="16"/>
                <w:szCs w:val="16"/>
              </w:rPr>
              <w:t>Результат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4BAD1E12" w14:textId="77777777" w:rsidR="003D6875" w:rsidRDefault="003D6875" w:rsidP="00EC388F">
            <w:pPr>
              <w:spacing w:after="0"/>
              <w:ind w:left="45" w:right="106" w:firstLine="317"/>
              <w:jc w:val="both"/>
              <w:rPr>
                <w:rFonts w:ascii="Times New Roman" w:hAnsi="Times New Roman" w:cs="Times New Roman"/>
                <w:color w:val="000000"/>
                <w:sz w:val="16"/>
                <w:szCs w:val="16"/>
                <w:lang w:val="uk-UA"/>
              </w:rPr>
            </w:pPr>
            <w:r w:rsidRPr="00EC388F">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p w14:paraId="4B67638B" w14:textId="77777777" w:rsidR="00AE54CE" w:rsidRPr="00AE54CE" w:rsidRDefault="00AE54CE" w:rsidP="00EC388F">
            <w:pPr>
              <w:spacing w:after="0"/>
              <w:ind w:left="45" w:right="106" w:firstLine="317"/>
              <w:jc w:val="both"/>
              <w:rPr>
                <w:rFonts w:ascii="Times New Roman" w:hAnsi="Times New Roman" w:cs="Times New Roman"/>
                <w:color w:val="000000"/>
                <w:lang w:val="uk-UA"/>
              </w:rPr>
            </w:pPr>
          </w:p>
        </w:tc>
        <w:tc>
          <w:tcPr>
            <w:tcW w:w="40" w:type="dxa"/>
            <w:tcBorders>
              <w:left w:val="single" w:sz="4" w:space="0" w:color="000000"/>
            </w:tcBorders>
          </w:tcPr>
          <w:p w14:paraId="58629E84"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4058C13A" w14:textId="77777777" w:rsidTr="00E84D3D">
        <w:tc>
          <w:tcPr>
            <w:tcW w:w="568" w:type="dxa"/>
            <w:tcBorders>
              <w:top w:val="single" w:sz="4" w:space="0" w:color="000000"/>
              <w:left w:val="single" w:sz="4" w:space="0" w:color="000000"/>
              <w:bottom w:val="single" w:sz="4" w:space="0" w:color="000000"/>
            </w:tcBorders>
          </w:tcPr>
          <w:p w14:paraId="657B3758"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t>15.</w:t>
            </w:r>
          </w:p>
        </w:tc>
        <w:tc>
          <w:tcPr>
            <w:tcW w:w="3969" w:type="dxa"/>
            <w:tcBorders>
              <w:top w:val="single" w:sz="4" w:space="0" w:color="000000"/>
              <w:left w:val="single" w:sz="4" w:space="0" w:color="000000"/>
              <w:bottom w:val="single" w:sz="4" w:space="0" w:color="000000"/>
            </w:tcBorders>
          </w:tcPr>
          <w:p w14:paraId="430723D4" w14:textId="77777777" w:rsidR="003D6875" w:rsidRPr="00916D98" w:rsidRDefault="003D6875" w:rsidP="00EC388F">
            <w:pPr>
              <w:spacing w:after="0"/>
              <w:ind w:left="44"/>
              <w:jc w:val="both"/>
              <w:rPr>
                <w:rFonts w:ascii="Times New Roman" w:hAnsi="Times New Roman" w:cs="Times New Roman"/>
              </w:rPr>
            </w:pPr>
            <w:r w:rsidRPr="00916D98">
              <w:rPr>
                <w:rFonts w:ascii="Times New Roman" w:hAnsi="Times New Roman" w:cs="Times New Roman"/>
                <w:sz w:val="16"/>
                <w:szCs w:val="16"/>
              </w:rPr>
              <w:t>Способи отримання відповіді (результату)</w:t>
            </w:r>
          </w:p>
        </w:tc>
        <w:tc>
          <w:tcPr>
            <w:tcW w:w="5821" w:type="dxa"/>
            <w:tcBorders>
              <w:top w:val="single" w:sz="4" w:space="0" w:color="000000"/>
              <w:left w:val="single" w:sz="4" w:space="0" w:color="000000"/>
              <w:bottom w:val="single" w:sz="4" w:space="0" w:color="000000"/>
            </w:tcBorders>
            <w:vAlign w:val="center"/>
          </w:tcPr>
          <w:p w14:paraId="03F65556" w14:textId="77777777" w:rsidR="003D6875" w:rsidRPr="00EC388F" w:rsidRDefault="003D6875" w:rsidP="00EC388F">
            <w:pPr>
              <w:pStyle w:val="af5"/>
              <w:spacing w:before="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rPr>
              <w:t xml:space="preserve">У разі неподання повного переліку документів або не відповідності їх оформлення вимогам законодавства працівник територіального підрозділу/територіального органу ДМС </w:t>
            </w:r>
            <w:r w:rsidRPr="00EC388F">
              <w:rPr>
                <w:rFonts w:ascii="Times New Roman" w:hAnsi="Times New Roman" w:cs="Times New Roman"/>
                <w:b/>
                <w:color w:val="000000"/>
                <w:sz w:val="16"/>
                <w:szCs w:val="16"/>
              </w:rPr>
              <w:t>приймає рішення про відмову від прийняття документів та оформлення заяви-анкети</w:t>
            </w:r>
            <w:r w:rsidRPr="00EC388F">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EC388F">
              <w:rPr>
                <w:rFonts w:ascii="Times New Roman" w:hAnsi="Times New Roman" w:cs="Times New Roman"/>
                <w:b/>
                <w:color w:val="000000"/>
                <w:sz w:val="16"/>
                <w:szCs w:val="16"/>
              </w:rPr>
              <w:t xml:space="preserve"> </w:t>
            </w:r>
            <w:r w:rsidRPr="00EC388F">
              <w:rPr>
                <w:rFonts w:ascii="Times New Roman" w:hAnsi="Times New Roman" w:cs="Times New Roman"/>
                <w:i/>
                <w:color w:val="000000"/>
                <w:sz w:val="16"/>
                <w:szCs w:val="16"/>
              </w:rPr>
              <w:t>За бажанням відмова надається в письмовому вигляді.</w:t>
            </w:r>
          </w:p>
          <w:p w14:paraId="1C346523" w14:textId="77777777" w:rsidR="003D6875" w:rsidRPr="00EC388F" w:rsidRDefault="003D6875" w:rsidP="00EC388F">
            <w:pPr>
              <w:spacing w:after="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EC388F">
              <w:rPr>
                <w:rFonts w:ascii="Times New Roman" w:hAnsi="Times New Roman" w:cs="Times New Roman"/>
                <w:b/>
                <w:color w:val="000000"/>
                <w:sz w:val="16"/>
                <w:szCs w:val="16"/>
              </w:rPr>
              <w:t xml:space="preserve">звертається особисто </w:t>
            </w:r>
            <w:r w:rsidRPr="00EC388F">
              <w:rPr>
                <w:rFonts w:ascii="Times New Roman" w:hAnsi="Times New Roman" w:cs="Times New Roman"/>
                <w:color w:val="000000"/>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EC388F">
              <w:rPr>
                <w:rFonts w:ascii="Times New Roman" w:hAnsi="Times New Roman" w:cs="Times New Roman"/>
                <w:b/>
                <w:color w:val="000000"/>
                <w:sz w:val="16"/>
                <w:szCs w:val="16"/>
              </w:rPr>
              <w:t>який прийняв документи для його оформлення.</w:t>
            </w:r>
          </w:p>
          <w:p w14:paraId="2118BF97" w14:textId="77777777" w:rsidR="003D6875" w:rsidRPr="00EC388F" w:rsidRDefault="003D6875" w:rsidP="00EC388F">
            <w:pPr>
              <w:spacing w:after="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EC388F">
              <w:rPr>
                <w:rFonts w:ascii="Times New Roman" w:hAnsi="Times New Roman" w:cs="Times New Roman"/>
                <w:b/>
                <w:color w:val="000000"/>
                <w:sz w:val="16"/>
                <w:szCs w:val="16"/>
              </w:rPr>
              <w:t xml:space="preserve"> </w:t>
            </w:r>
          </w:p>
          <w:p w14:paraId="4D7ACF75" w14:textId="77777777" w:rsidR="003D6875" w:rsidRPr="00EC388F" w:rsidRDefault="003D6875" w:rsidP="00EC388F">
            <w:pPr>
              <w:pStyle w:val="af5"/>
              <w:spacing w:before="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EC388F">
              <w:rPr>
                <w:rFonts w:ascii="Times New Roman" w:hAnsi="Times New Roman" w:cs="Times New Roman"/>
                <w:color w:val="000000"/>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EC388F">
              <w:rPr>
                <w:rFonts w:ascii="Times New Roman" w:hAnsi="Times New Roman" w:cs="Times New Roman"/>
                <w:color w:val="000000"/>
                <w:sz w:val="16"/>
                <w:szCs w:val="16"/>
              </w:rPr>
              <w:t xml:space="preserve"> </w:t>
            </w:r>
          </w:p>
          <w:p w14:paraId="7B759FE8" w14:textId="77777777" w:rsidR="003D6875" w:rsidRPr="00EC388F" w:rsidRDefault="003D6875" w:rsidP="00EC388F">
            <w:pPr>
              <w:spacing w:after="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EC388F">
              <w:rPr>
                <w:rFonts w:ascii="Times New Roman" w:hAnsi="Times New Roman" w:cs="Times New Roman"/>
                <w:b/>
                <w:color w:val="000000"/>
                <w:sz w:val="16"/>
                <w:szCs w:val="16"/>
              </w:rPr>
              <w:t xml:space="preserve">здійснюється виїзд працівника територіального підрозділу ДМС </w:t>
            </w:r>
            <w:r w:rsidRPr="00EC388F">
              <w:rPr>
                <w:rFonts w:ascii="Times New Roman" w:hAnsi="Times New Roman" w:cs="Times New Roman"/>
                <w:color w:val="000000"/>
                <w:sz w:val="16"/>
                <w:szCs w:val="16"/>
              </w:rPr>
              <w:t>за місцем проживання особи або за місцем перебування особи у закладі охорони здоров’я.</w:t>
            </w:r>
          </w:p>
          <w:p w14:paraId="6A847067" w14:textId="77777777" w:rsidR="003D6875" w:rsidRPr="00EC388F" w:rsidRDefault="003D6875" w:rsidP="00EC388F">
            <w:pPr>
              <w:spacing w:after="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rPr>
              <w:t xml:space="preserve">У разі прийняття </w:t>
            </w:r>
            <w:r w:rsidRPr="00EC388F">
              <w:rPr>
                <w:rFonts w:ascii="Times New Roman" w:hAnsi="Times New Roman" w:cs="Times New Roman"/>
                <w:b/>
                <w:color w:val="000000"/>
                <w:sz w:val="16"/>
                <w:szCs w:val="16"/>
              </w:rPr>
              <w:t>рішення про відмову в оформленні чи видачі паспорта</w:t>
            </w:r>
            <w:r w:rsidRPr="00EC388F">
              <w:rPr>
                <w:rFonts w:ascii="Times New Roman" w:hAnsi="Times New Roman" w:cs="Times New Roman"/>
                <w:color w:val="000000"/>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14:paraId="75D919A0" w14:textId="77777777" w:rsidR="00AE54CE" w:rsidRDefault="003D6875" w:rsidP="00EC388F">
            <w:pPr>
              <w:pStyle w:val="af5"/>
              <w:spacing w:before="0"/>
              <w:ind w:left="45" w:right="106" w:firstLine="317"/>
              <w:jc w:val="both"/>
              <w:rPr>
                <w:rFonts w:ascii="Times New Roman" w:hAnsi="Times New Roman" w:cs="Times New Roman"/>
                <w:color w:val="000000"/>
                <w:sz w:val="16"/>
                <w:szCs w:val="16"/>
              </w:rPr>
            </w:pPr>
            <w:r w:rsidRPr="00EC388F">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p w14:paraId="24B8F2C8" w14:textId="77777777" w:rsidR="003D6875" w:rsidRPr="00EC388F" w:rsidRDefault="003D6875" w:rsidP="00EC388F">
            <w:pPr>
              <w:pStyle w:val="af5"/>
              <w:spacing w:before="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rPr>
              <w:t xml:space="preserve">    </w:t>
            </w:r>
          </w:p>
        </w:tc>
        <w:tc>
          <w:tcPr>
            <w:tcW w:w="40" w:type="dxa"/>
            <w:tcBorders>
              <w:left w:val="single" w:sz="4" w:space="0" w:color="000000"/>
            </w:tcBorders>
          </w:tcPr>
          <w:p w14:paraId="6646AC9C" w14:textId="77777777" w:rsidR="003D6875" w:rsidRPr="00916D98" w:rsidRDefault="003D6875" w:rsidP="003D6875">
            <w:pPr>
              <w:snapToGrid w:val="0"/>
              <w:rPr>
                <w:rFonts w:ascii="Times New Roman" w:hAnsi="Times New Roman" w:cs="Times New Roman"/>
                <w:b/>
                <w:sz w:val="16"/>
                <w:szCs w:val="16"/>
              </w:rPr>
            </w:pPr>
          </w:p>
        </w:tc>
      </w:tr>
      <w:tr w:rsidR="003D6875" w:rsidRPr="00916D98" w14:paraId="56AE7FE7" w14:textId="77777777" w:rsidTr="00E84D3D">
        <w:tc>
          <w:tcPr>
            <w:tcW w:w="568" w:type="dxa"/>
            <w:tcBorders>
              <w:top w:val="single" w:sz="4" w:space="0" w:color="000000"/>
              <w:left w:val="single" w:sz="4" w:space="0" w:color="000000"/>
              <w:bottom w:val="single" w:sz="4" w:space="0" w:color="000000"/>
            </w:tcBorders>
          </w:tcPr>
          <w:p w14:paraId="27F99EC5" w14:textId="77777777" w:rsidR="003D6875" w:rsidRPr="00916D98" w:rsidRDefault="003D6875" w:rsidP="00E84D3D">
            <w:pPr>
              <w:spacing w:after="0"/>
              <w:jc w:val="center"/>
              <w:rPr>
                <w:rFonts w:ascii="Times New Roman" w:hAnsi="Times New Roman" w:cs="Times New Roman"/>
              </w:rPr>
            </w:pPr>
            <w:r w:rsidRPr="00916D98">
              <w:rPr>
                <w:rFonts w:ascii="Times New Roman" w:hAnsi="Times New Roman" w:cs="Times New Roman"/>
                <w:b/>
                <w:sz w:val="16"/>
                <w:szCs w:val="16"/>
              </w:rPr>
              <w:lastRenderedPageBreak/>
              <w:t>16.</w:t>
            </w:r>
          </w:p>
        </w:tc>
        <w:tc>
          <w:tcPr>
            <w:tcW w:w="3969" w:type="dxa"/>
            <w:tcBorders>
              <w:top w:val="single" w:sz="4" w:space="0" w:color="000000"/>
              <w:left w:val="single" w:sz="4" w:space="0" w:color="000000"/>
              <w:bottom w:val="single" w:sz="4" w:space="0" w:color="000000"/>
            </w:tcBorders>
          </w:tcPr>
          <w:p w14:paraId="2E4CB718" w14:textId="77777777" w:rsidR="003D6875" w:rsidRPr="00916D98" w:rsidRDefault="003D6875" w:rsidP="00EC388F">
            <w:pPr>
              <w:spacing w:after="0"/>
              <w:ind w:left="44"/>
              <w:jc w:val="both"/>
              <w:rPr>
                <w:rFonts w:ascii="Times New Roman" w:hAnsi="Times New Roman" w:cs="Times New Roman"/>
              </w:rPr>
            </w:pPr>
            <w:r w:rsidRPr="00916D98">
              <w:rPr>
                <w:rFonts w:ascii="Times New Roman" w:hAnsi="Times New Roman" w:cs="Times New Roman"/>
                <w:sz w:val="16"/>
                <w:szCs w:val="16"/>
              </w:rPr>
              <w:t>Примітка</w:t>
            </w:r>
          </w:p>
        </w:tc>
        <w:tc>
          <w:tcPr>
            <w:tcW w:w="5821" w:type="dxa"/>
            <w:tcBorders>
              <w:top w:val="single" w:sz="4" w:space="0" w:color="000000"/>
              <w:left w:val="single" w:sz="4" w:space="0" w:color="000000"/>
              <w:bottom w:val="single" w:sz="4" w:space="0" w:color="000000"/>
            </w:tcBorders>
          </w:tcPr>
          <w:p w14:paraId="5018F127" w14:textId="77777777" w:rsidR="003D6875" w:rsidRPr="00EC388F" w:rsidRDefault="003D6875" w:rsidP="00EC388F">
            <w:pPr>
              <w:spacing w:after="0"/>
              <w:ind w:left="45" w:right="106" w:firstLine="317"/>
              <w:jc w:val="both"/>
              <w:rPr>
                <w:rFonts w:ascii="Times New Roman" w:hAnsi="Times New Roman" w:cs="Times New Roman"/>
                <w:color w:val="000000"/>
              </w:rPr>
            </w:pPr>
            <w:r w:rsidRPr="00EC388F">
              <w:rPr>
                <w:rFonts w:ascii="Times New Roman" w:hAnsi="Times New Roman" w:cs="Times New Roman"/>
                <w:color w:val="000000"/>
                <w:sz w:val="16"/>
                <w:szCs w:val="16"/>
                <w:shd w:val="clear" w:color="auto" w:fill="FFFFFF"/>
              </w:rPr>
              <w:t xml:space="preserve">Заявник має право повторно звернутися до територіального органу/територіального підрозділу ДМС, уповноваженого суб’єкта у разі зміни або усунення обставин, у зв’язку з якими йому було відмовлено в оформленні чи видачі паспорта. </w:t>
            </w:r>
          </w:p>
        </w:tc>
        <w:tc>
          <w:tcPr>
            <w:tcW w:w="40" w:type="dxa"/>
            <w:tcBorders>
              <w:left w:val="single" w:sz="4" w:space="0" w:color="000000"/>
            </w:tcBorders>
          </w:tcPr>
          <w:p w14:paraId="67E85269" w14:textId="77777777" w:rsidR="003D6875" w:rsidRPr="00916D98" w:rsidRDefault="003D6875" w:rsidP="003D6875">
            <w:pPr>
              <w:snapToGrid w:val="0"/>
              <w:rPr>
                <w:rFonts w:ascii="Times New Roman" w:hAnsi="Times New Roman" w:cs="Times New Roman"/>
                <w:sz w:val="16"/>
                <w:szCs w:val="16"/>
              </w:rPr>
            </w:pPr>
          </w:p>
        </w:tc>
      </w:tr>
    </w:tbl>
    <w:p w14:paraId="7F6DA11F" w14:textId="77777777" w:rsidR="00AE54CE" w:rsidRDefault="00AE54CE" w:rsidP="00AE54CE">
      <w:pPr>
        <w:pStyle w:val="af6"/>
        <w:ind w:left="-709"/>
        <w:jc w:val="both"/>
        <w:rPr>
          <w:rFonts w:ascii="Times New Roman" w:hAnsi="Times New Roman" w:cs="Times New Roman"/>
          <w:b/>
          <w:bCs/>
          <w:color w:val="000000"/>
          <w:sz w:val="28"/>
          <w:szCs w:val="28"/>
        </w:rPr>
      </w:pPr>
    </w:p>
    <w:p w14:paraId="2BCB2B28" w14:textId="77777777" w:rsidR="00AE54CE" w:rsidRPr="00AE54CE" w:rsidRDefault="00AE54CE" w:rsidP="00AE54CE">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2C4371FA" w14:textId="77777777" w:rsidR="00AE54CE" w:rsidRPr="00AE54CE" w:rsidRDefault="00AE54CE" w:rsidP="00AE54CE">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3278527F"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4D01A156"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529739DB"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0E9369B1"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484A6AB1"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69EBD566"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1766A6BD"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58175DBA"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137383D6"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5195655C" w14:textId="77777777" w:rsidR="00AE54CE" w:rsidRDefault="00AE54CE"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6B5E523C"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1C85C382"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52AA0181"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5F08A34E"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696DC153"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329E6CC3"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02BF45FE"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7EECC9E2"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5D09CE2D"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5C37747B"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567C6E3F"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7E9E3F60"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17F23393"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41B13EE2"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47C62B95"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1882D7E9"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6EA1C4E2"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4F0AF7A1"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72CABA1F"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665320E9"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1E2268FB"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292232F6"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2009CFAD"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3370DE30"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0C08B613"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453DBA30"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6C1CA19F"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217136F7"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0F567248"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026AF1C0" w14:textId="77777777" w:rsidR="00324C04" w:rsidRDefault="00324C04" w:rsidP="00AE54CE">
      <w:pPr>
        <w:widowControl w:val="0"/>
        <w:autoSpaceDE w:val="0"/>
        <w:spacing w:after="0"/>
        <w:ind w:right="-113" w:firstLine="6236"/>
        <w:jc w:val="both"/>
        <w:rPr>
          <w:rFonts w:ascii="Times New Roman" w:hAnsi="Times New Roman" w:cs="Times New Roman"/>
          <w:b/>
          <w:bCs/>
          <w:spacing w:val="2"/>
          <w:sz w:val="24"/>
          <w:szCs w:val="24"/>
          <w:lang w:val="uk-UA"/>
        </w:rPr>
      </w:pPr>
    </w:p>
    <w:p w14:paraId="5BC91210" w14:textId="77777777" w:rsidR="003D6875" w:rsidRPr="00916D98" w:rsidRDefault="003D6875" w:rsidP="00AE54CE">
      <w:pPr>
        <w:widowControl w:val="0"/>
        <w:autoSpaceDE w:val="0"/>
        <w:spacing w:after="0"/>
        <w:ind w:right="-113" w:firstLine="6236"/>
        <w:jc w:val="both"/>
        <w:rPr>
          <w:rFonts w:ascii="Times New Roman" w:hAnsi="Times New Roman" w:cs="Times New Roman"/>
          <w:sz w:val="24"/>
          <w:szCs w:val="24"/>
        </w:rPr>
      </w:pPr>
      <w:r w:rsidRPr="00916D98">
        <w:rPr>
          <w:rFonts w:ascii="Times New Roman" w:hAnsi="Times New Roman" w:cs="Times New Roman"/>
          <w:b/>
          <w:bCs/>
          <w:spacing w:val="2"/>
          <w:sz w:val="24"/>
          <w:szCs w:val="24"/>
          <w:lang w:val="uk-UA"/>
        </w:rPr>
        <w:lastRenderedPageBreak/>
        <w:t>ЗАТВЕРДЖЕНО</w:t>
      </w:r>
    </w:p>
    <w:p w14:paraId="4BC6DC50" w14:textId="77777777" w:rsidR="003D6875" w:rsidRPr="00916D98" w:rsidRDefault="003D6875" w:rsidP="003D6875">
      <w:pPr>
        <w:widowControl w:val="0"/>
        <w:autoSpaceDE w:val="0"/>
        <w:spacing w:after="0"/>
        <w:ind w:left="6237" w:right="-86"/>
        <w:jc w:val="both"/>
        <w:rPr>
          <w:rFonts w:ascii="Times New Roman" w:hAnsi="Times New Roman" w:cs="Times New Roman"/>
          <w:sz w:val="24"/>
          <w:szCs w:val="24"/>
        </w:rPr>
      </w:pPr>
      <w:r w:rsidRPr="00916D98">
        <w:rPr>
          <w:rFonts w:ascii="Times New Roman" w:hAnsi="Times New Roman" w:cs="Times New Roman"/>
          <w:bCs/>
          <w:sz w:val="24"/>
          <w:szCs w:val="24"/>
          <w:lang w:val="uk-UA"/>
        </w:rPr>
        <w:t xml:space="preserve">наказ  </w:t>
      </w:r>
      <w:r w:rsidR="00E94D27" w:rsidRPr="00916D98">
        <w:rPr>
          <w:rFonts w:ascii="Times New Roman" w:hAnsi="Times New Roman" w:cs="Times New Roman"/>
          <w:bCs/>
          <w:sz w:val="24"/>
          <w:szCs w:val="24"/>
          <w:lang w:val="uk-UA"/>
        </w:rPr>
        <w:t>ЗМУ</w:t>
      </w:r>
      <w:r w:rsidRPr="00916D98">
        <w:rPr>
          <w:rFonts w:ascii="Times New Roman" w:hAnsi="Times New Roman" w:cs="Times New Roman"/>
          <w:bCs/>
          <w:sz w:val="24"/>
          <w:szCs w:val="24"/>
          <w:lang w:val="uk-UA"/>
        </w:rPr>
        <w:t xml:space="preserve"> ДМС </w:t>
      </w:r>
    </w:p>
    <w:p w14:paraId="26FEB424" w14:textId="77777777" w:rsidR="003D6875" w:rsidRPr="00916D98" w:rsidRDefault="00324C04" w:rsidP="003D6875">
      <w:pPr>
        <w:widowControl w:val="0"/>
        <w:autoSpaceDE w:val="0"/>
        <w:spacing w:after="0"/>
        <w:ind w:left="6237" w:right="-86"/>
        <w:jc w:val="both"/>
        <w:rPr>
          <w:rFonts w:ascii="Times New Roman" w:hAnsi="Times New Roman" w:cs="Times New Roman"/>
          <w:sz w:val="24"/>
          <w:szCs w:val="24"/>
        </w:rPr>
      </w:pPr>
      <w:r>
        <w:rPr>
          <w:rFonts w:ascii="Times New Roman" w:hAnsi="Times New Roman" w:cs="Times New Roman"/>
          <w:bCs/>
          <w:sz w:val="24"/>
          <w:szCs w:val="24"/>
          <w:lang w:val="uk-UA"/>
        </w:rPr>
        <w:t>від  07.11.2025 №74</w:t>
      </w:r>
      <w:r w:rsidR="003D6875" w:rsidRPr="00916D98">
        <w:rPr>
          <w:rFonts w:ascii="Times New Roman" w:hAnsi="Times New Roman" w:cs="Times New Roman"/>
          <w:bCs/>
          <w:sz w:val="24"/>
          <w:szCs w:val="24"/>
          <w:lang w:val="uk-UA"/>
        </w:rPr>
        <w:t xml:space="preserve">      </w:t>
      </w:r>
    </w:p>
    <w:p w14:paraId="1451A312" w14:textId="77777777" w:rsidR="003D6875" w:rsidRPr="00916D98" w:rsidRDefault="003D6875" w:rsidP="003D6875">
      <w:pPr>
        <w:spacing w:after="0"/>
        <w:rPr>
          <w:rFonts w:ascii="Times New Roman" w:hAnsi="Times New Roman" w:cs="Times New Roman"/>
          <w:sz w:val="24"/>
          <w:szCs w:val="24"/>
        </w:rPr>
      </w:pPr>
    </w:p>
    <w:p w14:paraId="1AE9A2C9" w14:textId="77777777" w:rsidR="003D6875" w:rsidRPr="00916D98" w:rsidRDefault="003D6875" w:rsidP="003D6875">
      <w:pPr>
        <w:widowControl w:val="0"/>
        <w:autoSpaceDE w:val="0"/>
        <w:spacing w:after="0"/>
        <w:ind w:left="2096" w:right="1800"/>
        <w:jc w:val="center"/>
        <w:rPr>
          <w:rFonts w:ascii="Times New Roman" w:hAnsi="Times New Roman" w:cs="Times New Roman"/>
          <w:b/>
          <w:bCs/>
          <w:spacing w:val="2"/>
          <w:sz w:val="24"/>
          <w:szCs w:val="24"/>
          <w:lang w:val="uk-UA"/>
        </w:rPr>
      </w:pPr>
    </w:p>
    <w:p w14:paraId="1016CA2C" w14:textId="77777777" w:rsidR="003D6875" w:rsidRPr="00916D98" w:rsidRDefault="003D6875" w:rsidP="003D6875">
      <w:pPr>
        <w:widowControl w:val="0"/>
        <w:autoSpaceDE w:val="0"/>
        <w:spacing w:after="0"/>
        <w:ind w:left="2096" w:right="1800"/>
        <w:jc w:val="center"/>
        <w:rPr>
          <w:rFonts w:ascii="Times New Roman" w:hAnsi="Times New Roman" w:cs="Times New Roman"/>
          <w:sz w:val="24"/>
          <w:szCs w:val="24"/>
        </w:rPr>
      </w:pPr>
      <w:r w:rsidRPr="00916D98">
        <w:rPr>
          <w:rFonts w:ascii="Times New Roman" w:hAnsi="Times New Roman" w:cs="Times New Roman"/>
          <w:b/>
          <w:bCs/>
          <w:spacing w:val="2"/>
          <w:sz w:val="24"/>
          <w:szCs w:val="24"/>
          <w:lang w:val="uk-UA"/>
        </w:rPr>
        <w:t>ТЕХНОЛОГІЧНА</w:t>
      </w:r>
      <w:r w:rsidRPr="00916D98">
        <w:rPr>
          <w:rFonts w:ascii="Times New Roman" w:hAnsi="Times New Roman" w:cs="Times New Roman"/>
          <w:b/>
          <w:bCs/>
          <w:spacing w:val="-16"/>
          <w:sz w:val="24"/>
          <w:szCs w:val="24"/>
          <w:lang w:val="uk-UA"/>
        </w:rPr>
        <w:t xml:space="preserve"> </w:t>
      </w:r>
      <w:r w:rsidRPr="00916D98">
        <w:rPr>
          <w:rFonts w:ascii="Times New Roman" w:hAnsi="Times New Roman" w:cs="Times New Roman"/>
          <w:b/>
          <w:bCs/>
          <w:spacing w:val="-1"/>
          <w:sz w:val="24"/>
          <w:szCs w:val="24"/>
          <w:lang w:val="uk-UA"/>
        </w:rPr>
        <w:t>К</w:t>
      </w:r>
      <w:r w:rsidRPr="00916D98">
        <w:rPr>
          <w:rFonts w:ascii="Times New Roman" w:hAnsi="Times New Roman" w:cs="Times New Roman"/>
          <w:b/>
          <w:bCs/>
          <w:spacing w:val="2"/>
          <w:sz w:val="24"/>
          <w:szCs w:val="24"/>
          <w:lang w:val="uk-UA"/>
        </w:rPr>
        <w:t>А</w:t>
      </w:r>
      <w:r w:rsidRPr="00916D98">
        <w:rPr>
          <w:rFonts w:ascii="Times New Roman" w:hAnsi="Times New Roman" w:cs="Times New Roman"/>
          <w:b/>
          <w:bCs/>
          <w:spacing w:val="-1"/>
          <w:sz w:val="24"/>
          <w:szCs w:val="24"/>
          <w:lang w:val="uk-UA"/>
        </w:rPr>
        <w:t>Р</w:t>
      </w:r>
      <w:r w:rsidRPr="00916D98">
        <w:rPr>
          <w:rFonts w:ascii="Times New Roman" w:hAnsi="Times New Roman" w:cs="Times New Roman"/>
          <w:b/>
          <w:bCs/>
          <w:spacing w:val="2"/>
          <w:sz w:val="24"/>
          <w:szCs w:val="24"/>
          <w:lang w:val="uk-UA"/>
        </w:rPr>
        <w:t>Т</w:t>
      </w:r>
      <w:r w:rsidRPr="00916D98">
        <w:rPr>
          <w:rFonts w:ascii="Times New Roman" w:hAnsi="Times New Roman" w:cs="Times New Roman"/>
          <w:b/>
          <w:bCs/>
          <w:spacing w:val="-2"/>
          <w:sz w:val="24"/>
          <w:szCs w:val="24"/>
          <w:lang w:val="uk-UA"/>
        </w:rPr>
        <w:t>КА</w:t>
      </w:r>
      <w:r w:rsidRPr="00916D98">
        <w:rPr>
          <w:rFonts w:ascii="Times New Roman" w:hAnsi="Times New Roman" w:cs="Times New Roman"/>
          <w:b/>
          <w:bCs/>
          <w:spacing w:val="-3"/>
          <w:sz w:val="24"/>
          <w:szCs w:val="24"/>
          <w:lang w:val="uk-UA"/>
        </w:rPr>
        <w:t xml:space="preserve"> </w:t>
      </w:r>
      <w:r w:rsidRPr="00916D98">
        <w:rPr>
          <w:rFonts w:ascii="Times New Roman" w:hAnsi="Times New Roman" w:cs="Times New Roman"/>
          <w:b/>
          <w:bCs/>
          <w:spacing w:val="2"/>
          <w:sz w:val="24"/>
          <w:szCs w:val="24"/>
          <w:lang w:val="uk-UA"/>
        </w:rPr>
        <w:t>АД</w:t>
      </w:r>
      <w:r w:rsidRPr="00916D98">
        <w:rPr>
          <w:rFonts w:ascii="Times New Roman" w:hAnsi="Times New Roman" w:cs="Times New Roman"/>
          <w:b/>
          <w:bCs/>
          <w:spacing w:val="-2"/>
          <w:sz w:val="24"/>
          <w:szCs w:val="24"/>
          <w:lang w:val="uk-UA"/>
        </w:rPr>
        <w:t>М</w:t>
      </w:r>
      <w:r w:rsidRPr="00916D98">
        <w:rPr>
          <w:rFonts w:ascii="Times New Roman" w:hAnsi="Times New Roman" w:cs="Times New Roman"/>
          <w:b/>
          <w:bCs/>
          <w:spacing w:val="2"/>
          <w:sz w:val="24"/>
          <w:szCs w:val="24"/>
          <w:lang w:val="uk-UA"/>
        </w:rPr>
        <w:t>ІНІСТ</w:t>
      </w:r>
      <w:r w:rsidRPr="00916D98">
        <w:rPr>
          <w:rFonts w:ascii="Times New Roman" w:hAnsi="Times New Roman" w:cs="Times New Roman"/>
          <w:b/>
          <w:bCs/>
          <w:spacing w:val="-1"/>
          <w:sz w:val="24"/>
          <w:szCs w:val="24"/>
          <w:lang w:val="uk-UA"/>
        </w:rPr>
        <w:t>Р</w:t>
      </w:r>
      <w:r w:rsidRPr="00916D98">
        <w:rPr>
          <w:rFonts w:ascii="Times New Roman" w:hAnsi="Times New Roman" w:cs="Times New Roman"/>
          <w:b/>
          <w:bCs/>
          <w:spacing w:val="2"/>
          <w:sz w:val="24"/>
          <w:szCs w:val="24"/>
          <w:lang w:val="uk-UA"/>
        </w:rPr>
        <w:t>АТИ</w:t>
      </w:r>
      <w:r w:rsidRPr="00916D98">
        <w:rPr>
          <w:rFonts w:ascii="Times New Roman" w:hAnsi="Times New Roman" w:cs="Times New Roman"/>
          <w:b/>
          <w:bCs/>
          <w:spacing w:val="-2"/>
          <w:sz w:val="24"/>
          <w:szCs w:val="24"/>
          <w:lang w:val="uk-UA"/>
        </w:rPr>
        <w:t>В</w:t>
      </w:r>
      <w:r w:rsidRPr="00916D98">
        <w:rPr>
          <w:rFonts w:ascii="Times New Roman" w:hAnsi="Times New Roman" w:cs="Times New Roman"/>
          <w:b/>
          <w:bCs/>
          <w:spacing w:val="2"/>
          <w:sz w:val="24"/>
          <w:szCs w:val="24"/>
          <w:lang w:val="uk-UA"/>
        </w:rPr>
        <w:t>НОЇ ПОСЛУГИ</w:t>
      </w:r>
      <w:r w:rsidRPr="00916D98">
        <w:rPr>
          <w:rFonts w:ascii="Times New Roman" w:hAnsi="Times New Roman" w:cs="Times New Roman"/>
          <w:b/>
          <w:bCs/>
          <w:spacing w:val="2"/>
          <w:w w:val="99"/>
          <w:sz w:val="24"/>
          <w:szCs w:val="24"/>
          <w:lang w:val="uk-UA"/>
        </w:rPr>
        <w:t xml:space="preserve"> </w:t>
      </w:r>
    </w:p>
    <w:p w14:paraId="5556A298" w14:textId="77777777" w:rsidR="003D6875" w:rsidRPr="00916D98" w:rsidRDefault="003D6875" w:rsidP="003D6875">
      <w:pPr>
        <w:spacing w:after="0"/>
        <w:jc w:val="center"/>
        <w:rPr>
          <w:rFonts w:ascii="Times New Roman" w:hAnsi="Times New Roman" w:cs="Times New Roman"/>
          <w:b/>
          <w:bCs/>
          <w:spacing w:val="2"/>
          <w:w w:val="99"/>
          <w:sz w:val="24"/>
          <w:szCs w:val="24"/>
          <w:lang w:val="uk-UA"/>
        </w:rPr>
      </w:pPr>
    </w:p>
    <w:p w14:paraId="77A88C4A" w14:textId="77777777" w:rsidR="003D6875" w:rsidRPr="00916D98" w:rsidRDefault="003D6875" w:rsidP="003D6875">
      <w:pPr>
        <w:spacing w:after="0"/>
        <w:jc w:val="center"/>
        <w:rPr>
          <w:rFonts w:ascii="Times New Roman" w:hAnsi="Times New Roman" w:cs="Times New Roman"/>
          <w:sz w:val="24"/>
          <w:szCs w:val="24"/>
        </w:rPr>
      </w:pPr>
      <w:r w:rsidRPr="00916D98">
        <w:rPr>
          <w:rFonts w:ascii="Times New Roman" w:hAnsi="Times New Roman" w:cs="Times New Roman"/>
          <w:b/>
          <w:sz w:val="24"/>
          <w:szCs w:val="24"/>
          <w:lang w:val="uk-UA"/>
        </w:rPr>
        <w:t>ОФОРМЛЕННЯ І ВИДАЧА ПАСПОРТА ГРОМАДЯНИНА УКРАЇНИ,</w:t>
      </w:r>
    </w:p>
    <w:p w14:paraId="181AE261" w14:textId="77777777" w:rsidR="003D6875" w:rsidRPr="00916D98" w:rsidRDefault="003D6875" w:rsidP="003D6875">
      <w:pPr>
        <w:spacing w:after="0"/>
        <w:jc w:val="center"/>
        <w:rPr>
          <w:rFonts w:ascii="Times New Roman" w:hAnsi="Times New Roman" w:cs="Times New Roman"/>
          <w:sz w:val="24"/>
          <w:szCs w:val="24"/>
        </w:rPr>
      </w:pPr>
      <w:r w:rsidRPr="00916D98">
        <w:rPr>
          <w:rFonts w:ascii="Times New Roman" w:eastAsia="Verdana" w:hAnsi="Times New Roman" w:cs="Times New Roman"/>
          <w:b/>
          <w:sz w:val="24"/>
          <w:szCs w:val="24"/>
          <w:lang w:val="uk-UA"/>
        </w:rPr>
        <w:t xml:space="preserve"> </w:t>
      </w:r>
      <w:r w:rsidRPr="00916D98">
        <w:rPr>
          <w:rFonts w:ascii="Times New Roman" w:hAnsi="Times New Roman" w:cs="Times New Roman"/>
          <w:b/>
          <w:sz w:val="24"/>
          <w:szCs w:val="24"/>
          <w:lang w:val="uk-UA"/>
        </w:rPr>
        <w:t xml:space="preserve">З БЕЗКОНТАКТНИМ ЕЛЕКТРОННИМ НОСІЄМ </w:t>
      </w:r>
    </w:p>
    <w:p w14:paraId="5A6B6181" w14:textId="77777777" w:rsidR="003D6875" w:rsidRPr="00916D98" w:rsidRDefault="003D6875" w:rsidP="003D6875">
      <w:pPr>
        <w:spacing w:after="0"/>
        <w:jc w:val="center"/>
        <w:rPr>
          <w:rFonts w:ascii="Times New Roman" w:hAnsi="Times New Roman" w:cs="Times New Roman"/>
          <w:b/>
          <w:sz w:val="24"/>
          <w:szCs w:val="24"/>
          <w:lang w:val="uk-UA"/>
        </w:rPr>
      </w:pPr>
    </w:p>
    <w:p w14:paraId="64886987" w14:textId="77777777" w:rsidR="003D6875" w:rsidRPr="00916D98" w:rsidRDefault="003D6875" w:rsidP="003D6875">
      <w:pPr>
        <w:spacing w:after="0"/>
        <w:jc w:val="center"/>
        <w:rPr>
          <w:rFonts w:ascii="Times New Roman" w:hAnsi="Times New Roman" w:cs="Times New Roman"/>
          <w:sz w:val="24"/>
          <w:szCs w:val="24"/>
        </w:rPr>
      </w:pPr>
      <w:r w:rsidRPr="00916D98">
        <w:rPr>
          <w:rFonts w:ascii="Times New Roman" w:hAnsi="Times New Roman" w:cs="Times New Roman"/>
          <w:b/>
          <w:sz w:val="24"/>
          <w:szCs w:val="24"/>
          <w:lang w:val="uk-UA"/>
        </w:rPr>
        <w:t xml:space="preserve">вперше після досягнення 14-річного віку </w:t>
      </w:r>
    </w:p>
    <w:p w14:paraId="60454DD0" w14:textId="77777777" w:rsidR="003D6875" w:rsidRPr="00916D98" w:rsidRDefault="003D6875" w:rsidP="003D6875">
      <w:pPr>
        <w:spacing w:after="0"/>
        <w:jc w:val="center"/>
        <w:rPr>
          <w:rFonts w:ascii="Times New Roman" w:hAnsi="Times New Roman" w:cs="Times New Roman"/>
          <w:b/>
          <w:sz w:val="16"/>
          <w:szCs w:val="16"/>
          <w:lang w:val="uk-UA"/>
        </w:rPr>
      </w:pP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3D6875" w:rsidRPr="00916D98" w14:paraId="3DC4587E" w14:textId="77777777" w:rsidTr="003D6875">
        <w:tc>
          <w:tcPr>
            <w:tcW w:w="560" w:type="dxa"/>
            <w:tcBorders>
              <w:top w:val="single" w:sz="4" w:space="0" w:color="000000"/>
              <w:left w:val="single" w:sz="4" w:space="0" w:color="000000"/>
              <w:bottom w:val="single" w:sz="4" w:space="0" w:color="000000"/>
            </w:tcBorders>
            <w:vAlign w:val="center"/>
          </w:tcPr>
          <w:p w14:paraId="5DC7025F"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b/>
                <w:color w:val="000000"/>
                <w:sz w:val="16"/>
                <w:szCs w:val="16"/>
                <w:lang w:val="uk-UA"/>
              </w:rPr>
              <w:t>№</w:t>
            </w:r>
            <w:r w:rsidRPr="00E84D3D">
              <w:rPr>
                <w:rFonts w:ascii="Times New Roman" w:eastAsia="Verdana" w:hAnsi="Times New Roman" w:cs="Times New Roman"/>
                <w:b/>
                <w:color w:val="000000"/>
                <w:sz w:val="16"/>
                <w:szCs w:val="16"/>
                <w:lang w:val="uk-UA"/>
              </w:rPr>
              <w:t xml:space="preserve"> </w:t>
            </w:r>
            <w:r w:rsidRPr="00E84D3D">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vAlign w:val="center"/>
          </w:tcPr>
          <w:p w14:paraId="36B2E03D" w14:textId="77777777" w:rsidR="003D6875" w:rsidRPr="00E84D3D" w:rsidRDefault="003D6875" w:rsidP="003D6875">
            <w:pPr>
              <w:spacing w:after="0"/>
              <w:ind w:firstLine="321"/>
              <w:jc w:val="both"/>
              <w:rPr>
                <w:rFonts w:ascii="Times New Roman" w:hAnsi="Times New Roman" w:cs="Times New Roman"/>
                <w:color w:val="000000"/>
              </w:rPr>
            </w:pPr>
            <w:r w:rsidRPr="00E84D3D">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vAlign w:val="center"/>
          </w:tcPr>
          <w:p w14:paraId="075142F4"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vAlign w:val="center"/>
          </w:tcPr>
          <w:p w14:paraId="5382465C"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vAlign w:val="center"/>
          </w:tcPr>
          <w:p w14:paraId="47D20858"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b/>
                <w:color w:val="000000"/>
                <w:sz w:val="16"/>
                <w:szCs w:val="16"/>
                <w:lang w:val="uk-UA"/>
              </w:rPr>
              <w:t>Строк виконання</w:t>
            </w:r>
          </w:p>
          <w:p w14:paraId="5F96F866"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b/>
                <w:color w:val="000000"/>
                <w:sz w:val="16"/>
                <w:szCs w:val="16"/>
                <w:lang w:val="uk-UA"/>
              </w:rPr>
              <w:t>етапів (днів)</w:t>
            </w:r>
          </w:p>
        </w:tc>
      </w:tr>
      <w:tr w:rsidR="003D6875" w:rsidRPr="00916D98" w14:paraId="0F4B196D" w14:textId="77777777" w:rsidTr="00140A47">
        <w:tc>
          <w:tcPr>
            <w:tcW w:w="560" w:type="dxa"/>
            <w:tcBorders>
              <w:top w:val="single" w:sz="4" w:space="0" w:color="000000"/>
              <w:left w:val="single" w:sz="4" w:space="0" w:color="000000"/>
              <w:bottom w:val="single" w:sz="4" w:space="0" w:color="000000"/>
            </w:tcBorders>
          </w:tcPr>
          <w:p w14:paraId="3083A1C8"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44E23E7D" w14:textId="77777777" w:rsidR="003D6875" w:rsidRPr="00E84D3D" w:rsidRDefault="003D6875" w:rsidP="00140A47">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36840A2B" w14:textId="77777777" w:rsidR="003D6875" w:rsidRPr="00140A47" w:rsidRDefault="003D6875" w:rsidP="00140A47">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0286D56A" w14:textId="77777777" w:rsidR="003D6875" w:rsidRPr="00E84D3D" w:rsidRDefault="002C11F9" w:rsidP="00140A4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003D6875" w:rsidRPr="00E84D3D">
              <w:rPr>
                <w:rFonts w:ascii="Times New Roman" w:hAnsi="Times New Roman" w:cs="Times New Roman"/>
                <w:color w:val="000000"/>
                <w:sz w:val="16"/>
                <w:szCs w:val="16"/>
                <w:lang w:val="uk-UA"/>
              </w:rPr>
              <w:t>,</w:t>
            </w:r>
          </w:p>
          <w:p w14:paraId="09B5E30E" w14:textId="77777777" w:rsidR="003D6875" w:rsidRPr="00E84D3D" w:rsidRDefault="002C11F9"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003D6875" w:rsidRPr="00E84D3D">
              <w:rPr>
                <w:rFonts w:ascii="Times New Roman" w:hAnsi="Times New Roman" w:cs="Times New Roman"/>
                <w:color w:val="000000"/>
                <w:sz w:val="16"/>
                <w:szCs w:val="16"/>
                <w:lang w:val="uk-UA"/>
              </w:rPr>
              <w:t xml:space="preserve"> </w:t>
            </w:r>
          </w:p>
          <w:p w14:paraId="21D455A0" w14:textId="77777777" w:rsidR="003D6875" w:rsidRPr="00E84D3D" w:rsidRDefault="002C11F9" w:rsidP="003D6875">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69E594CF" w14:textId="77777777" w:rsidR="003D6875"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003D6875"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278AB4E9"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733C0D86" w14:textId="77777777" w:rsidTr="00140A47">
        <w:tc>
          <w:tcPr>
            <w:tcW w:w="560" w:type="dxa"/>
            <w:tcBorders>
              <w:top w:val="single" w:sz="4" w:space="0" w:color="000000"/>
              <w:left w:val="single" w:sz="4" w:space="0" w:color="000000"/>
              <w:bottom w:val="single" w:sz="4" w:space="0" w:color="000000"/>
            </w:tcBorders>
          </w:tcPr>
          <w:p w14:paraId="4F1B28B6" w14:textId="77777777" w:rsidR="003D6875" w:rsidRPr="00E84D3D" w:rsidRDefault="003D6875" w:rsidP="00140A47">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5FF5BE35" w14:textId="77777777" w:rsidR="003D6875" w:rsidRPr="00140A47" w:rsidRDefault="003D6875" w:rsidP="00140A47">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 xml:space="preserve">У разі відповідності поданих документів вимогам  Порядку </w:t>
            </w:r>
            <w:r w:rsidRPr="00E84D3D">
              <w:rPr>
                <w:rFonts w:ascii="Times New Roman" w:hAnsi="Times New Roman" w:cs="Times New Roman"/>
                <w:bCs/>
                <w:color w:val="000000"/>
                <w:sz w:val="16"/>
                <w:szCs w:val="16"/>
                <w:shd w:val="clear" w:color="auto" w:fill="FFFFFF"/>
              </w:rPr>
              <w:t xml:space="preserve">оформлення, видачі, обміну, пересилання, </w:t>
            </w:r>
            <w:r w:rsidRPr="00E84D3D">
              <w:rPr>
                <w:rFonts w:ascii="Times New Roman" w:hAnsi="Times New Roman" w:cs="Times New Roman"/>
                <w:color w:val="000000"/>
                <w:sz w:val="16"/>
                <w:szCs w:val="16"/>
              </w:rPr>
              <w:t>вилучення, повернення державі, визнання недійсним та знищення паспорта громадянина України, затвердженого Постановою КМУ від 25.03.2015 № 302                     (зі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718EED43"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133126C4"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5FA8F7C1" w14:textId="77777777" w:rsidR="003D6875"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70359D0C" w14:textId="77777777" w:rsidR="003D6875" w:rsidRPr="00E84D3D" w:rsidRDefault="002C11F9" w:rsidP="00140A4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53D6D1D0" w14:textId="77777777" w:rsidR="003D6875" w:rsidRPr="00E84D3D" w:rsidRDefault="003D6875" w:rsidP="00140A47">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7995BFD1" w14:textId="77777777" w:rsidTr="00E84D3D">
        <w:tc>
          <w:tcPr>
            <w:tcW w:w="560" w:type="dxa"/>
            <w:tcBorders>
              <w:top w:val="single" w:sz="4" w:space="0" w:color="000000"/>
              <w:left w:val="single" w:sz="4" w:space="0" w:color="000000"/>
              <w:bottom w:val="single" w:sz="4" w:space="0" w:color="000000"/>
            </w:tcBorders>
          </w:tcPr>
          <w:p w14:paraId="61DFBC46" w14:textId="77777777" w:rsidR="003D6875" w:rsidRPr="00E84D3D" w:rsidRDefault="003D6875" w:rsidP="00140A47">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vAlign w:val="center"/>
          </w:tcPr>
          <w:p w14:paraId="5F46A72A" w14:textId="77777777" w:rsidR="003D6875" w:rsidRPr="00E84D3D" w:rsidRDefault="003D6875" w:rsidP="003D6875">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3487D904" w14:textId="77777777" w:rsidR="003D6875" w:rsidRPr="00E84D3D" w:rsidRDefault="003D6875" w:rsidP="003D6875">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5A9D315D" w14:textId="77777777" w:rsidR="003D6875" w:rsidRPr="00E84D3D" w:rsidRDefault="003D6875" w:rsidP="003D6875">
            <w:pPr>
              <w:pStyle w:val="HTML0"/>
              <w:shd w:val="clear" w:color="auto" w:fill="FFFFFF"/>
              <w:jc w:val="both"/>
              <w:rPr>
                <w:rFonts w:ascii="Times New Roman" w:hAnsi="Times New Roman" w:cs="Times New Roman"/>
                <w:color w:val="000000"/>
              </w:rPr>
            </w:pPr>
            <w:r w:rsidRPr="00E84D3D">
              <w:rPr>
                <w:rFonts w:ascii="Times New Roman" w:eastAsia="Verdana" w:hAnsi="Times New Roman" w:cs="Times New Roman"/>
                <w:color w:val="000000"/>
                <w:sz w:val="16"/>
                <w:szCs w:val="16"/>
                <w:lang w:val="uk-UA" w:eastAsia="ru-RU"/>
              </w:rPr>
              <w:t xml:space="preserve">     </w:t>
            </w:r>
            <w:r w:rsidRPr="00E84D3D">
              <w:rPr>
                <w:rFonts w:ascii="Times New Roman" w:hAnsi="Times New Roman" w:cs="Times New Roman"/>
                <w:color w:val="000000"/>
                <w:sz w:val="16"/>
                <w:szCs w:val="16"/>
                <w:lang w:val="uk-UA" w:eastAsia="ru-RU"/>
              </w:rPr>
              <w:t>Працівник звертає його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E84D3D">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14:paraId="5B7B9E7E" w14:textId="77777777" w:rsidR="003D6875" w:rsidRPr="00E84D3D" w:rsidRDefault="003D6875" w:rsidP="003D6875">
            <w:pPr>
              <w:pStyle w:val="af2"/>
              <w:ind w:left="0" w:firstLine="321"/>
              <w:jc w:val="both"/>
              <w:rPr>
                <w:color w:val="000000"/>
              </w:rPr>
            </w:pPr>
            <w:r w:rsidRPr="00E84D3D">
              <w:rPr>
                <w:rFonts w:eastAsia="Verdana"/>
                <w:color w:val="000000"/>
                <w:sz w:val="16"/>
                <w:szCs w:val="16"/>
                <w:lang w:eastAsia="ru-RU"/>
              </w:rPr>
              <w:t xml:space="preserve"> </w:t>
            </w:r>
            <w:r w:rsidRPr="00E84D3D">
              <w:rPr>
                <w:color w:val="000000"/>
                <w:sz w:val="16"/>
                <w:szCs w:val="16"/>
              </w:rPr>
              <w:t>На письмове прохання особи внесення складових її імені “прізвище” та “власне ім’я” латинськими літерами може бути виконано відповідно до їх</w:t>
            </w:r>
            <w:r w:rsidRPr="00E84D3D">
              <w:rPr>
                <w:color w:val="000000"/>
              </w:rPr>
              <w:t xml:space="preserve"> </w:t>
            </w:r>
            <w:r w:rsidRPr="00E84D3D">
              <w:rPr>
                <w:color w:val="000000"/>
                <w:sz w:val="16"/>
                <w:szCs w:val="16"/>
              </w:rPr>
              <w:t>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w:t>
            </w:r>
            <w:r w:rsidRPr="00E84D3D">
              <w:rPr>
                <w:color w:val="000000"/>
              </w:rPr>
              <w:t xml:space="preserve"> </w:t>
            </w:r>
            <w:r w:rsidRPr="00E84D3D">
              <w:rPr>
                <w:color w:val="000000"/>
                <w:sz w:val="16"/>
                <w:szCs w:val="16"/>
              </w:rPr>
              <w:t>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w:t>
            </w:r>
            <w:r w:rsidRPr="00E84D3D">
              <w:rPr>
                <w:color w:val="000000"/>
              </w:rPr>
              <w:t xml:space="preserve"> </w:t>
            </w:r>
            <w:r w:rsidRPr="00E84D3D">
              <w:rPr>
                <w:color w:val="000000"/>
                <w:sz w:val="16"/>
                <w:szCs w:val="16"/>
              </w:rPr>
              <w:t>іноземцями або особами без громадянства).</w:t>
            </w:r>
          </w:p>
          <w:p w14:paraId="307C1C38" w14:textId="77777777" w:rsidR="003D6875" w:rsidRPr="00E84D3D" w:rsidRDefault="003D6875" w:rsidP="003D6875">
            <w:pPr>
              <w:pStyle w:val="af2"/>
              <w:ind w:left="0" w:firstLine="321"/>
              <w:jc w:val="both"/>
              <w:rPr>
                <w:color w:val="000000"/>
              </w:rPr>
            </w:pPr>
            <w:r w:rsidRPr="00E84D3D">
              <w:rPr>
                <w:color w:val="000000"/>
                <w:sz w:val="16"/>
                <w:szCs w:val="16"/>
                <w:lang w:eastAsia="ru-RU"/>
              </w:rPr>
              <w:t xml:space="preserve">Якщо документи, які можуть підтвердити зазначених факт наявні у заявника під час прийому, працівник </w:t>
            </w:r>
            <w:r w:rsidRPr="00E84D3D">
              <w:rPr>
                <w:color w:val="000000"/>
                <w:sz w:val="16"/>
                <w:szCs w:val="16"/>
                <w:lang w:eastAsia="ru-RU"/>
              </w:rPr>
              <w:lastRenderedPageBreak/>
              <w:t>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24535F05" w14:textId="77777777" w:rsidR="003D6875" w:rsidRPr="00E84D3D" w:rsidRDefault="003D6875" w:rsidP="003D6875">
            <w:pPr>
              <w:spacing w:after="0"/>
              <w:ind w:firstLine="321"/>
              <w:jc w:val="both"/>
              <w:rPr>
                <w:rFonts w:ascii="Times New Roman" w:hAnsi="Times New Roman" w:cs="Times New Roman"/>
                <w:color w:val="000000"/>
                <w:lang w:val="uk-UA"/>
              </w:rPr>
            </w:pPr>
            <w:r w:rsidRPr="00E84D3D">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2D711204"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65CCFD11"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0415584F" w14:textId="77777777" w:rsidR="003D6875"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41E98E17" w14:textId="77777777" w:rsidR="003D6875" w:rsidRPr="00E84D3D" w:rsidRDefault="002C11F9"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37FCD575"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15FA062B" w14:textId="77777777" w:rsidTr="00E84D3D">
        <w:tc>
          <w:tcPr>
            <w:tcW w:w="560" w:type="dxa"/>
            <w:tcBorders>
              <w:top w:val="single" w:sz="4" w:space="0" w:color="000000"/>
              <w:left w:val="single" w:sz="4" w:space="0" w:color="000000"/>
              <w:bottom w:val="single" w:sz="4" w:space="0" w:color="000000"/>
            </w:tcBorders>
          </w:tcPr>
          <w:p w14:paraId="00ECBEB9"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155D742F" w14:textId="77777777" w:rsidR="003D6875" w:rsidRPr="00E84D3D" w:rsidRDefault="003D6875" w:rsidP="003D6875">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3D3EF2A9" w14:textId="77777777" w:rsidR="003D6875" w:rsidRPr="00E84D3D" w:rsidRDefault="003D6875" w:rsidP="003D6875">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32F01C98" w14:textId="77777777" w:rsidR="003D6875" w:rsidRPr="00E84D3D" w:rsidRDefault="003D6875" w:rsidP="003D6875">
            <w:pPr>
              <w:spacing w:after="0"/>
              <w:ind w:left="34"/>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14:paraId="4085B142"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63EE1A19"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406C2B37" w14:textId="77777777" w:rsidR="003D6875"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10C2B9AC" w14:textId="77777777" w:rsidR="002C11F9" w:rsidRDefault="003D6875" w:rsidP="003D6875">
            <w:pPr>
              <w:spacing w:after="0"/>
              <w:ind w:left="34"/>
              <w:jc w:val="center"/>
              <w:rPr>
                <w:rFonts w:ascii="Times New Roman" w:hAnsi="Times New Roman" w:cs="Times New Roman"/>
                <w:color w:val="000000"/>
                <w:sz w:val="16"/>
                <w:szCs w:val="16"/>
                <w:lang w:val="uk-UA"/>
              </w:rPr>
            </w:pPr>
            <w:r w:rsidRPr="00E84D3D">
              <w:rPr>
                <w:rFonts w:ascii="Times New Roman" w:hAnsi="Times New Roman" w:cs="Times New Roman"/>
                <w:color w:val="000000"/>
                <w:sz w:val="16"/>
                <w:szCs w:val="16"/>
                <w:lang w:val="uk-UA"/>
              </w:rPr>
              <w:t xml:space="preserve">Адміністрація відповідних закладів та установ, </w:t>
            </w:r>
          </w:p>
          <w:p w14:paraId="1959A30D" w14:textId="77777777" w:rsidR="002C11F9" w:rsidRDefault="002C11F9" w:rsidP="003D6875">
            <w:pPr>
              <w:spacing w:after="0"/>
              <w:ind w:left="3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p>
          <w:p w14:paraId="1ED0D99B" w14:textId="77777777" w:rsidR="003D6875" w:rsidRPr="00E84D3D" w:rsidRDefault="002C11F9"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4D38C568"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Після час прийому документів у день звернення</w:t>
            </w:r>
          </w:p>
        </w:tc>
      </w:tr>
      <w:tr w:rsidR="003D6875" w:rsidRPr="00916D98" w14:paraId="22CDFCDD" w14:textId="77777777" w:rsidTr="00E84D3D">
        <w:tc>
          <w:tcPr>
            <w:tcW w:w="560" w:type="dxa"/>
            <w:tcBorders>
              <w:top w:val="single" w:sz="4" w:space="0" w:color="000000"/>
              <w:left w:val="single" w:sz="4" w:space="0" w:color="000000"/>
              <w:bottom w:val="single" w:sz="4" w:space="0" w:color="000000"/>
            </w:tcBorders>
          </w:tcPr>
          <w:p w14:paraId="33CB5BDD"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1B9008A0" w14:textId="77777777" w:rsidR="003D6875" w:rsidRPr="00E84D3D" w:rsidRDefault="003D6875" w:rsidP="003D6875">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14:paraId="7FA7A5B5" w14:textId="77777777" w:rsidR="003D6875" w:rsidRPr="00E84D3D"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5D8D0AD0"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06E4A35C"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0C5BB314" w14:textId="77777777" w:rsidR="003D6875" w:rsidRPr="00E84D3D" w:rsidRDefault="002C11F9" w:rsidP="002C11F9">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34F1B1A6" w14:textId="77777777" w:rsidR="003D6875" w:rsidRPr="00E84D3D" w:rsidRDefault="002C11F9"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37390DAA"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1683E150" w14:textId="77777777" w:rsidTr="00E84D3D">
        <w:tc>
          <w:tcPr>
            <w:tcW w:w="560" w:type="dxa"/>
            <w:tcBorders>
              <w:top w:val="single" w:sz="4" w:space="0" w:color="000000"/>
              <w:left w:val="single" w:sz="4" w:space="0" w:color="000000"/>
              <w:bottom w:val="single" w:sz="4" w:space="0" w:color="000000"/>
            </w:tcBorders>
          </w:tcPr>
          <w:p w14:paraId="536A7669"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364D88F7" w14:textId="77777777" w:rsidR="003D6875" w:rsidRPr="00E84D3D" w:rsidRDefault="003D6875" w:rsidP="003D6875">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14:paraId="578C3802" w14:textId="77777777" w:rsidR="003D6875" w:rsidRPr="00E84D3D"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394D7B1F"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6C79184B"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7CA5F2BF" w14:textId="77777777" w:rsidR="003D6875" w:rsidRPr="00E84D3D" w:rsidRDefault="002C11F9" w:rsidP="002C11F9">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055E932F" w14:textId="77777777" w:rsidR="003D6875" w:rsidRPr="00E84D3D" w:rsidRDefault="002C11F9"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1841270D"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39ABC9AF" w14:textId="77777777" w:rsidTr="00E84D3D">
        <w:tc>
          <w:tcPr>
            <w:tcW w:w="560" w:type="dxa"/>
            <w:tcBorders>
              <w:top w:val="single" w:sz="4" w:space="0" w:color="000000"/>
              <w:left w:val="single" w:sz="4" w:space="0" w:color="000000"/>
              <w:bottom w:val="single" w:sz="4" w:space="0" w:color="000000"/>
            </w:tcBorders>
          </w:tcPr>
          <w:p w14:paraId="5C676765"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05F6636A" w14:textId="77777777" w:rsidR="003D6875" w:rsidRPr="00E84D3D" w:rsidRDefault="003D6875" w:rsidP="003D6875">
            <w:pPr>
              <w:spacing w:after="0"/>
              <w:ind w:firstLine="321"/>
              <w:jc w:val="both"/>
              <w:rPr>
                <w:rFonts w:ascii="Times New Roman" w:hAnsi="Times New Roman" w:cs="Times New Roman"/>
                <w:color w:val="000000"/>
              </w:rPr>
            </w:pPr>
            <w:r w:rsidRPr="00E84D3D">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 територіального підрозділу ДМС, який обслуговує відповідний уповноважений суб’єкт.</w:t>
            </w:r>
          </w:p>
        </w:tc>
        <w:tc>
          <w:tcPr>
            <w:tcW w:w="2126" w:type="dxa"/>
            <w:tcBorders>
              <w:top w:val="single" w:sz="4" w:space="0" w:color="000000"/>
              <w:left w:val="single" w:sz="4" w:space="0" w:color="000000"/>
              <w:bottom w:val="single" w:sz="4" w:space="0" w:color="000000"/>
            </w:tcBorders>
          </w:tcPr>
          <w:p w14:paraId="58508531" w14:textId="77777777" w:rsidR="003D6875" w:rsidRPr="00E84D3D" w:rsidRDefault="003D6875" w:rsidP="00140A47">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Керівник/</w:t>
            </w:r>
          </w:p>
          <w:p w14:paraId="24127EAC" w14:textId="77777777" w:rsidR="002C11F9" w:rsidRPr="00E84D3D" w:rsidRDefault="003D6875" w:rsidP="002C11F9">
            <w:pPr>
              <w:spacing w:after="0"/>
              <w:ind w:left="34"/>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 xml:space="preserve">заступник керівника </w:t>
            </w:r>
            <w:r w:rsidR="002C11F9">
              <w:rPr>
                <w:rFonts w:ascii="Times New Roman" w:hAnsi="Times New Roman" w:cs="Times New Roman"/>
                <w:color w:val="000000"/>
                <w:sz w:val="16"/>
                <w:szCs w:val="16"/>
                <w:lang w:val="uk-UA"/>
              </w:rPr>
              <w:t>відділу оформлення документів УПРЕ ЗМУ ДМС</w:t>
            </w:r>
            <w:r w:rsidR="002C11F9" w:rsidRPr="00E84D3D">
              <w:rPr>
                <w:rFonts w:ascii="Times New Roman" w:hAnsi="Times New Roman" w:cs="Times New Roman"/>
                <w:color w:val="000000"/>
                <w:sz w:val="16"/>
                <w:szCs w:val="16"/>
                <w:lang w:val="uk-UA"/>
              </w:rPr>
              <w:t>,</w:t>
            </w:r>
          </w:p>
          <w:p w14:paraId="7492461A" w14:textId="77777777" w:rsidR="003D6875" w:rsidRPr="00E84D3D" w:rsidRDefault="003D6875" w:rsidP="002C11F9">
            <w:pPr>
              <w:spacing w:after="0"/>
              <w:ind w:left="34" w:firstLine="284"/>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або особа, яка виконує його обов’язки</w:t>
            </w:r>
          </w:p>
        </w:tc>
        <w:tc>
          <w:tcPr>
            <w:tcW w:w="1843" w:type="dxa"/>
            <w:tcBorders>
              <w:top w:val="single" w:sz="4" w:space="0" w:color="000000"/>
              <w:left w:val="single" w:sz="4" w:space="0" w:color="000000"/>
              <w:bottom w:val="single" w:sz="4" w:space="0" w:color="000000"/>
            </w:tcBorders>
          </w:tcPr>
          <w:p w14:paraId="2A984770" w14:textId="77777777" w:rsidR="003D6875"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2EF94E0F"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У день прийняття заяви-анкети</w:t>
            </w:r>
          </w:p>
          <w:p w14:paraId="2D345C08" w14:textId="77777777" w:rsidR="003D6875" w:rsidRPr="00E84D3D" w:rsidRDefault="003D6875" w:rsidP="003D6875">
            <w:pPr>
              <w:spacing w:after="0"/>
              <w:jc w:val="center"/>
              <w:rPr>
                <w:rFonts w:ascii="Times New Roman" w:hAnsi="Times New Roman" w:cs="Times New Roman"/>
                <w:color w:val="000000"/>
                <w:sz w:val="16"/>
                <w:szCs w:val="16"/>
                <w:lang w:val="uk-UA"/>
              </w:rPr>
            </w:pPr>
          </w:p>
          <w:p w14:paraId="4CBB7CCA" w14:textId="77777777" w:rsidR="003D6875" w:rsidRPr="00E84D3D" w:rsidRDefault="003D6875" w:rsidP="003D6875">
            <w:pPr>
              <w:spacing w:after="0"/>
              <w:jc w:val="center"/>
              <w:rPr>
                <w:rFonts w:ascii="Times New Roman" w:hAnsi="Times New Roman" w:cs="Times New Roman"/>
                <w:color w:val="000000"/>
                <w:sz w:val="16"/>
                <w:szCs w:val="16"/>
                <w:lang w:val="uk-UA"/>
              </w:rPr>
            </w:pPr>
          </w:p>
          <w:p w14:paraId="4FAF4213" w14:textId="77777777" w:rsidR="003D6875" w:rsidRPr="00E84D3D" w:rsidRDefault="003D6875" w:rsidP="003D6875">
            <w:pPr>
              <w:spacing w:after="0"/>
              <w:jc w:val="center"/>
              <w:rPr>
                <w:rFonts w:ascii="Times New Roman" w:hAnsi="Times New Roman" w:cs="Times New Roman"/>
                <w:color w:val="000000"/>
                <w:sz w:val="16"/>
                <w:szCs w:val="16"/>
                <w:lang w:val="uk-UA"/>
              </w:rPr>
            </w:pPr>
          </w:p>
          <w:p w14:paraId="1186B3F0" w14:textId="77777777" w:rsidR="003D6875" w:rsidRPr="00E84D3D" w:rsidRDefault="003D6875" w:rsidP="003D6875">
            <w:pPr>
              <w:spacing w:after="0"/>
              <w:jc w:val="center"/>
              <w:rPr>
                <w:rFonts w:ascii="Times New Roman" w:hAnsi="Times New Roman" w:cs="Times New Roman"/>
                <w:color w:val="000000"/>
                <w:sz w:val="16"/>
                <w:szCs w:val="16"/>
                <w:lang w:val="uk-UA"/>
              </w:rPr>
            </w:pPr>
          </w:p>
          <w:p w14:paraId="77B1BA47" w14:textId="77777777" w:rsidR="003D6875" w:rsidRPr="00E84D3D" w:rsidRDefault="003D6875" w:rsidP="003D6875">
            <w:pPr>
              <w:spacing w:after="0"/>
              <w:jc w:val="center"/>
              <w:rPr>
                <w:rFonts w:ascii="Times New Roman" w:hAnsi="Times New Roman" w:cs="Times New Roman"/>
                <w:color w:val="000000"/>
                <w:sz w:val="16"/>
                <w:szCs w:val="16"/>
                <w:lang w:val="uk-UA"/>
              </w:rPr>
            </w:pPr>
          </w:p>
          <w:p w14:paraId="7844298E" w14:textId="77777777" w:rsidR="003D6875" w:rsidRPr="00E84D3D" w:rsidRDefault="003D6875" w:rsidP="003D6875">
            <w:pPr>
              <w:spacing w:after="0"/>
              <w:jc w:val="center"/>
              <w:rPr>
                <w:rFonts w:ascii="Times New Roman" w:hAnsi="Times New Roman" w:cs="Times New Roman"/>
                <w:color w:val="000000"/>
                <w:sz w:val="16"/>
                <w:szCs w:val="16"/>
                <w:lang w:val="uk-UA"/>
              </w:rPr>
            </w:pPr>
          </w:p>
          <w:p w14:paraId="69FB1ED9" w14:textId="77777777" w:rsidR="003D6875" w:rsidRPr="00E84D3D" w:rsidRDefault="003D6875" w:rsidP="003D6875">
            <w:pPr>
              <w:spacing w:after="0"/>
              <w:jc w:val="center"/>
              <w:rPr>
                <w:rFonts w:ascii="Times New Roman" w:hAnsi="Times New Roman" w:cs="Times New Roman"/>
                <w:color w:val="000000"/>
                <w:sz w:val="16"/>
                <w:szCs w:val="16"/>
                <w:lang w:val="uk-UA"/>
              </w:rPr>
            </w:pPr>
          </w:p>
          <w:p w14:paraId="61DB6B2F" w14:textId="77777777" w:rsidR="003D6875" w:rsidRPr="00E84D3D" w:rsidRDefault="003D6875" w:rsidP="003D6875">
            <w:pPr>
              <w:spacing w:after="0"/>
              <w:jc w:val="center"/>
              <w:rPr>
                <w:rFonts w:ascii="Times New Roman" w:hAnsi="Times New Roman" w:cs="Times New Roman"/>
                <w:color w:val="000000"/>
                <w:sz w:val="16"/>
                <w:szCs w:val="16"/>
                <w:lang w:val="uk-UA"/>
              </w:rPr>
            </w:pPr>
          </w:p>
        </w:tc>
      </w:tr>
      <w:tr w:rsidR="003D6875" w:rsidRPr="00916D98" w14:paraId="10FA6E8B" w14:textId="77777777" w:rsidTr="00E84D3D">
        <w:tc>
          <w:tcPr>
            <w:tcW w:w="560" w:type="dxa"/>
            <w:tcBorders>
              <w:top w:val="single" w:sz="4" w:space="0" w:color="000000"/>
              <w:left w:val="single" w:sz="4" w:space="0" w:color="000000"/>
              <w:bottom w:val="single" w:sz="4" w:space="0" w:color="000000"/>
            </w:tcBorders>
          </w:tcPr>
          <w:p w14:paraId="0E650FBA"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vAlign w:val="center"/>
          </w:tcPr>
          <w:p w14:paraId="5618FB2E" w14:textId="77777777" w:rsidR="003D6875" w:rsidRPr="00E84D3D" w:rsidRDefault="003D6875" w:rsidP="003D6875">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Працівник територіального органу/територіального  підрозділу ДМС перевіряє повноту поданих заявником документів, відповідність їх оформлення вимогам законодавства.</w:t>
            </w:r>
          </w:p>
          <w:p w14:paraId="1768FEC9" w14:textId="77777777" w:rsidR="003D6875" w:rsidRDefault="003D6875" w:rsidP="00EC388F">
            <w:pPr>
              <w:pStyle w:val="af5"/>
              <w:spacing w:before="0"/>
              <w:ind w:firstLine="321"/>
              <w:jc w:val="both"/>
              <w:rPr>
                <w:rFonts w:ascii="Times New Roman" w:hAnsi="Times New Roman" w:cs="Times New Roman"/>
                <w:color w:val="000000"/>
                <w:sz w:val="16"/>
                <w:szCs w:val="16"/>
              </w:rPr>
            </w:pPr>
            <w:r w:rsidRPr="00E84D3D">
              <w:rPr>
                <w:rFonts w:ascii="Times New Roman" w:hAnsi="Times New Roman" w:cs="Times New Roman"/>
                <w:color w:val="000000"/>
                <w:sz w:val="16"/>
                <w:szCs w:val="16"/>
              </w:rPr>
              <w:t>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p w14:paraId="32032E27" w14:textId="77777777" w:rsidR="002C11F9" w:rsidRDefault="002C11F9" w:rsidP="00EC388F">
            <w:pPr>
              <w:pStyle w:val="af5"/>
              <w:spacing w:before="0"/>
              <w:ind w:firstLine="321"/>
              <w:jc w:val="both"/>
              <w:rPr>
                <w:rFonts w:ascii="Times New Roman" w:hAnsi="Times New Roman" w:cs="Times New Roman"/>
                <w:color w:val="000000"/>
                <w:sz w:val="16"/>
                <w:szCs w:val="16"/>
              </w:rPr>
            </w:pPr>
          </w:p>
          <w:p w14:paraId="3F0E4C6F" w14:textId="77777777" w:rsidR="002C11F9" w:rsidRPr="00E84D3D" w:rsidRDefault="002C11F9" w:rsidP="00EC388F">
            <w:pPr>
              <w:pStyle w:val="af5"/>
              <w:spacing w:before="0"/>
              <w:ind w:firstLine="321"/>
              <w:jc w:val="both"/>
              <w:rPr>
                <w:rFonts w:ascii="Times New Roman" w:hAnsi="Times New Roman" w:cs="Times New Roman"/>
                <w:color w:val="000000"/>
              </w:rPr>
            </w:pPr>
          </w:p>
        </w:tc>
        <w:tc>
          <w:tcPr>
            <w:tcW w:w="2126" w:type="dxa"/>
            <w:tcBorders>
              <w:top w:val="single" w:sz="4" w:space="0" w:color="000000"/>
              <w:left w:val="single" w:sz="4" w:space="0" w:color="000000"/>
              <w:bottom w:val="single" w:sz="4" w:space="0" w:color="000000"/>
            </w:tcBorders>
          </w:tcPr>
          <w:p w14:paraId="229715FE" w14:textId="77777777" w:rsidR="003D6875" w:rsidRPr="002C11F9" w:rsidRDefault="002C11F9" w:rsidP="002C11F9">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193378AF" w14:textId="77777777" w:rsidR="003D6875"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66A98905"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 xml:space="preserve">Не пізніше наступного робочого дня після надходження заяви-анкети до розгляду </w:t>
            </w:r>
          </w:p>
        </w:tc>
      </w:tr>
      <w:tr w:rsidR="003D6875" w:rsidRPr="00916D98" w14:paraId="111A9C21" w14:textId="77777777" w:rsidTr="00E84D3D">
        <w:tc>
          <w:tcPr>
            <w:tcW w:w="560" w:type="dxa"/>
            <w:tcBorders>
              <w:top w:val="single" w:sz="4" w:space="0" w:color="000000"/>
              <w:left w:val="single" w:sz="4" w:space="0" w:color="000000"/>
              <w:bottom w:val="single" w:sz="4" w:space="0" w:color="000000"/>
            </w:tcBorders>
          </w:tcPr>
          <w:p w14:paraId="726F8949"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3BF2979A" w14:textId="77777777" w:rsidR="003D6875" w:rsidRPr="00E84D3D" w:rsidRDefault="003D6875" w:rsidP="00EC388F">
            <w:pPr>
              <w:spacing w:after="0"/>
              <w:ind w:firstLine="321"/>
              <w:rPr>
                <w:rFonts w:ascii="Times New Roman" w:hAnsi="Times New Roman" w:cs="Times New Roman"/>
                <w:color w:val="000000"/>
              </w:rPr>
            </w:pPr>
            <w:r w:rsidRPr="00E84D3D">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64AEBFF1" w14:textId="77777777" w:rsidR="003D6875" w:rsidRPr="002C11F9" w:rsidRDefault="002C11F9" w:rsidP="002C11F9">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1F0667F4" w14:textId="77777777" w:rsidR="003D6875" w:rsidRPr="00E84D3D" w:rsidRDefault="002C11F9" w:rsidP="00C14E8F">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00C14E8F">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53CEC897"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Не пізніше  15 робочих днів  з дня  оформлення заяви-анкети.</w:t>
            </w:r>
          </w:p>
          <w:p w14:paraId="3EF2379A" w14:textId="77777777" w:rsidR="003D6875" w:rsidRPr="00E84D3D" w:rsidRDefault="003D6875" w:rsidP="003D6875">
            <w:pPr>
              <w:spacing w:after="0"/>
              <w:jc w:val="center"/>
              <w:rPr>
                <w:rFonts w:ascii="Times New Roman" w:hAnsi="Times New Roman" w:cs="Times New Roman"/>
                <w:color w:val="000000"/>
                <w:sz w:val="16"/>
                <w:szCs w:val="16"/>
                <w:lang w:val="uk-UA"/>
              </w:rPr>
            </w:pPr>
          </w:p>
          <w:p w14:paraId="6D4BD440" w14:textId="77777777" w:rsidR="003D6875" w:rsidRPr="00E84D3D" w:rsidRDefault="003D6875" w:rsidP="003D6875">
            <w:pPr>
              <w:spacing w:after="0"/>
              <w:jc w:val="center"/>
              <w:rPr>
                <w:rFonts w:ascii="Times New Roman" w:hAnsi="Times New Roman" w:cs="Times New Roman"/>
                <w:color w:val="000000"/>
                <w:sz w:val="16"/>
                <w:szCs w:val="16"/>
                <w:lang w:val="uk-UA"/>
              </w:rPr>
            </w:pPr>
          </w:p>
        </w:tc>
      </w:tr>
      <w:tr w:rsidR="003D6875" w:rsidRPr="00916D98" w14:paraId="68A4CE3A" w14:textId="77777777" w:rsidTr="00E84D3D">
        <w:tc>
          <w:tcPr>
            <w:tcW w:w="560" w:type="dxa"/>
            <w:tcBorders>
              <w:top w:val="single" w:sz="4" w:space="0" w:color="000000"/>
              <w:left w:val="single" w:sz="4" w:space="0" w:color="000000"/>
              <w:bottom w:val="single" w:sz="4" w:space="0" w:color="000000"/>
            </w:tcBorders>
          </w:tcPr>
          <w:p w14:paraId="44E461A6"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0882F7F9" w14:textId="77777777" w:rsidR="003D6875" w:rsidRPr="00E84D3D" w:rsidRDefault="003D6875" w:rsidP="003D6875">
            <w:pPr>
              <w:spacing w:after="0"/>
              <w:ind w:firstLine="321"/>
              <w:jc w:val="both"/>
              <w:rPr>
                <w:rFonts w:ascii="Times New Roman" w:hAnsi="Times New Roman" w:cs="Times New Roman"/>
                <w:color w:val="000000"/>
              </w:rPr>
            </w:pPr>
            <w:r w:rsidRPr="00E84D3D">
              <w:rPr>
                <w:rFonts w:ascii="Times New Roman" w:hAnsi="Times New Roman" w:cs="Times New Roman"/>
                <w:color w:val="000000"/>
                <w:sz w:val="16"/>
                <w:szCs w:val="16"/>
                <w:lang w:val="uk-UA"/>
              </w:rPr>
              <w:t>Здійснення ідентифікації особи</w:t>
            </w:r>
          </w:p>
          <w:p w14:paraId="236FB6B1" w14:textId="77777777" w:rsidR="003D6875" w:rsidRPr="00E84D3D"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0FC076BA" w14:textId="77777777" w:rsidR="003D6875" w:rsidRPr="002C11F9" w:rsidRDefault="002C11F9" w:rsidP="002C11F9">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6597698D" w14:textId="77777777" w:rsidR="003D6875" w:rsidRPr="00E84D3D" w:rsidRDefault="00C14E8F" w:rsidP="00C14E8F">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7CB937F6"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Не пізніше 15 робочих днів з дати оформлення заяви-анкети.</w:t>
            </w:r>
          </w:p>
        </w:tc>
      </w:tr>
      <w:tr w:rsidR="003D6875" w:rsidRPr="00916D98" w14:paraId="762FF510" w14:textId="77777777" w:rsidTr="00E84D3D">
        <w:tc>
          <w:tcPr>
            <w:tcW w:w="560" w:type="dxa"/>
            <w:tcBorders>
              <w:top w:val="single" w:sz="4" w:space="0" w:color="000000"/>
              <w:left w:val="single" w:sz="4" w:space="0" w:color="000000"/>
              <w:bottom w:val="single" w:sz="4" w:space="0" w:color="000000"/>
            </w:tcBorders>
          </w:tcPr>
          <w:p w14:paraId="15887CA3"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30222C78" w14:textId="77777777" w:rsidR="003D6875" w:rsidRPr="00E84D3D" w:rsidRDefault="003D6875" w:rsidP="003D6875">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w:t>
            </w:r>
          </w:p>
          <w:p w14:paraId="2A10B45D" w14:textId="77777777" w:rsidR="003D6875" w:rsidRDefault="003D6875" w:rsidP="003D6875">
            <w:pPr>
              <w:spacing w:after="0"/>
              <w:ind w:firstLine="321"/>
              <w:rPr>
                <w:rFonts w:ascii="Times New Roman" w:hAnsi="Times New Roman" w:cs="Times New Roman"/>
                <w:color w:val="000000"/>
                <w:sz w:val="16"/>
                <w:szCs w:val="16"/>
                <w:lang w:val="uk-UA"/>
              </w:rPr>
            </w:pPr>
          </w:p>
          <w:p w14:paraId="5DE4132C" w14:textId="77777777" w:rsidR="00C14E8F" w:rsidRPr="00E84D3D" w:rsidRDefault="00C14E8F" w:rsidP="003D6875">
            <w:pPr>
              <w:spacing w:after="0"/>
              <w:ind w:firstLine="321"/>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11C07274" w14:textId="77777777" w:rsidR="003D6875" w:rsidRPr="002C11F9" w:rsidRDefault="002C11F9" w:rsidP="002C11F9">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1EF37C19" w14:textId="77777777" w:rsidR="003D6875" w:rsidRPr="00E84D3D" w:rsidRDefault="00C14E8F" w:rsidP="00C14E8F">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7DEC8825"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Не пізніше 16 робочих днів з дати оформлення заяви-анкети</w:t>
            </w:r>
          </w:p>
        </w:tc>
      </w:tr>
      <w:tr w:rsidR="003D6875" w:rsidRPr="00916D98" w14:paraId="77288379" w14:textId="77777777" w:rsidTr="00E84D3D">
        <w:tc>
          <w:tcPr>
            <w:tcW w:w="560" w:type="dxa"/>
            <w:tcBorders>
              <w:top w:val="single" w:sz="4" w:space="0" w:color="000000"/>
              <w:left w:val="single" w:sz="4" w:space="0" w:color="000000"/>
              <w:bottom w:val="single" w:sz="4" w:space="0" w:color="000000"/>
            </w:tcBorders>
          </w:tcPr>
          <w:p w14:paraId="28D9704F"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lastRenderedPageBreak/>
              <w:t>12.</w:t>
            </w:r>
          </w:p>
        </w:tc>
        <w:tc>
          <w:tcPr>
            <w:tcW w:w="4260" w:type="dxa"/>
            <w:tcBorders>
              <w:top w:val="single" w:sz="4" w:space="0" w:color="000000"/>
              <w:left w:val="single" w:sz="4" w:space="0" w:color="000000"/>
              <w:bottom w:val="single" w:sz="4" w:space="0" w:color="000000"/>
            </w:tcBorders>
          </w:tcPr>
          <w:p w14:paraId="38B6462A" w14:textId="77777777" w:rsidR="003D6875" w:rsidRPr="00E84D3D" w:rsidRDefault="003D6875" w:rsidP="003D6875">
            <w:pPr>
              <w:pStyle w:val="af5"/>
              <w:spacing w:before="0"/>
              <w:ind w:firstLine="321"/>
              <w:jc w:val="both"/>
              <w:rPr>
                <w:rFonts w:ascii="Times New Roman" w:hAnsi="Times New Roman" w:cs="Times New Roman"/>
                <w:color w:val="000000"/>
              </w:rPr>
            </w:pPr>
            <w:r w:rsidRPr="00E84D3D">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43AE8D54" w14:textId="77777777" w:rsidR="003D6875" w:rsidRPr="00E84D3D" w:rsidRDefault="003D6875" w:rsidP="003D6875">
            <w:pPr>
              <w:spacing w:after="0"/>
              <w:ind w:left="34"/>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Працівник</w:t>
            </w:r>
            <w:r w:rsidRPr="00E84D3D">
              <w:rPr>
                <w:rFonts w:ascii="Times New Roman" w:hAnsi="Times New Roman" w:cs="Times New Roman"/>
                <w:color w:val="000000"/>
                <w:sz w:val="16"/>
                <w:szCs w:val="16"/>
              </w:rPr>
              <w:t xml:space="preserve"> Голов</w:t>
            </w:r>
            <w:r w:rsidRPr="00E84D3D">
              <w:rPr>
                <w:rFonts w:ascii="Times New Roman" w:hAnsi="Times New Roman" w:cs="Times New Roman"/>
                <w:color w:val="000000"/>
                <w:sz w:val="16"/>
                <w:szCs w:val="16"/>
                <w:lang w:val="uk-UA"/>
              </w:rPr>
              <w:t xml:space="preserve">ного </w:t>
            </w:r>
            <w:r w:rsidRPr="00E84D3D">
              <w:rPr>
                <w:rFonts w:ascii="Times New Roman" w:hAnsi="Times New Roman" w:cs="Times New Roman"/>
                <w:color w:val="000000"/>
                <w:sz w:val="16"/>
                <w:szCs w:val="16"/>
              </w:rPr>
              <w:t>обчислювальн</w:t>
            </w:r>
            <w:r w:rsidRPr="00E84D3D">
              <w:rPr>
                <w:rFonts w:ascii="Times New Roman" w:hAnsi="Times New Roman" w:cs="Times New Roman"/>
                <w:color w:val="000000"/>
                <w:sz w:val="16"/>
                <w:szCs w:val="16"/>
                <w:lang w:val="uk-UA"/>
              </w:rPr>
              <w:t xml:space="preserve">ого </w:t>
            </w:r>
            <w:r w:rsidRPr="00E84D3D">
              <w:rPr>
                <w:rFonts w:ascii="Times New Roman" w:hAnsi="Times New Roman" w:cs="Times New Roman"/>
                <w:color w:val="000000"/>
                <w:sz w:val="16"/>
                <w:szCs w:val="16"/>
              </w:rPr>
              <w:t>центр</w:t>
            </w:r>
            <w:r w:rsidRPr="00E84D3D">
              <w:rPr>
                <w:rFonts w:ascii="Times New Roman" w:hAnsi="Times New Roman" w:cs="Times New Roman"/>
                <w:color w:val="000000"/>
                <w:sz w:val="16"/>
                <w:szCs w:val="16"/>
                <w:lang w:val="uk-UA"/>
              </w:rPr>
              <w:t>у</w:t>
            </w:r>
            <w:r w:rsidRPr="00E84D3D">
              <w:rPr>
                <w:rFonts w:ascii="Times New Roman" w:hAnsi="Times New Roman" w:cs="Times New Roman"/>
                <w:color w:val="000000"/>
                <w:sz w:val="16"/>
                <w:szCs w:val="16"/>
              </w:rPr>
              <w:t xml:space="preserve"> Єдиного державного демографічного реєстру</w:t>
            </w:r>
            <w:r w:rsidRPr="00E84D3D">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1A70A1B7" w14:textId="77777777" w:rsidR="003D6875" w:rsidRPr="00E84D3D" w:rsidRDefault="003D6875" w:rsidP="003D6875">
            <w:pPr>
              <w:spacing w:after="0"/>
              <w:ind w:left="34"/>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6DF8A6EB"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3D6875" w:rsidRPr="00916D98" w14:paraId="1D70998E" w14:textId="77777777" w:rsidTr="00E84D3D">
        <w:tc>
          <w:tcPr>
            <w:tcW w:w="560" w:type="dxa"/>
            <w:tcBorders>
              <w:top w:val="single" w:sz="4" w:space="0" w:color="000000"/>
              <w:left w:val="single" w:sz="4" w:space="0" w:color="000000"/>
              <w:bottom w:val="single" w:sz="4" w:space="0" w:color="000000"/>
            </w:tcBorders>
          </w:tcPr>
          <w:p w14:paraId="6848ADC5"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473F3F4C" w14:textId="77777777" w:rsidR="003D6875" w:rsidRPr="00E84D3D" w:rsidRDefault="003D6875" w:rsidP="003D6875">
            <w:pPr>
              <w:spacing w:after="0"/>
              <w:ind w:firstLine="321"/>
              <w:jc w:val="both"/>
              <w:rPr>
                <w:rFonts w:ascii="Times New Roman" w:hAnsi="Times New Roman" w:cs="Times New Roman"/>
                <w:color w:val="000000"/>
              </w:rPr>
            </w:pPr>
            <w:r w:rsidRPr="00E84D3D">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органу ДМС</w:t>
            </w:r>
          </w:p>
        </w:tc>
        <w:tc>
          <w:tcPr>
            <w:tcW w:w="2126" w:type="dxa"/>
            <w:tcBorders>
              <w:top w:val="single" w:sz="4" w:space="0" w:color="000000"/>
              <w:left w:val="single" w:sz="4" w:space="0" w:color="000000"/>
              <w:bottom w:val="single" w:sz="4" w:space="0" w:color="000000"/>
            </w:tcBorders>
          </w:tcPr>
          <w:p w14:paraId="606C338E"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Працівник 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3202AC79" w14:textId="77777777" w:rsidR="003D6875" w:rsidRPr="00E84D3D" w:rsidRDefault="003D6875" w:rsidP="003D6875">
            <w:pPr>
              <w:spacing w:after="0"/>
              <w:jc w:val="both"/>
              <w:rPr>
                <w:rFonts w:ascii="Times New Roman" w:hAnsi="Times New Roman" w:cs="Times New Roman"/>
                <w:color w:val="000000"/>
              </w:rPr>
            </w:pPr>
            <w:r w:rsidRPr="00E84D3D">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2B9F684A"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3D6875" w:rsidRPr="00916D98" w14:paraId="0B831D27" w14:textId="77777777" w:rsidTr="00E84D3D">
        <w:tc>
          <w:tcPr>
            <w:tcW w:w="560" w:type="dxa"/>
            <w:tcBorders>
              <w:top w:val="single" w:sz="4" w:space="0" w:color="000000"/>
              <w:left w:val="single" w:sz="4" w:space="0" w:color="000000"/>
              <w:bottom w:val="single" w:sz="4" w:space="0" w:color="000000"/>
            </w:tcBorders>
          </w:tcPr>
          <w:p w14:paraId="03BF98AF"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vAlign w:val="center"/>
          </w:tcPr>
          <w:p w14:paraId="6851189C" w14:textId="77777777" w:rsidR="003D6875" w:rsidRPr="00E84D3D" w:rsidRDefault="003D6875" w:rsidP="003D6875">
            <w:pPr>
              <w:spacing w:after="0"/>
              <w:ind w:left="34"/>
              <w:jc w:val="both"/>
              <w:rPr>
                <w:rFonts w:ascii="Times New Roman" w:hAnsi="Times New Roman" w:cs="Times New Roman"/>
                <w:color w:val="000000"/>
              </w:rPr>
            </w:pPr>
            <w:r w:rsidRPr="00E84D3D">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0A2A0ADE" w14:textId="77777777" w:rsidR="003D6875" w:rsidRPr="00E84D3D" w:rsidRDefault="003D6875" w:rsidP="003D6875">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09EF933C"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46F01B32"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04502210" w14:textId="77777777" w:rsidR="003D6875" w:rsidRPr="00E84D3D" w:rsidRDefault="002C11F9" w:rsidP="002C11F9">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11376B93" w14:textId="77777777" w:rsidR="00B40661" w:rsidRDefault="00B40661" w:rsidP="00B40661">
            <w:pPr>
              <w:spacing w:after="0"/>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Відділ оформлення документів УПРЕ</w:t>
            </w:r>
          </w:p>
          <w:p w14:paraId="16269CE1" w14:textId="77777777" w:rsidR="003D6875" w:rsidRPr="00B40661" w:rsidRDefault="00B40661" w:rsidP="00B40661">
            <w:pPr>
              <w:spacing w:after="0"/>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625D193C"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Не пізніше ніж через 20 робочих днів з дня оформлення заяви-анкети</w:t>
            </w:r>
          </w:p>
          <w:p w14:paraId="289E072A" w14:textId="77777777" w:rsidR="003D6875" w:rsidRPr="00E84D3D" w:rsidRDefault="003D6875" w:rsidP="003D6875">
            <w:pPr>
              <w:spacing w:after="0"/>
              <w:jc w:val="both"/>
              <w:rPr>
                <w:rFonts w:ascii="Times New Roman" w:hAnsi="Times New Roman" w:cs="Times New Roman"/>
                <w:color w:val="000000"/>
                <w:sz w:val="16"/>
                <w:szCs w:val="16"/>
                <w:lang w:val="uk-UA"/>
              </w:rPr>
            </w:pPr>
          </w:p>
          <w:p w14:paraId="51858D1B" w14:textId="77777777" w:rsidR="003D6875" w:rsidRPr="00E84D3D" w:rsidRDefault="003D6875" w:rsidP="003D6875">
            <w:pPr>
              <w:spacing w:after="0"/>
              <w:jc w:val="both"/>
              <w:rPr>
                <w:rFonts w:ascii="Times New Roman" w:hAnsi="Times New Roman" w:cs="Times New Roman"/>
                <w:color w:val="000000"/>
                <w:sz w:val="16"/>
                <w:szCs w:val="16"/>
                <w:lang w:val="uk-UA"/>
              </w:rPr>
            </w:pPr>
          </w:p>
        </w:tc>
      </w:tr>
      <w:tr w:rsidR="003D6875" w:rsidRPr="00916D98" w14:paraId="7C4BFF36" w14:textId="77777777" w:rsidTr="00E84D3D">
        <w:tc>
          <w:tcPr>
            <w:tcW w:w="560" w:type="dxa"/>
            <w:tcBorders>
              <w:top w:val="single" w:sz="4" w:space="0" w:color="000000"/>
              <w:left w:val="single" w:sz="4" w:space="0" w:color="000000"/>
              <w:bottom w:val="single" w:sz="4" w:space="0" w:color="000000"/>
            </w:tcBorders>
          </w:tcPr>
          <w:p w14:paraId="40021A90"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vAlign w:val="center"/>
          </w:tcPr>
          <w:p w14:paraId="2BC1E566" w14:textId="77777777" w:rsidR="003D6875" w:rsidRPr="00E84D3D" w:rsidRDefault="003D6875" w:rsidP="003D6875">
            <w:pPr>
              <w:spacing w:after="0"/>
              <w:ind w:firstLine="321"/>
              <w:jc w:val="both"/>
              <w:rPr>
                <w:rFonts w:ascii="Times New Roman" w:hAnsi="Times New Roman" w:cs="Times New Roman"/>
                <w:color w:val="000000"/>
              </w:rPr>
            </w:pPr>
            <w:r w:rsidRPr="00E84D3D">
              <w:rPr>
                <w:rFonts w:ascii="Times New Roman" w:hAnsi="Times New Roman" w:cs="Times New Roman"/>
                <w:color w:val="000000"/>
                <w:sz w:val="16"/>
                <w:szCs w:val="16"/>
                <w:lang w:val="uk-UA"/>
              </w:rPr>
              <w:t>Видача паспорта громадянина України</w:t>
            </w:r>
          </w:p>
          <w:p w14:paraId="488A40C9" w14:textId="77777777" w:rsidR="003D6875" w:rsidRPr="00E84D3D" w:rsidRDefault="003D6875" w:rsidP="003D6875">
            <w:pPr>
              <w:spacing w:after="0"/>
              <w:ind w:firstLine="321"/>
              <w:jc w:val="both"/>
              <w:rPr>
                <w:rFonts w:ascii="Times New Roman" w:hAnsi="Times New Roman" w:cs="Times New Roman"/>
                <w:color w:val="000000"/>
                <w:sz w:val="16"/>
                <w:szCs w:val="16"/>
                <w:lang w:val="uk-UA"/>
              </w:rPr>
            </w:pPr>
          </w:p>
          <w:p w14:paraId="7AE44AD7" w14:textId="77777777" w:rsidR="003D6875" w:rsidRPr="00E84D3D" w:rsidRDefault="003D6875" w:rsidP="003D6875">
            <w:pPr>
              <w:spacing w:after="0"/>
              <w:ind w:firstLine="321"/>
              <w:jc w:val="both"/>
              <w:rPr>
                <w:rFonts w:ascii="Times New Roman" w:hAnsi="Times New Roman" w:cs="Times New Roman"/>
                <w:color w:val="000000"/>
              </w:rPr>
            </w:pPr>
            <w:r w:rsidRPr="00E84D3D">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2318028F" w14:textId="77777777" w:rsidR="003D6875" w:rsidRPr="00E84D3D" w:rsidRDefault="003D6875" w:rsidP="003D6875">
            <w:pPr>
              <w:spacing w:after="0"/>
              <w:ind w:firstLine="321"/>
              <w:jc w:val="both"/>
              <w:rPr>
                <w:rFonts w:ascii="Times New Roman" w:hAnsi="Times New Roman" w:cs="Times New Roman"/>
                <w:color w:val="000000"/>
              </w:rPr>
            </w:pPr>
            <w:r w:rsidRPr="00E84D3D">
              <w:rPr>
                <w:rFonts w:ascii="Times New Roman" w:hAnsi="Times New Roman" w:cs="Times New Roman"/>
                <w:color w:val="000000"/>
                <w:sz w:val="16"/>
                <w:szCs w:val="16"/>
                <w:lang w:val="uk-UA"/>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6B26E384"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4DF3284D" w14:textId="77777777" w:rsidR="002C11F9" w:rsidRPr="00E84D3D" w:rsidRDefault="002C11F9" w:rsidP="002C11F9">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045DFACD" w14:textId="77777777" w:rsidR="003D6875" w:rsidRPr="00E84D3D" w:rsidRDefault="002C11F9" w:rsidP="002C11F9">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246B425F" w14:textId="77777777" w:rsidR="003D6875" w:rsidRPr="00E84D3D" w:rsidRDefault="00B40661"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41DDFD52" w14:textId="77777777" w:rsidR="003D6875" w:rsidRPr="00E84D3D" w:rsidRDefault="003D6875" w:rsidP="003D6875">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Не пізніше ніж через 20 робочих днів з дня оформлення заяви-анкети</w:t>
            </w:r>
          </w:p>
        </w:tc>
      </w:tr>
      <w:tr w:rsidR="003D6875" w:rsidRPr="00916D98" w14:paraId="6C468FB0" w14:textId="77777777" w:rsidTr="00E84D3D">
        <w:tc>
          <w:tcPr>
            <w:tcW w:w="560" w:type="dxa"/>
            <w:tcBorders>
              <w:top w:val="single" w:sz="4" w:space="0" w:color="000000"/>
              <w:left w:val="single" w:sz="4" w:space="0" w:color="000000"/>
              <w:bottom w:val="single" w:sz="4" w:space="0" w:color="000000"/>
            </w:tcBorders>
          </w:tcPr>
          <w:p w14:paraId="0A8AC550"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16.</w:t>
            </w:r>
          </w:p>
        </w:tc>
        <w:tc>
          <w:tcPr>
            <w:tcW w:w="4260" w:type="dxa"/>
            <w:tcBorders>
              <w:top w:val="single" w:sz="4" w:space="0" w:color="000000"/>
              <w:left w:val="single" w:sz="4" w:space="0" w:color="000000"/>
              <w:bottom w:val="single" w:sz="4" w:space="0" w:color="000000"/>
            </w:tcBorders>
          </w:tcPr>
          <w:p w14:paraId="08C049EF" w14:textId="77777777" w:rsidR="003D6875" w:rsidRPr="00E84D3D" w:rsidRDefault="003D6875" w:rsidP="00EC388F">
            <w:pPr>
              <w:spacing w:after="0"/>
              <w:ind w:firstLine="321"/>
              <w:rPr>
                <w:rFonts w:ascii="Times New Roman" w:hAnsi="Times New Roman" w:cs="Times New Roman"/>
                <w:color w:val="000000"/>
              </w:rPr>
            </w:pPr>
            <w:r w:rsidRPr="00E84D3D">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53E10E52" w14:textId="77777777" w:rsidR="003D6875" w:rsidRPr="00E84D3D" w:rsidRDefault="003D6875" w:rsidP="003D6875">
            <w:pPr>
              <w:pStyle w:val="af5"/>
              <w:spacing w:before="0"/>
              <w:ind w:firstLine="459"/>
              <w:jc w:val="both"/>
              <w:rPr>
                <w:rFonts w:ascii="Times New Roman" w:hAnsi="Times New Roman" w:cs="Times New Roman"/>
                <w:color w:val="000000"/>
              </w:rPr>
            </w:pPr>
            <w:r w:rsidRPr="00E84D3D">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14:paraId="7BEF37FA" w14:textId="77777777" w:rsidR="003D6875" w:rsidRPr="00E84D3D" w:rsidRDefault="003D6875" w:rsidP="003D6875">
            <w:pPr>
              <w:pStyle w:val="af5"/>
              <w:spacing w:before="0"/>
              <w:ind w:firstLine="459"/>
              <w:jc w:val="both"/>
              <w:rPr>
                <w:rFonts w:ascii="Times New Roman" w:hAnsi="Times New Roman" w:cs="Times New Roman"/>
                <w:color w:val="000000"/>
              </w:rPr>
            </w:pPr>
            <w:r w:rsidRPr="00E84D3D">
              <w:rPr>
                <w:rFonts w:ascii="Times New Roman" w:hAnsi="Times New Roman" w:cs="Times New Roman"/>
                <w:color w:val="000000"/>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23436A02" w14:textId="77777777" w:rsidR="003D6875" w:rsidRPr="00E84D3D" w:rsidRDefault="003D6875" w:rsidP="003D6875">
            <w:pPr>
              <w:pStyle w:val="af5"/>
              <w:spacing w:before="0"/>
              <w:ind w:firstLine="459"/>
              <w:jc w:val="both"/>
              <w:rPr>
                <w:rFonts w:ascii="Times New Roman" w:hAnsi="Times New Roman" w:cs="Times New Roman"/>
                <w:color w:val="000000"/>
              </w:rPr>
            </w:pPr>
            <w:r w:rsidRPr="00E84D3D">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3D6875" w:rsidRPr="00916D98" w14:paraId="2A6BC95A" w14:textId="77777777" w:rsidTr="00E84D3D">
        <w:tc>
          <w:tcPr>
            <w:tcW w:w="560" w:type="dxa"/>
            <w:tcBorders>
              <w:top w:val="single" w:sz="4" w:space="0" w:color="000000"/>
              <w:left w:val="single" w:sz="4" w:space="0" w:color="000000"/>
              <w:bottom w:val="single" w:sz="4" w:space="0" w:color="000000"/>
            </w:tcBorders>
          </w:tcPr>
          <w:p w14:paraId="6A033F48" w14:textId="77777777" w:rsidR="003D6875" w:rsidRPr="00E84D3D" w:rsidRDefault="003D6875" w:rsidP="00E84D3D">
            <w:pPr>
              <w:spacing w:after="0"/>
              <w:jc w:val="center"/>
              <w:rPr>
                <w:rFonts w:ascii="Times New Roman" w:hAnsi="Times New Roman" w:cs="Times New Roman"/>
                <w:color w:val="000000"/>
              </w:rPr>
            </w:pPr>
            <w:r w:rsidRPr="00E84D3D">
              <w:rPr>
                <w:rFonts w:ascii="Times New Roman" w:hAnsi="Times New Roman" w:cs="Times New Roman"/>
                <w:color w:val="000000"/>
                <w:sz w:val="16"/>
                <w:szCs w:val="16"/>
                <w:lang w:val="uk-UA"/>
              </w:rPr>
              <w:t>17.</w:t>
            </w:r>
          </w:p>
        </w:tc>
        <w:tc>
          <w:tcPr>
            <w:tcW w:w="4260" w:type="dxa"/>
            <w:tcBorders>
              <w:top w:val="single" w:sz="4" w:space="0" w:color="000000"/>
              <w:left w:val="single" w:sz="4" w:space="0" w:color="000000"/>
              <w:bottom w:val="single" w:sz="4" w:space="0" w:color="000000"/>
            </w:tcBorders>
          </w:tcPr>
          <w:p w14:paraId="199FA02D" w14:textId="77777777" w:rsidR="003D6875" w:rsidRPr="00E84D3D" w:rsidRDefault="003D6875" w:rsidP="00EC388F">
            <w:pPr>
              <w:spacing w:after="0"/>
              <w:ind w:firstLine="321"/>
              <w:rPr>
                <w:rFonts w:ascii="Times New Roman" w:hAnsi="Times New Roman" w:cs="Times New Roman"/>
                <w:color w:val="000000"/>
              </w:rPr>
            </w:pPr>
            <w:r w:rsidRPr="00E84D3D">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1BD08ADC" w14:textId="77777777" w:rsidR="003D6875" w:rsidRPr="00E84D3D" w:rsidRDefault="003D6875" w:rsidP="003D6875">
            <w:pPr>
              <w:pStyle w:val="af5"/>
              <w:snapToGrid w:val="0"/>
              <w:spacing w:before="0"/>
              <w:ind w:firstLine="459"/>
              <w:jc w:val="both"/>
              <w:rPr>
                <w:rFonts w:ascii="Times New Roman" w:hAnsi="Times New Roman" w:cs="Times New Roman"/>
                <w:color w:val="000000"/>
                <w:sz w:val="16"/>
                <w:szCs w:val="16"/>
              </w:rPr>
            </w:pPr>
          </w:p>
        </w:tc>
      </w:tr>
    </w:tbl>
    <w:p w14:paraId="04185AB7" w14:textId="77777777" w:rsidR="003D6875" w:rsidRDefault="003D6875" w:rsidP="003D6875">
      <w:pPr>
        <w:spacing w:after="0"/>
        <w:jc w:val="both"/>
        <w:rPr>
          <w:b/>
          <w:sz w:val="24"/>
          <w:szCs w:val="24"/>
          <w:lang w:val="uk-UA"/>
        </w:rPr>
      </w:pPr>
    </w:p>
    <w:p w14:paraId="355CC9DD" w14:textId="77777777" w:rsidR="00B40661" w:rsidRDefault="00B40661" w:rsidP="00B40661">
      <w:pPr>
        <w:pStyle w:val="af6"/>
        <w:ind w:left="-709"/>
        <w:jc w:val="both"/>
        <w:rPr>
          <w:rFonts w:ascii="Times New Roman" w:hAnsi="Times New Roman" w:cs="Times New Roman"/>
          <w:b/>
          <w:bCs/>
          <w:color w:val="000000"/>
          <w:sz w:val="28"/>
          <w:szCs w:val="28"/>
        </w:rPr>
      </w:pPr>
    </w:p>
    <w:p w14:paraId="43B903A5" w14:textId="77777777" w:rsidR="00B40661" w:rsidRPr="00AE54CE" w:rsidRDefault="00B40661" w:rsidP="00B40661">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2BCD9B0C" w14:textId="77777777" w:rsidR="00B40661" w:rsidRPr="00AE54CE" w:rsidRDefault="00B40661" w:rsidP="00B40661">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09C1E77D" w14:textId="77777777" w:rsidR="003D6875" w:rsidRPr="00B40661" w:rsidRDefault="003D6875" w:rsidP="003D6875">
      <w:pPr>
        <w:spacing w:after="0"/>
        <w:jc w:val="center"/>
        <w:rPr>
          <w:lang w:val="uk-UA"/>
        </w:rPr>
      </w:pPr>
    </w:p>
    <w:p w14:paraId="6EDA6EDD" w14:textId="77777777" w:rsidR="003D6875" w:rsidRPr="00B40661" w:rsidRDefault="003D6875" w:rsidP="003D6875">
      <w:pPr>
        <w:spacing w:after="0"/>
        <w:jc w:val="center"/>
        <w:rPr>
          <w:rFonts w:ascii="Verdana" w:hAnsi="Verdana" w:cs="Verdana"/>
          <w:b/>
          <w:bCs/>
          <w:spacing w:val="2"/>
          <w:sz w:val="14"/>
          <w:szCs w:val="16"/>
        </w:rPr>
      </w:pPr>
    </w:p>
    <w:p w14:paraId="4CDC06ED" w14:textId="77777777" w:rsidR="003D6875" w:rsidRDefault="003D6875" w:rsidP="003D6875">
      <w:pPr>
        <w:spacing w:after="0"/>
        <w:jc w:val="center"/>
        <w:rPr>
          <w:rFonts w:ascii="Verdana" w:hAnsi="Verdana" w:cs="Verdana"/>
          <w:b/>
          <w:bCs/>
          <w:spacing w:val="2"/>
          <w:sz w:val="14"/>
          <w:szCs w:val="16"/>
          <w:lang w:val="uk-UA"/>
        </w:rPr>
      </w:pPr>
    </w:p>
    <w:p w14:paraId="300288A4" w14:textId="77777777" w:rsidR="00140A47" w:rsidRPr="00140A47" w:rsidRDefault="00140A47" w:rsidP="003D6875">
      <w:pPr>
        <w:spacing w:after="0"/>
        <w:jc w:val="center"/>
        <w:rPr>
          <w:rFonts w:ascii="Verdana" w:hAnsi="Verdana" w:cs="Verdana"/>
          <w:b/>
          <w:bCs/>
          <w:spacing w:val="2"/>
          <w:sz w:val="14"/>
          <w:szCs w:val="16"/>
          <w:lang w:val="uk-UA"/>
        </w:rPr>
      </w:pPr>
    </w:p>
    <w:p w14:paraId="6C40CD8C" w14:textId="77777777" w:rsidR="003D6875" w:rsidRPr="00B40661" w:rsidRDefault="003D6875" w:rsidP="003D6875">
      <w:pPr>
        <w:spacing w:after="0"/>
        <w:jc w:val="center"/>
        <w:rPr>
          <w:rFonts w:ascii="Verdana" w:hAnsi="Verdana" w:cs="Verdana"/>
          <w:b/>
          <w:bCs/>
          <w:spacing w:val="2"/>
          <w:sz w:val="14"/>
          <w:szCs w:val="16"/>
        </w:rPr>
      </w:pPr>
    </w:p>
    <w:p w14:paraId="0D1A6920" w14:textId="77777777" w:rsidR="003D6875" w:rsidRPr="00B40661" w:rsidRDefault="003D6875" w:rsidP="003D6875">
      <w:pPr>
        <w:spacing w:after="0"/>
        <w:jc w:val="center"/>
        <w:rPr>
          <w:rFonts w:ascii="Verdana" w:hAnsi="Verdana" w:cs="Verdana"/>
          <w:b/>
          <w:bCs/>
          <w:spacing w:val="2"/>
          <w:sz w:val="14"/>
          <w:szCs w:val="16"/>
        </w:rPr>
      </w:pPr>
    </w:p>
    <w:p w14:paraId="493FAE71" w14:textId="77777777" w:rsidR="00B40661" w:rsidRDefault="00916D98" w:rsidP="00916D98">
      <w:pPr>
        <w:tabs>
          <w:tab w:val="left" w:pos="6178"/>
        </w:tabs>
        <w:spacing w:after="0"/>
        <w:rPr>
          <w:rFonts w:ascii="Verdana" w:hAnsi="Verdana" w:cs="Verdana"/>
          <w:b/>
          <w:bCs/>
          <w:spacing w:val="2"/>
          <w:sz w:val="14"/>
          <w:szCs w:val="16"/>
          <w:lang w:val="uk-UA"/>
        </w:rPr>
      </w:pPr>
      <w:r w:rsidRPr="00B40661">
        <w:rPr>
          <w:rFonts w:ascii="Verdana" w:hAnsi="Verdana" w:cs="Verdana"/>
          <w:b/>
          <w:bCs/>
          <w:spacing w:val="2"/>
          <w:sz w:val="14"/>
          <w:szCs w:val="16"/>
        </w:rPr>
        <w:tab/>
      </w:r>
    </w:p>
    <w:p w14:paraId="2B13F946" w14:textId="77777777" w:rsidR="00B40661" w:rsidRDefault="00B40661" w:rsidP="00916D98">
      <w:pPr>
        <w:tabs>
          <w:tab w:val="left" w:pos="6178"/>
        </w:tabs>
        <w:spacing w:after="0"/>
        <w:rPr>
          <w:rFonts w:ascii="Verdana" w:hAnsi="Verdana" w:cs="Verdana"/>
          <w:b/>
          <w:bCs/>
          <w:spacing w:val="2"/>
          <w:sz w:val="14"/>
          <w:szCs w:val="16"/>
          <w:lang w:val="uk-UA"/>
        </w:rPr>
      </w:pPr>
    </w:p>
    <w:p w14:paraId="384EAC33" w14:textId="77777777" w:rsidR="00B40661" w:rsidRDefault="00B40661" w:rsidP="00916D98">
      <w:pPr>
        <w:tabs>
          <w:tab w:val="left" w:pos="6178"/>
        </w:tabs>
        <w:spacing w:after="0"/>
        <w:rPr>
          <w:rFonts w:ascii="Verdana" w:hAnsi="Verdana" w:cs="Verdana"/>
          <w:b/>
          <w:bCs/>
          <w:spacing w:val="2"/>
          <w:sz w:val="14"/>
          <w:szCs w:val="16"/>
          <w:lang w:val="uk-UA"/>
        </w:rPr>
      </w:pPr>
    </w:p>
    <w:p w14:paraId="3D30FC17" w14:textId="77777777" w:rsidR="00B40661" w:rsidRDefault="00B40661" w:rsidP="00916D98">
      <w:pPr>
        <w:tabs>
          <w:tab w:val="left" w:pos="6178"/>
        </w:tabs>
        <w:spacing w:after="0"/>
        <w:rPr>
          <w:rFonts w:ascii="Verdana" w:hAnsi="Verdana" w:cs="Verdana"/>
          <w:b/>
          <w:bCs/>
          <w:spacing w:val="2"/>
          <w:sz w:val="14"/>
          <w:szCs w:val="16"/>
          <w:lang w:val="uk-UA"/>
        </w:rPr>
      </w:pPr>
    </w:p>
    <w:p w14:paraId="1B43D6D9" w14:textId="77777777" w:rsidR="00B40661" w:rsidRDefault="00B40661" w:rsidP="00916D98">
      <w:pPr>
        <w:tabs>
          <w:tab w:val="left" w:pos="6178"/>
        </w:tabs>
        <w:spacing w:after="0"/>
        <w:rPr>
          <w:rFonts w:ascii="Verdana" w:hAnsi="Verdana" w:cs="Verdana"/>
          <w:b/>
          <w:bCs/>
          <w:spacing w:val="2"/>
          <w:sz w:val="14"/>
          <w:szCs w:val="16"/>
          <w:lang w:val="uk-UA"/>
        </w:rPr>
      </w:pPr>
    </w:p>
    <w:p w14:paraId="14960A2B" w14:textId="77777777" w:rsidR="00B40661" w:rsidRDefault="00B40661" w:rsidP="00916D98">
      <w:pPr>
        <w:tabs>
          <w:tab w:val="left" w:pos="6178"/>
        </w:tabs>
        <w:spacing w:after="0"/>
        <w:rPr>
          <w:rFonts w:ascii="Verdana" w:hAnsi="Verdana" w:cs="Verdana"/>
          <w:b/>
          <w:bCs/>
          <w:spacing w:val="2"/>
          <w:sz w:val="14"/>
          <w:szCs w:val="16"/>
          <w:lang w:val="uk-UA"/>
        </w:rPr>
      </w:pPr>
    </w:p>
    <w:p w14:paraId="5B10C419" w14:textId="77777777" w:rsidR="00B40661" w:rsidRDefault="00B40661" w:rsidP="00916D98">
      <w:pPr>
        <w:tabs>
          <w:tab w:val="left" w:pos="6178"/>
        </w:tabs>
        <w:spacing w:after="0"/>
        <w:rPr>
          <w:rFonts w:ascii="Verdana" w:hAnsi="Verdana" w:cs="Verdana"/>
          <w:b/>
          <w:bCs/>
          <w:spacing w:val="2"/>
          <w:sz w:val="14"/>
          <w:szCs w:val="16"/>
          <w:lang w:val="uk-UA"/>
        </w:rPr>
      </w:pPr>
    </w:p>
    <w:p w14:paraId="2D3FE0EE" w14:textId="77777777" w:rsidR="00B40661" w:rsidRDefault="00B40661" w:rsidP="00916D98">
      <w:pPr>
        <w:tabs>
          <w:tab w:val="left" w:pos="6178"/>
        </w:tabs>
        <w:spacing w:after="0"/>
        <w:rPr>
          <w:rFonts w:ascii="Verdana" w:hAnsi="Verdana" w:cs="Verdana"/>
          <w:b/>
          <w:bCs/>
          <w:spacing w:val="2"/>
          <w:sz w:val="14"/>
          <w:szCs w:val="16"/>
          <w:lang w:val="uk-UA"/>
        </w:rPr>
      </w:pPr>
    </w:p>
    <w:p w14:paraId="06A4C8E1" w14:textId="77777777" w:rsidR="00B40661" w:rsidRDefault="00B40661" w:rsidP="00916D98">
      <w:pPr>
        <w:tabs>
          <w:tab w:val="left" w:pos="6178"/>
        </w:tabs>
        <w:spacing w:after="0"/>
        <w:rPr>
          <w:rFonts w:ascii="Verdana" w:hAnsi="Verdana" w:cs="Verdana"/>
          <w:b/>
          <w:bCs/>
          <w:spacing w:val="2"/>
          <w:sz w:val="14"/>
          <w:szCs w:val="16"/>
          <w:lang w:val="uk-UA"/>
        </w:rPr>
      </w:pPr>
    </w:p>
    <w:p w14:paraId="7ABB1EF9" w14:textId="77777777" w:rsidR="00B40661" w:rsidRDefault="00B40661" w:rsidP="00916D98">
      <w:pPr>
        <w:tabs>
          <w:tab w:val="left" w:pos="6178"/>
        </w:tabs>
        <w:spacing w:after="0"/>
        <w:rPr>
          <w:rFonts w:ascii="Verdana" w:hAnsi="Verdana" w:cs="Verdana"/>
          <w:b/>
          <w:bCs/>
          <w:spacing w:val="2"/>
          <w:sz w:val="14"/>
          <w:szCs w:val="16"/>
          <w:lang w:val="uk-UA"/>
        </w:rPr>
      </w:pPr>
    </w:p>
    <w:p w14:paraId="77A04258" w14:textId="77777777" w:rsidR="00B40661" w:rsidRDefault="00B40661" w:rsidP="00916D98">
      <w:pPr>
        <w:tabs>
          <w:tab w:val="left" w:pos="6178"/>
        </w:tabs>
        <w:spacing w:after="0"/>
        <w:rPr>
          <w:rFonts w:ascii="Verdana" w:hAnsi="Verdana" w:cs="Verdana"/>
          <w:b/>
          <w:bCs/>
          <w:spacing w:val="2"/>
          <w:sz w:val="14"/>
          <w:szCs w:val="16"/>
          <w:lang w:val="uk-UA"/>
        </w:rPr>
      </w:pPr>
    </w:p>
    <w:p w14:paraId="5A1E2EF7" w14:textId="77777777" w:rsidR="00B40661" w:rsidRDefault="00B40661" w:rsidP="00916D98">
      <w:pPr>
        <w:tabs>
          <w:tab w:val="left" w:pos="6178"/>
        </w:tabs>
        <w:spacing w:after="0"/>
        <w:rPr>
          <w:rFonts w:ascii="Verdana" w:hAnsi="Verdana" w:cs="Verdana"/>
          <w:b/>
          <w:bCs/>
          <w:spacing w:val="2"/>
          <w:sz w:val="14"/>
          <w:szCs w:val="16"/>
          <w:lang w:val="uk-UA"/>
        </w:rPr>
      </w:pPr>
    </w:p>
    <w:p w14:paraId="52FCA374" w14:textId="77777777" w:rsidR="00B40661" w:rsidRDefault="00B40661" w:rsidP="00916D98">
      <w:pPr>
        <w:tabs>
          <w:tab w:val="left" w:pos="6178"/>
        </w:tabs>
        <w:spacing w:after="0"/>
        <w:rPr>
          <w:rFonts w:ascii="Verdana" w:hAnsi="Verdana" w:cs="Verdana"/>
          <w:b/>
          <w:bCs/>
          <w:spacing w:val="2"/>
          <w:sz w:val="14"/>
          <w:szCs w:val="16"/>
          <w:lang w:val="uk-UA"/>
        </w:rPr>
      </w:pPr>
    </w:p>
    <w:p w14:paraId="41177E4B" w14:textId="77777777" w:rsidR="00B40661" w:rsidRDefault="00B40661" w:rsidP="00916D98">
      <w:pPr>
        <w:tabs>
          <w:tab w:val="left" w:pos="6178"/>
        </w:tabs>
        <w:spacing w:after="0"/>
        <w:rPr>
          <w:rFonts w:ascii="Verdana" w:hAnsi="Verdana" w:cs="Verdana"/>
          <w:b/>
          <w:bCs/>
          <w:spacing w:val="2"/>
          <w:sz w:val="14"/>
          <w:szCs w:val="16"/>
          <w:lang w:val="uk-UA"/>
        </w:rPr>
      </w:pPr>
    </w:p>
    <w:p w14:paraId="3D54E554" w14:textId="77777777" w:rsidR="00916D98" w:rsidRDefault="00916D98" w:rsidP="003D6875">
      <w:pPr>
        <w:spacing w:after="0"/>
        <w:jc w:val="both"/>
        <w:rPr>
          <w:rFonts w:ascii="Verdana" w:hAnsi="Verdana" w:cs="Verdana"/>
          <w:b/>
          <w:sz w:val="16"/>
          <w:szCs w:val="16"/>
          <w:lang w:val="uk-UA"/>
        </w:rPr>
      </w:pPr>
    </w:p>
    <w:p w14:paraId="7CEE986F" w14:textId="77777777" w:rsidR="00916D98" w:rsidRDefault="00916D98" w:rsidP="003D6875">
      <w:pPr>
        <w:spacing w:after="0"/>
        <w:jc w:val="both"/>
        <w:rPr>
          <w:rFonts w:ascii="Verdana" w:hAnsi="Verdana" w:cs="Verdana"/>
          <w:b/>
          <w:sz w:val="16"/>
          <w:szCs w:val="16"/>
          <w:lang w:val="uk-UA"/>
        </w:rPr>
      </w:pPr>
    </w:p>
    <w:p w14:paraId="685AE11E" w14:textId="77777777" w:rsidR="003D6875" w:rsidRPr="00916D98" w:rsidRDefault="003D6875" w:rsidP="003D6875">
      <w:pPr>
        <w:widowControl w:val="0"/>
        <w:autoSpaceDE w:val="0"/>
        <w:spacing w:after="0"/>
        <w:ind w:right="-113" w:firstLine="6236"/>
        <w:jc w:val="both"/>
        <w:rPr>
          <w:rFonts w:ascii="Times New Roman" w:hAnsi="Times New Roman" w:cs="Times New Roman"/>
          <w:color w:val="000000"/>
          <w:sz w:val="24"/>
          <w:szCs w:val="24"/>
        </w:rPr>
      </w:pPr>
      <w:r w:rsidRPr="00916D98">
        <w:rPr>
          <w:rFonts w:ascii="Times New Roman" w:hAnsi="Times New Roman" w:cs="Times New Roman"/>
          <w:b/>
          <w:bCs/>
          <w:color w:val="000000"/>
          <w:spacing w:val="2"/>
          <w:sz w:val="24"/>
          <w:szCs w:val="24"/>
          <w:lang w:val="uk-UA"/>
        </w:rPr>
        <w:lastRenderedPageBreak/>
        <w:t>ЗАТВЕРДЖЕНО</w:t>
      </w:r>
    </w:p>
    <w:p w14:paraId="017B336A" w14:textId="77777777" w:rsidR="003D6875" w:rsidRPr="00916D98" w:rsidRDefault="003D6875" w:rsidP="003D6875">
      <w:pPr>
        <w:widowControl w:val="0"/>
        <w:autoSpaceDE w:val="0"/>
        <w:spacing w:after="0"/>
        <w:ind w:left="6237" w:right="-86"/>
        <w:jc w:val="both"/>
        <w:rPr>
          <w:rFonts w:ascii="Times New Roman" w:hAnsi="Times New Roman" w:cs="Times New Roman"/>
          <w:color w:val="000000"/>
          <w:sz w:val="24"/>
          <w:szCs w:val="24"/>
        </w:rPr>
      </w:pPr>
      <w:r w:rsidRPr="00916D98">
        <w:rPr>
          <w:rFonts w:ascii="Times New Roman" w:hAnsi="Times New Roman" w:cs="Times New Roman"/>
          <w:bCs/>
          <w:color w:val="000000"/>
          <w:sz w:val="24"/>
          <w:szCs w:val="24"/>
          <w:lang w:val="uk-UA"/>
        </w:rPr>
        <w:t xml:space="preserve">наказ  </w:t>
      </w:r>
      <w:r w:rsidR="00503556" w:rsidRPr="00916D98">
        <w:rPr>
          <w:rFonts w:ascii="Times New Roman" w:hAnsi="Times New Roman" w:cs="Times New Roman"/>
          <w:bCs/>
          <w:color w:val="000000"/>
          <w:sz w:val="24"/>
          <w:szCs w:val="24"/>
          <w:lang w:val="uk-UA"/>
        </w:rPr>
        <w:t>ЗМУ</w:t>
      </w:r>
      <w:r w:rsidRPr="00916D98">
        <w:rPr>
          <w:rFonts w:ascii="Times New Roman" w:hAnsi="Times New Roman" w:cs="Times New Roman"/>
          <w:bCs/>
          <w:color w:val="000000"/>
          <w:sz w:val="24"/>
          <w:szCs w:val="24"/>
          <w:lang w:val="uk-UA"/>
        </w:rPr>
        <w:t xml:space="preserve"> ДМС </w:t>
      </w:r>
    </w:p>
    <w:p w14:paraId="6E70121E" w14:textId="77777777" w:rsidR="003D6875" w:rsidRPr="00916D98" w:rsidRDefault="00B94049" w:rsidP="003D6875">
      <w:pPr>
        <w:widowControl w:val="0"/>
        <w:autoSpaceDE w:val="0"/>
        <w:spacing w:after="0"/>
        <w:ind w:left="6237" w:right="-86"/>
        <w:jc w:val="both"/>
        <w:rPr>
          <w:rFonts w:ascii="Times New Roman" w:hAnsi="Times New Roman" w:cs="Times New Roman"/>
          <w:color w:val="000000"/>
          <w:sz w:val="24"/>
          <w:szCs w:val="24"/>
        </w:rPr>
      </w:pPr>
      <w:r>
        <w:rPr>
          <w:rFonts w:ascii="Times New Roman" w:hAnsi="Times New Roman" w:cs="Times New Roman"/>
          <w:bCs/>
          <w:color w:val="000000"/>
          <w:sz w:val="24"/>
          <w:szCs w:val="24"/>
          <w:lang w:val="uk-UA"/>
        </w:rPr>
        <w:t>від  07.11.</w:t>
      </w:r>
      <w:r w:rsidR="003D6875" w:rsidRPr="00916D98">
        <w:rPr>
          <w:rFonts w:ascii="Times New Roman" w:hAnsi="Times New Roman" w:cs="Times New Roman"/>
          <w:bCs/>
          <w:color w:val="000000"/>
          <w:sz w:val="24"/>
          <w:szCs w:val="24"/>
          <w:lang w:val="uk-UA"/>
        </w:rPr>
        <w:t>202</w:t>
      </w:r>
      <w:r w:rsidR="00503556" w:rsidRPr="00916D98">
        <w:rPr>
          <w:rFonts w:ascii="Times New Roman" w:hAnsi="Times New Roman" w:cs="Times New Roman"/>
          <w:bCs/>
          <w:color w:val="000000"/>
          <w:sz w:val="24"/>
          <w:szCs w:val="24"/>
          <w:lang w:val="uk-UA"/>
        </w:rPr>
        <w:t>5</w:t>
      </w:r>
      <w:r w:rsidR="003D6875" w:rsidRPr="00916D98">
        <w:rPr>
          <w:rFonts w:ascii="Times New Roman" w:hAnsi="Times New Roman" w:cs="Times New Roman"/>
          <w:bCs/>
          <w:color w:val="000000"/>
          <w:sz w:val="24"/>
          <w:szCs w:val="24"/>
          <w:lang w:val="uk-UA"/>
        </w:rPr>
        <w:t xml:space="preserve"> №</w:t>
      </w:r>
      <w:r>
        <w:rPr>
          <w:rFonts w:ascii="Times New Roman" w:hAnsi="Times New Roman" w:cs="Times New Roman"/>
          <w:bCs/>
          <w:color w:val="000000"/>
          <w:sz w:val="24"/>
          <w:szCs w:val="24"/>
          <w:lang w:val="uk-UA"/>
        </w:rPr>
        <w:t>74</w:t>
      </w:r>
      <w:r w:rsidR="003D6875" w:rsidRPr="00916D98">
        <w:rPr>
          <w:rFonts w:ascii="Times New Roman" w:hAnsi="Times New Roman" w:cs="Times New Roman"/>
          <w:bCs/>
          <w:color w:val="000000"/>
          <w:sz w:val="24"/>
          <w:szCs w:val="24"/>
          <w:lang w:val="uk-UA"/>
        </w:rPr>
        <w:t xml:space="preserve">   </w:t>
      </w:r>
      <w:r w:rsidR="003D6875" w:rsidRPr="00916D98">
        <w:rPr>
          <w:rFonts w:ascii="Times New Roman" w:hAnsi="Times New Roman" w:cs="Times New Roman"/>
          <w:bCs/>
          <w:color w:val="000000"/>
          <w:sz w:val="24"/>
          <w:szCs w:val="24"/>
        </w:rPr>
        <w:t xml:space="preserve"> </w:t>
      </w:r>
    </w:p>
    <w:p w14:paraId="5C73F3F9" w14:textId="77777777" w:rsidR="003D6875" w:rsidRPr="00916D98" w:rsidRDefault="003D6875" w:rsidP="003D6875">
      <w:pPr>
        <w:spacing w:after="0"/>
        <w:rPr>
          <w:rFonts w:ascii="Times New Roman" w:hAnsi="Times New Roman" w:cs="Times New Roman"/>
          <w:color w:val="000000"/>
          <w:sz w:val="24"/>
          <w:szCs w:val="24"/>
        </w:rPr>
      </w:pPr>
    </w:p>
    <w:p w14:paraId="67636C33" w14:textId="77777777" w:rsidR="003D6875" w:rsidRPr="00916D98" w:rsidRDefault="003D6875" w:rsidP="003D6875">
      <w:pPr>
        <w:spacing w:after="0"/>
        <w:jc w:val="center"/>
        <w:rPr>
          <w:rFonts w:ascii="Times New Roman" w:hAnsi="Times New Roman" w:cs="Times New Roman"/>
          <w:b/>
          <w:bCs/>
          <w:color w:val="000000"/>
          <w:spacing w:val="2"/>
          <w:sz w:val="24"/>
          <w:szCs w:val="24"/>
          <w:lang w:val="uk-UA"/>
        </w:rPr>
      </w:pPr>
    </w:p>
    <w:p w14:paraId="6C3ACB13" w14:textId="77777777" w:rsidR="003D6875" w:rsidRPr="00140A47" w:rsidRDefault="003D6875" w:rsidP="003D6875">
      <w:pPr>
        <w:spacing w:after="0"/>
        <w:jc w:val="center"/>
        <w:rPr>
          <w:rFonts w:ascii="Times New Roman" w:hAnsi="Times New Roman" w:cs="Times New Roman"/>
          <w:color w:val="000000"/>
          <w:sz w:val="16"/>
          <w:szCs w:val="16"/>
        </w:rPr>
      </w:pPr>
      <w:r w:rsidRPr="00140A47">
        <w:rPr>
          <w:rFonts w:ascii="Times New Roman" w:hAnsi="Times New Roman" w:cs="Times New Roman"/>
          <w:b/>
          <w:bCs/>
          <w:color w:val="000000"/>
          <w:spacing w:val="2"/>
          <w:sz w:val="16"/>
          <w:szCs w:val="16"/>
        </w:rPr>
        <w:t>ІН</w:t>
      </w:r>
      <w:r w:rsidRPr="00140A47">
        <w:rPr>
          <w:rFonts w:ascii="Times New Roman" w:hAnsi="Times New Roman" w:cs="Times New Roman"/>
          <w:b/>
          <w:bCs/>
          <w:color w:val="000000"/>
          <w:spacing w:val="-4"/>
          <w:sz w:val="16"/>
          <w:szCs w:val="16"/>
        </w:rPr>
        <w:t>Ф</w:t>
      </w:r>
      <w:r w:rsidRPr="00140A47">
        <w:rPr>
          <w:rFonts w:ascii="Times New Roman" w:hAnsi="Times New Roman" w:cs="Times New Roman"/>
          <w:b/>
          <w:bCs/>
          <w:color w:val="000000"/>
          <w:spacing w:val="4"/>
          <w:sz w:val="16"/>
          <w:szCs w:val="16"/>
        </w:rPr>
        <w:t>О</w:t>
      </w:r>
      <w:r w:rsidRPr="00140A47">
        <w:rPr>
          <w:rFonts w:ascii="Times New Roman" w:hAnsi="Times New Roman" w:cs="Times New Roman"/>
          <w:b/>
          <w:bCs/>
          <w:color w:val="000000"/>
          <w:spacing w:val="-1"/>
          <w:sz w:val="16"/>
          <w:szCs w:val="16"/>
        </w:rPr>
        <w:t>РМ</w:t>
      </w:r>
      <w:r w:rsidRPr="00140A47">
        <w:rPr>
          <w:rFonts w:ascii="Times New Roman" w:hAnsi="Times New Roman" w:cs="Times New Roman"/>
          <w:b/>
          <w:bCs/>
          <w:color w:val="000000"/>
          <w:spacing w:val="2"/>
          <w:sz w:val="16"/>
          <w:szCs w:val="16"/>
        </w:rPr>
        <w:t>А</w:t>
      </w:r>
      <w:r w:rsidRPr="00140A47">
        <w:rPr>
          <w:rFonts w:ascii="Times New Roman" w:hAnsi="Times New Roman" w:cs="Times New Roman"/>
          <w:b/>
          <w:bCs/>
          <w:color w:val="000000"/>
          <w:spacing w:val="4"/>
          <w:sz w:val="16"/>
          <w:szCs w:val="16"/>
        </w:rPr>
        <w:t>Ц</w:t>
      </w:r>
      <w:r w:rsidRPr="00140A47">
        <w:rPr>
          <w:rFonts w:ascii="Times New Roman" w:hAnsi="Times New Roman" w:cs="Times New Roman"/>
          <w:b/>
          <w:bCs/>
          <w:color w:val="000000"/>
          <w:spacing w:val="2"/>
          <w:sz w:val="16"/>
          <w:szCs w:val="16"/>
        </w:rPr>
        <w:t>І</w:t>
      </w:r>
      <w:r w:rsidRPr="00140A47">
        <w:rPr>
          <w:rFonts w:ascii="Times New Roman" w:hAnsi="Times New Roman" w:cs="Times New Roman"/>
          <w:b/>
          <w:bCs/>
          <w:color w:val="000000"/>
          <w:spacing w:val="-2"/>
          <w:sz w:val="16"/>
          <w:szCs w:val="16"/>
        </w:rPr>
        <w:t>Й</w:t>
      </w:r>
      <w:r w:rsidRPr="00140A47">
        <w:rPr>
          <w:rFonts w:ascii="Times New Roman" w:hAnsi="Times New Roman" w:cs="Times New Roman"/>
          <w:b/>
          <w:bCs/>
          <w:color w:val="000000"/>
          <w:spacing w:val="2"/>
          <w:sz w:val="16"/>
          <w:szCs w:val="16"/>
        </w:rPr>
        <w:t>Н</w:t>
      </w:r>
      <w:r w:rsidRPr="00140A47">
        <w:rPr>
          <w:rFonts w:ascii="Times New Roman" w:hAnsi="Times New Roman" w:cs="Times New Roman"/>
          <w:b/>
          <w:bCs/>
          <w:color w:val="000000"/>
          <w:sz w:val="16"/>
          <w:szCs w:val="16"/>
        </w:rPr>
        <w:t>А</w:t>
      </w:r>
      <w:r w:rsidRPr="00140A47">
        <w:rPr>
          <w:rFonts w:ascii="Times New Roman" w:hAnsi="Times New Roman" w:cs="Times New Roman"/>
          <w:b/>
          <w:bCs/>
          <w:color w:val="000000"/>
          <w:spacing w:val="-16"/>
          <w:sz w:val="16"/>
          <w:szCs w:val="16"/>
        </w:rPr>
        <w:t xml:space="preserve"> </w:t>
      </w:r>
      <w:r w:rsidRPr="00140A47">
        <w:rPr>
          <w:rFonts w:ascii="Times New Roman" w:hAnsi="Times New Roman" w:cs="Times New Roman"/>
          <w:b/>
          <w:bCs/>
          <w:color w:val="000000"/>
          <w:spacing w:val="-1"/>
          <w:sz w:val="16"/>
          <w:szCs w:val="16"/>
        </w:rPr>
        <w:t>К</w:t>
      </w:r>
      <w:r w:rsidRPr="00140A47">
        <w:rPr>
          <w:rFonts w:ascii="Times New Roman" w:hAnsi="Times New Roman" w:cs="Times New Roman"/>
          <w:b/>
          <w:bCs/>
          <w:color w:val="000000"/>
          <w:spacing w:val="2"/>
          <w:sz w:val="16"/>
          <w:szCs w:val="16"/>
        </w:rPr>
        <w:t>А</w:t>
      </w:r>
      <w:r w:rsidRPr="00140A47">
        <w:rPr>
          <w:rFonts w:ascii="Times New Roman" w:hAnsi="Times New Roman" w:cs="Times New Roman"/>
          <w:b/>
          <w:bCs/>
          <w:color w:val="000000"/>
          <w:spacing w:val="-1"/>
          <w:sz w:val="16"/>
          <w:szCs w:val="16"/>
        </w:rPr>
        <w:t>Р</w:t>
      </w:r>
      <w:r w:rsidRPr="00140A47">
        <w:rPr>
          <w:rFonts w:ascii="Times New Roman" w:hAnsi="Times New Roman" w:cs="Times New Roman"/>
          <w:b/>
          <w:bCs/>
          <w:color w:val="000000"/>
          <w:spacing w:val="2"/>
          <w:sz w:val="16"/>
          <w:szCs w:val="16"/>
        </w:rPr>
        <w:t>Т</w:t>
      </w:r>
      <w:r w:rsidRPr="00140A47">
        <w:rPr>
          <w:rFonts w:ascii="Times New Roman" w:hAnsi="Times New Roman" w:cs="Times New Roman"/>
          <w:b/>
          <w:bCs/>
          <w:color w:val="000000"/>
          <w:spacing w:val="-2"/>
          <w:sz w:val="16"/>
          <w:szCs w:val="16"/>
        </w:rPr>
        <w:t>К</w:t>
      </w:r>
      <w:r w:rsidRPr="00140A47">
        <w:rPr>
          <w:rFonts w:ascii="Times New Roman" w:hAnsi="Times New Roman" w:cs="Times New Roman"/>
          <w:b/>
          <w:bCs/>
          <w:color w:val="000000"/>
          <w:sz w:val="16"/>
          <w:szCs w:val="16"/>
        </w:rPr>
        <w:t xml:space="preserve">А </w:t>
      </w:r>
      <w:r w:rsidRPr="00140A47">
        <w:rPr>
          <w:rFonts w:ascii="Times New Roman" w:hAnsi="Times New Roman" w:cs="Times New Roman"/>
          <w:b/>
          <w:bCs/>
          <w:color w:val="000000"/>
          <w:spacing w:val="2"/>
          <w:sz w:val="16"/>
          <w:szCs w:val="16"/>
        </w:rPr>
        <w:t>АД</w:t>
      </w:r>
      <w:r w:rsidRPr="00140A47">
        <w:rPr>
          <w:rFonts w:ascii="Times New Roman" w:hAnsi="Times New Roman" w:cs="Times New Roman"/>
          <w:b/>
          <w:bCs/>
          <w:color w:val="000000"/>
          <w:spacing w:val="-2"/>
          <w:sz w:val="16"/>
          <w:szCs w:val="16"/>
        </w:rPr>
        <w:t>М</w:t>
      </w:r>
      <w:r w:rsidRPr="00140A47">
        <w:rPr>
          <w:rFonts w:ascii="Times New Roman" w:hAnsi="Times New Roman" w:cs="Times New Roman"/>
          <w:b/>
          <w:bCs/>
          <w:color w:val="000000"/>
          <w:spacing w:val="2"/>
          <w:sz w:val="16"/>
          <w:szCs w:val="16"/>
        </w:rPr>
        <w:t>ІНІСТ</w:t>
      </w:r>
      <w:r w:rsidRPr="00140A47">
        <w:rPr>
          <w:rFonts w:ascii="Times New Roman" w:hAnsi="Times New Roman" w:cs="Times New Roman"/>
          <w:b/>
          <w:bCs/>
          <w:color w:val="000000"/>
          <w:spacing w:val="-1"/>
          <w:sz w:val="16"/>
          <w:szCs w:val="16"/>
        </w:rPr>
        <w:t>Р</w:t>
      </w:r>
      <w:r w:rsidRPr="00140A47">
        <w:rPr>
          <w:rFonts w:ascii="Times New Roman" w:hAnsi="Times New Roman" w:cs="Times New Roman"/>
          <w:b/>
          <w:bCs/>
          <w:color w:val="000000"/>
          <w:spacing w:val="2"/>
          <w:sz w:val="16"/>
          <w:szCs w:val="16"/>
        </w:rPr>
        <w:t>АТИ</w:t>
      </w:r>
      <w:r w:rsidRPr="00140A47">
        <w:rPr>
          <w:rFonts w:ascii="Times New Roman" w:hAnsi="Times New Roman" w:cs="Times New Roman"/>
          <w:b/>
          <w:bCs/>
          <w:color w:val="000000"/>
          <w:spacing w:val="-2"/>
          <w:sz w:val="16"/>
          <w:szCs w:val="16"/>
        </w:rPr>
        <w:t>В</w:t>
      </w:r>
      <w:r w:rsidRPr="00140A47">
        <w:rPr>
          <w:rFonts w:ascii="Times New Roman" w:hAnsi="Times New Roman" w:cs="Times New Roman"/>
          <w:b/>
          <w:bCs/>
          <w:color w:val="000000"/>
          <w:spacing w:val="2"/>
          <w:sz w:val="16"/>
          <w:szCs w:val="16"/>
        </w:rPr>
        <w:t>НОЇ ПОСЛУГИ</w:t>
      </w:r>
    </w:p>
    <w:p w14:paraId="268D7CFC" w14:textId="77777777" w:rsidR="003D6875" w:rsidRPr="00140A47" w:rsidRDefault="003D6875" w:rsidP="003D6875">
      <w:pPr>
        <w:spacing w:after="0"/>
        <w:jc w:val="center"/>
        <w:rPr>
          <w:rFonts w:ascii="Times New Roman" w:hAnsi="Times New Roman" w:cs="Times New Roman"/>
          <w:b/>
          <w:color w:val="000000"/>
          <w:sz w:val="16"/>
          <w:szCs w:val="16"/>
        </w:rPr>
      </w:pPr>
    </w:p>
    <w:p w14:paraId="1D008460" w14:textId="77777777" w:rsidR="003D6875" w:rsidRPr="00140A47" w:rsidRDefault="003D6875" w:rsidP="003D6875">
      <w:pPr>
        <w:spacing w:after="0"/>
        <w:jc w:val="center"/>
        <w:rPr>
          <w:rFonts w:ascii="Times New Roman" w:hAnsi="Times New Roman" w:cs="Times New Roman"/>
          <w:color w:val="000000"/>
          <w:sz w:val="16"/>
          <w:szCs w:val="16"/>
        </w:rPr>
      </w:pPr>
      <w:r w:rsidRPr="00140A47">
        <w:rPr>
          <w:rFonts w:ascii="Times New Roman" w:hAnsi="Times New Roman" w:cs="Times New Roman"/>
          <w:b/>
          <w:color w:val="000000"/>
          <w:sz w:val="16"/>
          <w:szCs w:val="16"/>
        </w:rPr>
        <w:t xml:space="preserve">ОФОРМЛЕННЯ І ВИДАЧА ПАСПОРТА ГРОМАДЯНИНА УКРАЇНИ </w:t>
      </w:r>
    </w:p>
    <w:p w14:paraId="37E30C86" w14:textId="77777777" w:rsidR="003D6875" w:rsidRPr="00140A47" w:rsidRDefault="003D6875" w:rsidP="003D6875">
      <w:pPr>
        <w:spacing w:after="0"/>
        <w:jc w:val="center"/>
        <w:rPr>
          <w:rFonts w:ascii="Times New Roman" w:hAnsi="Times New Roman" w:cs="Times New Roman"/>
          <w:color w:val="000000"/>
          <w:sz w:val="16"/>
          <w:szCs w:val="16"/>
        </w:rPr>
      </w:pPr>
      <w:r w:rsidRPr="00140A47">
        <w:rPr>
          <w:rFonts w:ascii="Times New Roman" w:hAnsi="Times New Roman" w:cs="Times New Roman"/>
          <w:b/>
          <w:color w:val="000000"/>
          <w:sz w:val="16"/>
          <w:szCs w:val="16"/>
        </w:rPr>
        <w:t>З БЕЗКОНТАКТНИМ ЕЛЕКТРОННИМ НОСІЄМ</w:t>
      </w:r>
    </w:p>
    <w:p w14:paraId="1C644C9F" w14:textId="77777777" w:rsidR="003D6875" w:rsidRPr="00140A47" w:rsidRDefault="003D6875" w:rsidP="003D6875">
      <w:pPr>
        <w:spacing w:after="0"/>
        <w:jc w:val="center"/>
        <w:rPr>
          <w:rFonts w:ascii="Times New Roman" w:hAnsi="Times New Roman" w:cs="Times New Roman"/>
          <w:color w:val="000000"/>
          <w:sz w:val="16"/>
          <w:szCs w:val="16"/>
        </w:rPr>
      </w:pPr>
      <w:r w:rsidRPr="00140A47">
        <w:rPr>
          <w:rFonts w:ascii="Times New Roman" w:hAnsi="Times New Roman" w:cs="Times New Roman"/>
          <w:b/>
          <w:color w:val="000000"/>
          <w:sz w:val="16"/>
          <w:szCs w:val="16"/>
        </w:rPr>
        <w:t>у разі обміну паспорта громадянина України зразка 1994 року (у формі книжечки)</w:t>
      </w:r>
    </w:p>
    <w:p w14:paraId="4EDC1E5E" w14:textId="77777777" w:rsidR="003D6875" w:rsidRPr="00140A47" w:rsidRDefault="003D6875" w:rsidP="003D6875">
      <w:pPr>
        <w:spacing w:after="0"/>
        <w:jc w:val="center"/>
        <w:rPr>
          <w:rFonts w:ascii="Times New Roman" w:hAnsi="Times New Roman" w:cs="Times New Roman"/>
          <w:color w:val="000000"/>
          <w:sz w:val="16"/>
          <w:szCs w:val="16"/>
        </w:rPr>
      </w:pPr>
      <w:r w:rsidRPr="00140A47">
        <w:rPr>
          <w:rFonts w:ascii="Times New Roman" w:hAnsi="Times New Roman" w:cs="Times New Roman"/>
          <w:b/>
          <w:color w:val="000000"/>
          <w:sz w:val="16"/>
          <w:szCs w:val="16"/>
        </w:rPr>
        <w:t>у зв’язку:</w:t>
      </w:r>
    </w:p>
    <w:p w14:paraId="6D85D53C" w14:textId="77777777" w:rsidR="003D6875" w:rsidRPr="00140A47" w:rsidRDefault="003D6875" w:rsidP="003D6875">
      <w:pPr>
        <w:spacing w:after="0"/>
        <w:jc w:val="center"/>
        <w:rPr>
          <w:rFonts w:ascii="Times New Roman" w:hAnsi="Times New Roman" w:cs="Times New Roman"/>
          <w:b/>
          <w:color w:val="000000"/>
          <w:sz w:val="16"/>
          <w:szCs w:val="16"/>
        </w:rPr>
      </w:pPr>
    </w:p>
    <w:p w14:paraId="42525DE0" w14:textId="77777777" w:rsidR="003D6875" w:rsidRPr="00140A47" w:rsidRDefault="003D6875" w:rsidP="003D6875">
      <w:pPr>
        <w:pStyle w:val="ab"/>
        <w:numPr>
          <w:ilvl w:val="0"/>
          <w:numId w:val="3"/>
        </w:numPr>
        <w:spacing w:after="0"/>
        <w:ind w:left="709"/>
        <w:jc w:val="both"/>
        <w:rPr>
          <w:rFonts w:ascii="Times New Roman" w:hAnsi="Times New Roman" w:cs="Times New Roman"/>
          <w:color w:val="000000"/>
          <w:sz w:val="16"/>
          <w:szCs w:val="16"/>
        </w:rPr>
      </w:pPr>
      <w:r w:rsidRPr="00140A47">
        <w:rPr>
          <w:rFonts w:ascii="Times New Roman" w:hAnsi="Times New Roman" w:cs="Times New Roman"/>
          <w:color w:val="000000"/>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6CE8369C" w14:textId="77777777" w:rsidR="003D6875" w:rsidRPr="00140A47" w:rsidRDefault="003D6875" w:rsidP="003D6875">
      <w:pPr>
        <w:pStyle w:val="ab"/>
        <w:numPr>
          <w:ilvl w:val="0"/>
          <w:numId w:val="3"/>
        </w:numPr>
        <w:spacing w:after="0"/>
        <w:ind w:left="709"/>
        <w:jc w:val="both"/>
        <w:rPr>
          <w:rFonts w:ascii="Times New Roman" w:hAnsi="Times New Roman" w:cs="Times New Roman"/>
          <w:color w:val="000000"/>
          <w:sz w:val="16"/>
          <w:szCs w:val="16"/>
        </w:rPr>
      </w:pPr>
      <w:r w:rsidRPr="00140A47">
        <w:rPr>
          <w:rFonts w:ascii="Times New Roman" w:hAnsi="Times New Roman" w:cs="Times New Roman"/>
          <w:color w:val="000000"/>
          <w:sz w:val="16"/>
          <w:szCs w:val="16"/>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2383EF84" w14:textId="77777777" w:rsidR="003D6875" w:rsidRPr="00140A47" w:rsidRDefault="003D6875" w:rsidP="003D6875">
      <w:pPr>
        <w:pStyle w:val="ab"/>
        <w:numPr>
          <w:ilvl w:val="0"/>
          <w:numId w:val="3"/>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color w:val="000000"/>
          <w:sz w:val="16"/>
          <w:szCs w:val="16"/>
        </w:rPr>
      </w:pPr>
      <w:r w:rsidRPr="00140A47">
        <w:rPr>
          <w:rStyle w:val="a8"/>
          <w:rFonts w:ascii="Times New Roman" w:hAnsi="Times New Roman" w:cs="Times New Roman"/>
          <w:i w:val="0"/>
          <w:color w:val="000000"/>
          <w:sz w:val="16"/>
          <w:szCs w:val="16"/>
        </w:rPr>
        <w:t>виявлення помилки в інформації, внесеній до паспорта;</w:t>
      </w:r>
    </w:p>
    <w:p w14:paraId="178863B6" w14:textId="77777777" w:rsidR="003D6875" w:rsidRPr="00140A47" w:rsidRDefault="003D6875" w:rsidP="003D6875">
      <w:pPr>
        <w:pStyle w:val="ab"/>
        <w:numPr>
          <w:ilvl w:val="0"/>
          <w:numId w:val="3"/>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color w:val="000000"/>
          <w:sz w:val="16"/>
          <w:szCs w:val="16"/>
        </w:rPr>
      </w:pPr>
      <w:r w:rsidRPr="00140A47">
        <w:rPr>
          <w:rFonts w:ascii="Times New Roman" w:hAnsi="Times New Roman" w:cs="Times New Roman"/>
          <w:color w:val="000000"/>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6665FEE7" w14:textId="77777777" w:rsidR="003D6875" w:rsidRPr="00140A47" w:rsidRDefault="003D6875" w:rsidP="00916D98">
      <w:pPr>
        <w:pStyle w:val="ab"/>
        <w:numPr>
          <w:ilvl w:val="0"/>
          <w:numId w:val="3"/>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color w:val="000000"/>
          <w:sz w:val="16"/>
          <w:szCs w:val="16"/>
        </w:rPr>
      </w:pPr>
      <w:r w:rsidRPr="00140A47">
        <w:rPr>
          <w:rFonts w:ascii="Times New Roman" w:hAnsi="Times New Roman" w:cs="Times New Roman"/>
          <w:color w:val="000000"/>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14:paraId="71F0D030" w14:textId="77777777" w:rsidR="003D6875" w:rsidRPr="00140A47" w:rsidRDefault="003D6875" w:rsidP="00916D98">
      <w:pPr>
        <w:pStyle w:val="ab"/>
        <w:pBdr>
          <w:top w:val="none" w:sz="0" w:space="0" w:color="000000"/>
          <w:left w:val="none" w:sz="0" w:space="0" w:color="000000"/>
          <w:bottom w:val="none" w:sz="0" w:space="0" w:color="000000"/>
          <w:right w:val="none" w:sz="0" w:space="0" w:color="000000"/>
        </w:pBdr>
        <w:spacing w:after="0"/>
        <w:ind w:left="1287"/>
        <w:jc w:val="both"/>
        <w:rPr>
          <w:rFonts w:ascii="Times New Roman" w:hAnsi="Times New Roman" w:cs="Times New Roman"/>
          <w:color w:val="000000"/>
          <w:sz w:val="16"/>
          <w:szCs w:val="16"/>
        </w:rPr>
      </w:pPr>
    </w:p>
    <w:p w14:paraId="3E6FAD56" w14:textId="77777777" w:rsidR="003D6875" w:rsidRPr="00140A47" w:rsidRDefault="00B94049" w:rsidP="00916D98">
      <w:pPr>
        <w:spacing w:after="0"/>
        <w:jc w:val="center"/>
        <w:rPr>
          <w:rFonts w:ascii="Times New Roman" w:hAnsi="Times New Roman" w:cs="Times New Roman"/>
          <w:color w:val="000000"/>
          <w:sz w:val="16"/>
          <w:szCs w:val="16"/>
          <w:u w:val="single"/>
          <w:lang w:val="uk-UA"/>
        </w:rPr>
      </w:pPr>
      <w:r>
        <w:rPr>
          <w:rFonts w:ascii="Times New Roman" w:hAnsi="Times New Roman" w:cs="Times New Roman"/>
          <w:color w:val="000000"/>
          <w:sz w:val="16"/>
          <w:szCs w:val="16"/>
          <w:u w:val="single"/>
          <w:lang w:val="uk-UA"/>
        </w:rPr>
        <w:t xml:space="preserve">Відділ оформлення документів УПРЕ </w:t>
      </w:r>
      <w:r w:rsidR="003D6875" w:rsidRPr="00140A47">
        <w:rPr>
          <w:rFonts w:ascii="Times New Roman" w:hAnsi="Times New Roman" w:cs="Times New Roman"/>
          <w:color w:val="000000"/>
          <w:sz w:val="16"/>
          <w:szCs w:val="16"/>
          <w:u w:val="single"/>
          <w:lang w:val="uk-UA"/>
        </w:rPr>
        <w:t xml:space="preserve"> </w:t>
      </w:r>
      <w:r w:rsidR="009B3268" w:rsidRPr="00140A47">
        <w:rPr>
          <w:rFonts w:ascii="Times New Roman" w:hAnsi="Times New Roman" w:cs="Times New Roman"/>
          <w:color w:val="000000"/>
          <w:sz w:val="16"/>
          <w:szCs w:val="16"/>
          <w:u w:val="single"/>
          <w:lang w:val="uk-UA"/>
        </w:rPr>
        <w:t>ЗМУ</w:t>
      </w:r>
      <w:r w:rsidR="003D6875" w:rsidRPr="00140A47">
        <w:rPr>
          <w:rFonts w:ascii="Times New Roman" w:hAnsi="Times New Roman" w:cs="Times New Roman"/>
          <w:color w:val="000000"/>
          <w:sz w:val="16"/>
          <w:szCs w:val="16"/>
          <w:u w:val="single"/>
          <w:lang w:val="uk-UA"/>
        </w:rPr>
        <w:t xml:space="preserve"> ДМС</w:t>
      </w:r>
    </w:p>
    <w:p w14:paraId="5D59854C" w14:textId="77777777" w:rsidR="003D6875" w:rsidRPr="00140A47" w:rsidRDefault="003D6875" w:rsidP="003D6875">
      <w:pPr>
        <w:spacing w:after="0"/>
        <w:jc w:val="center"/>
        <w:rPr>
          <w:rFonts w:ascii="Times New Roman" w:hAnsi="Times New Roman" w:cs="Times New Roman"/>
          <w:color w:val="000000"/>
          <w:sz w:val="16"/>
          <w:szCs w:val="16"/>
          <w:vertAlign w:val="superscript"/>
        </w:rPr>
      </w:pPr>
      <w:r w:rsidRPr="00140A47">
        <w:rPr>
          <w:rFonts w:ascii="Times New Roman" w:hAnsi="Times New Roman" w:cs="Times New Roman"/>
          <w:color w:val="000000"/>
          <w:sz w:val="16"/>
          <w:szCs w:val="16"/>
          <w:vertAlign w:val="superscript"/>
        </w:rPr>
        <w:t>(найменування суб’єкта надання адміністративної послуги)</w:t>
      </w:r>
    </w:p>
    <w:p w14:paraId="4E5B9245" w14:textId="77777777" w:rsidR="003D6875" w:rsidRPr="00916D98" w:rsidRDefault="003D6875" w:rsidP="003D6875">
      <w:pPr>
        <w:spacing w:after="0"/>
        <w:jc w:val="both"/>
        <w:rPr>
          <w:rFonts w:ascii="Times New Roman" w:hAnsi="Times New Roman" w:cs="Times New Roman"/>
          <w:color w:val="000000"/>
          <w:sz w:val="24"/>
          <w:szCs w:val="24"/>
        </w:rPr>
      </w:pPr>
    </w:p>
    <w:tbl>
      <w:tblPr>
        <w:tblW w:w="10682" w:type="dxa"/>
        <w:tblInd w:w="-891" w:type="dxa"/>
        <w:tblLayout w:type="fixed"/>
        <w:tblCellMar>
          <w:left w:w="0" w:type="dxa"/>
          <w:right w:w="0" w:type="dxa"/>
        </w:tblCellMar>
        <w:tblLook w:val="0000" w:firstRow="0" w:lastRow="0" w:firstColumn="0" w:lastColumn="0" w:noHBand="0" w:noVBand="0"/>
      </w:tblPr>
      <w:tblGrid>
        <w:gridCol w:w="708"/>
        <w:gridCol w:w="3967"/>
        <w:gridCol w:w="5981"/>
        <w:gridCol w:w="26"/>
      </w:tblGrid>
      <w:tr w:rsidR="003D6875" w:rsidRPr="00916D98" w14:paraId="5A3DD630" w14:textId="77777777" w:rsidTr="004D32F3">
        <w:trPr>
          <w:trHeight w:val="396"/>
        </w:trPr>
        <w:tc>
          <w:tcPr>
            <w:tcW w:w="10656" w:type="dxa"/>
            <w:gridSpan w:val="3"/>
            <w:tcBorders>
              <w:top w:val="single" w:sz="4" w:space="0" w:color="000000"/>
              <w:left w:val="single" w:sz="4" w:space="0" w:color="000000"/>
              <w:bottom w:val="single" w:sz="4" w:space="0" w:color="000000"/>
            </w:tcBorders>
            <w:vAlign w:val="center"/>
          </w:tcPr>
          <w:p w14:paraId="2A073CD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Інформація про суб’єкта надання адміністративної послуги</w:t>
            </w:r>
          </w:p>
        </w:tc>
        <w:tc>
          <w:tcPr>
            <w:tcW w:w="26" w:type="dxa"/>
            <w:tcBorders>
              <w:left w:val="single" w:sz="4" w:space="0" w:color="000000"/>
            </w:tcBorders>
          </w:tcPr>
          <w:p w14:paraId="72B66496" w14:textId="77777777" w:rsidR="003D6875" w:rsidRPr="00916D98" w:rsidRDefault="003D6875" w:rsidP="003D6875">
            <w:pPr>
              <w:snapToGrid w:val="0"/>
              <w:rPr>
                <w:rFonts w:ascii="Times New Roman" w:hAnsi="Times New Roman" w:cs="Times New Roman"/>
                <w:b/>
                <w:color w:val="000000"/>
                <w:sz w:val="16"/>
                <w:szCs w:val="16"/>
              </w:rPr>
            </w:pPr>
          </w:p>
        </w:tc>
      </w:tr>
      <w:tr w:rsidR="0098511D" w:rsidRPr="00916D98" w14:paraId="1464B6EF" w14:textId="77777777" w:rsidTr="00425F97">
        <w:tc>
          <w:tcPr>
            <w:tcW w:w="708" w:type="dxa"/>
            <w:tcBorders>
              <w:top w:val="single" w:sz="4" w:space="0" w:color="000000"/>
              <w:left w:val="single" w:sz="4" w:space="0" w:color="000000"/>
              <w:bottom w:val="single" w:sz="4" w:space="0" w:color="000000"/>
            </w:tcBorders>
          </w:tcPr>
          <w:p w14:paraId="114EC77B" w14:textId="77777777" w:rsidR="0098511D" w:rsidRPr="00916D98" w:rsidRDefault="0098511D"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w:t>
            </w:r>
          </w:p>
        </w:tc>
        <w:tc>
          <w:tcPr>
            <w:tcW w:w="3967" w:type="dxa"/>
            <w:tcBorders>
              <w:top w:val="single" w:sz="4" w:space="0" w:color="000000"/>
              <w:left w:val="single" w:sz="4" w:space="0" w:color="000000"/>
              <w:bottom w:val="single" w:sz="4" w:space="0" w:color="000000"/>
            </w:tcBorders>
          </w:tcPr>
          <w:p w14:paraId="16477D92" w14:textId="77777777" w:rsidR="0098511D" w:rsidRPr="00916D98" w:rsidRDefault="0098511D" w:rsidP="004D32F3">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Найменування органу, в якому здійснюється обслуговування суб’єкта звернення: </w:t>
            </w:r>
          </w:p>
          <w:p w14:paraId="4FA9133E" w14:textId="77777777" w:rsidR="0098511D" w:rsidRPr="00916D98" w:rsidRDefault="0098511D" w:rsidP="004D32F3">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територіального підрозділу ДМС; </w:t>
            </w:r>
          </w:p>
          <w:p w14:paraId="24541D1F" w14:textId="77777777" w:rsidR="0098511D" w:rsidRPr="00916D98" w:rsidRDefault="0098511D" w:rsidP="004D32F3">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81" w:type="dxa"/>
            <w:tcBorders>
              <w:top w:val="single" w:sz="4" w:space="0" w:color="000000"/>
              <w:left w:val="single" w:sz="4" w:space="0" w:color="000000"/>
              <w:bottom w:val="single" w:sz="4" w:space="0" w:color="000000"/>
            </w:tcBorders>
            <w:vAlign w:val="center"/>
          </w:tcPr>
          <w:p w14:paraId="49EE01CE" w14:textId="77777777" w:rsidR="0098511D" w:rsidRPr="00E84D3D" w:rsidRDefault="0098511D" w:rsidP="00E90DE0">
            <w:pPr>
              <w:snapToGrid w:val="0"/>
              <w:spacing w:after="0"/>
              <w:jc w:val="center"/>
              <w:rPr>
                <w:rFonts w:ascii="Times New Roman" w:hAnsi="Times New Roman" w:cs="Times New Roman"/>
                <w:b/>
                <w:color w:val="000000"/>
                <w:sz w:val="16"/>
                <w:szCs w:val="16"/>
                <w:lang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Західного міжрегіонального управління </w:t>
            </w:r>
          </w:p>
          <w:p w14:paraId="4AC829FB" w14:textId="77777777" w:rsidR="0098511D" w:rsidRPr="00E84D3D" w:rsidRDefault="0098511D" w:rsidP="00E90DE0">
            <w:pPr>
              <w:spacing w:after="0"/>
              <w:jc w:val="center"/>
              <w:rPr>
                <w:rFonts w:ascii="Times New Roman" w:hAnsi="Times New Roman" w:cs="Times New Roman"/>
                <w:b/>
                <w:color w:val="000000"/>
                <w:sz w:val="16"/>
                <w:szCs w:val="16"/>
              </w:rPr>
            </w:pPr>
            <w:r w:rsidRPr="00E84D3D">
              <w:rPr>
                <w:rFonts w:ascii="Times New Roman" w:hAnsi="Times New Roman" w:cs="Times New Roman"/>
                <w:b/>
                <w:color w:val="000000"/>
                <w:sz w:val="16"/>
                <w:szCs w:val="16"/>
                <w:lang w:eastAsia="uk-UA"/>
              </w:rPr>
              <w:t>Державної міграційної служби</w:t>
            </w:r>
            <w:r w:rsidRPr="00E84D3D">
              <w:rPr>
                <w:rFonts w:ascii="Times New Roman" w:hAnsi="Times New Roman" w:cs="Times New Roman"/>
                <w:b/>
                <w:color w:val="000000"/>
                <w:sz w:val="16"/>
                <w:szCs w:val="16"/>
              </w:rPr>
              <w:t> </w:t>
            </w:r>
          </w:p>
          <w:p w14:paraId="7BFF5C78" w14:textId="77777777" w:rsidR="0098511D" w:rsidRPr="00CB318B" w:rsidRDefault="0098511D" w:rsidP="00E90DE0">
            <w:pPr>
              <w:spacing w:after="0"/>
              <w:jc w:val="center"/>
              <w:rPr>
                <w:rFonts w:ascii="Times New Roman" w:hAnsi="Times New Roman" w:cs="Times New Roman"/>
                <w:b/>
                <w:i/>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tc>
        <w:tc>
          <w:tcPr>
            <w:tcW w:w="26" w:type="dxa"/>
            <w:tcBorders>
              <w:left w:val="single" w:sz="4" w:space="0" w:color="000000"/>
            </w:tcBorders>
          </w:tcPr>
          <w:p w14:paraId="0E8B6314" w14:textId="77777777" w:rsidR="0098511D" w:rsidRPr="00916D98" w:rsidRDefault="0098511D" w:rsidP="003D6875">
            <w:pPr>
              <w:snapToGrid w:val="0"/>
              <w:rPr>
                <w:rFonts w:ascii="Times New Roman" w:hAnsi="Times New Roman" w:cs="Times New Roman"/>
                <w:b/>
                <w:i/>
                <w:color w:val="000000"/>
                <w:sz w:val="16"/>
                <w:szCs w:val="16"/>
                <w:lang w:val="uk-UA"/>
              </w:rPr>
            </w:pPr>
          </w:p>
        </w:tc>
      </w:tr>
      <w:tr w:rsidR="0098511D" w:rsidRPr="00916D98" w14:paraId="4E762E0F" w14:textId="77777777" w:rsidTr="00425F97">
        <w:tc>
          <w:tcPr>
            <w:tcW w:w="708" w:type="dxa"/>
            <w:tcBorders>
              <w:top w:val="single" w:sz="4" w:space="0" w:color="000000"/>
              <w:left w:val="single" w:sz="4" w:space="0" w:color="000000"/>
              <w:bottom w:val="single" w:sz="4" w:space="0" w:color="000000"/>
            </w:tcBorders>
          </w:tcPr>
          <w:p w14:paraId="76CA98EE" w14:textId="77777777" w:rsidR="0098511D" w:rsidRPr="00916D98" w:rsidRDefault="0098511D"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2.</w:t>
            </w:r>
          </w:p>
        </w:tc>
        <w:tc>
          <w:tcPr>
            <w:tcW w:w="3967" w:type="dxa"/>
            <w:tcBorders>
              <w:top w:val="single" w:sz="4" w:space="0" w:color="000000"/>
              <w:left w:val="single" w:sz="4" w:space="0" w:color="000000"/>
              <w:bottom w:val="single" w:sz="4" w:space="0" w:color="000000"/>
            </w:tcBorders>
          </w:tcPr>
          <w:p w14:paraId="5559E5CF" w14:textId="77777777" w:rsidR="0098511D" w:rsidRPr="00916D98" w:rsidRDefault="0098511D" w:rsidP="004D32F3">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Місцезнаходження суб’єкта надання адміністративної послуги</w:t>
            </w:r>
          </w:p>
        </w:tc>
        <w:tc>
          <w:tcPr>
            <w:tcW w:w="5981" w:type="dxa"/>
            <w:tcBorders>
              <w:top w:val="single" w:sz="4" w:space="0" w:color="000000"/>
              <w:left w:val="single" w:sz="4" w:space="0" w:color="000000"/>
              <w:bottom w:val="single" w:sz="4" w:space="0" w:color="000000"/>
            </w:tcBorders>
            <w:vAlign w:val="center"/>
          </w:tcPr>
          <w:p w14:paraId="74D22012" w14:textId="77777777" w:rsidR="0098511D" w:rsidRPr="00E84D3D" w:rsidRDefault="0098511D" w:rsidP="00E90DE0">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3C2545A1" w14:textId="77777777" w:rsidR="0098511D" w:rsidRPr="00CB318B" w:rsidRDefault="0098511D" w:rsidP="00E90DE0">
            <w:pPr>
              <w:spacing w:after="0" w:line="240" w:lineRule="auto"/>
              <w:jc w:val="center"/>
              <w:rPr>
                <w:rFonts w:ascii="Times New Roman" w:hAnsi="Times New Roman" w:cs="Times New Roman"/>
                <w:b/>
                <w:color w:val="000000"/>
                <w:kern w:val="2"/>
                <w:sz w:val="16"/>
                <w:szCs w:val="16"/>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7CED0B53" w14:textId="77777777" w:rsidR="0098511D" w:rsidRPr="00CB318B" w:rsidRDefault="0098511D" w:rsidP="00E90DE0">
            <w:pPr>
              <w:snapToGrid w:val="0"/>
              <w:spacing w:after="0" w:line="240" w:lineRule="auto"/>
              <w:jc w:val="center"/>
              <w:rPr>
                <w:rFonts w:ascii="Times New Roman" w:hAnsi="Times New Roman" w:cs="Times New Roman"/>
                <w:b/>
                <w:kern w:val="2"/>
                <w:sz w:val="16"/>
                <w:szCs w:val="16"/>
                <w:lang w:val="uk-UA"/>
              </w:rPr>
            </w:pPr>
            <w:r w:rsidRPr="00CB318B">
              <w:rPr>
                <w:rFonts w:ascii="Times New Roman" w:hAnsi="Times New Roman" w:cs="Times New Roman"/>
                <w:b/>
                <w:bCs/>
                <w:sz w:val="16"/>
                <w:szCs w:val="16"/>
                <w:lang w:val="uk-UA"/>
              </w:rPr>
              <w:t xml:space="preserve">вул. </w:t>
            </w:r>
            <w:r w:rsidRPr="00CB318B">
              <w:rPr>
                <w:rFonts w:ascii="Times New Roman" w:hAnsi="Times New Roman" w:cs="Times New Roman"/>
                <w:b/>
                <w:bCs/>
                <w:sz w:val="16"/>
                <w:szCs w:val="16"/>
              </w:rPr>
              <w:t>М</w:t>
            </w:r>
            <w:r w:rsidRPr="00CB318B">
              <w:rPr>
                <w:rFonts w:ascii="Times New Roman" w:hAnsi="Times New Roman" w:cs="Times New Roman"/>
                <w:b/>
                <w:bCs/>
                <w:sz w:val="16"/>
                <w:szCs w:val="16"/>
                <w:lang w:val="uk-UA"/>
              </w:rPr>
              <w:t xml:space="preserve">ирослава </w:t>
            </w:r>
            <w:r w:rsidRPr="00CB318B">
              <w:rPr>
                <w:rFonts w:ascii="Times New Roman" w:hAnsi="Times New Roman" w:cs="Times New Roman"/>
                <w:b/>
                <w:bCs/>
                <w:sz w:val="16"/>
                <w:szCs w:val="16"/>
              </w:rPr>
              <w:t>Скорика</w:t>
            </w:r>
            <w:r w:rsidRPr="00CB318B">
              <w:rPr>
                <w:rFonts w:ascii="Times New Roman" w:hAnsi="Times New Roman" w:cs="Times New Roman"/>
                <w:b/>
                <w:bCs/>
                <w:sz w:val="16"/>
                <w:szCs w:val="16"/>
                <w:lang w:val="uk-UA"/>
              </w:rPr>
              <w:t xml:space="preserve">, </w:t>
            </w:r>
            <w:r w:rsidRPr="00CB318B">
              <w:rPr>
                <w:rFonts w:ascii="Times New Roman" w:hAnsi="Times New Roman" w:cs="Times New Roman"/>
                <w:b/>
                <w:bCs/>
                <w:sz w:val="16"/>
                <w:szCs w:val="16"/>
              </w:rPr>
              <w:t>17</w:t>
            </w:r>
            <w:r w:rsidRPr="00CB318B">
              <w:rPr>
                <w:rFonts w:ascii="Times New Roman" w:hAnsi="Times New Roman" w:cs="Times New Roman"/>
                <w:b/>
                <w:bCs/>
                <w:sz w:val="16"/>
                <w:szCs w:val="16"/>
                <w:lang w:val="uk-UA"/>
              </w:rPr>
              <w:t>, м. Львів, 79007</w:t>
            </w:r>
            <w:r w:rsidRPr="00CB318B">
              <w:rPr>
                <w:rFonts w:ascii="Times New Roman" w:hAnsi="Times New Roman" w:cs="Times New Roman"/>
                <w:b/>
                <w:kern w:val="2"/>
                <w:sz w:val="16"/>
                <w:szCs w:val="16"/>
                <w:lang w:val="uk-UA"/>
              </w:rPr>
              <w:t xml:space="preserve"> </w:t>
            </w:r>
          </w:p>
          <w:p w14:paraId="2CD86730" w14:textId="77777777" w:rsidR="0098511D" w:rsidRDefault="0098511D" w:rsidP="00E90DE0">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04FB75FB" w14:textId="77777777" w:rsidR="0098511D" w:rsidRPr="00CB318B" w:rsidRDefault="0098511D" w:rsidP="00E90DE0">
            <w:pPr>
              <w:snapToGrid w:val="0"/>
              <w:spacing w:after="0"/>
              <w:jc w:val="center"/>
              <w:rPr>
                <w:rFonts w:ascii="Times New Roman" w:hAnsi="Times New Roman" w:cs="Times New Roman"/>
                <w:i/>
                <w:sz w:val="16"/>
                <w:szCs w:val="16"/>
                <w:lang w:val="uk-UA"/>
              </w:rPr>
            </w:pPr>
            <w:r>
              <w:rPr>
                <w:rFonts w:ascii="Times New Roman" w:hAnsi="Times New Roman" w:cs="Times New Roman"/>
                <w:b/>
                <w:sz w:val="16"/>
                <w:szCs w:val="16"/>
                <w:lang w:val="uk-UA"/>
              </w:rPr>
              <w:t>вул. Словацького,1, м. Львів, 79000</w:t>
            </w:r>
          </w:p>
        </w:tc>
        <w:tc>
          <w:tcPr>
            <w:tcW w:w="26" w:type="dxa"/>
            <w:tcBorders>
              <w:left w:val="single" w:sz="4" w:space="0" w:color="000000"/>
            </w:tcBorders>
          </w:tcPr>
          <w:p w14:paraId="3DE9D3FC" w14:textId="77777777" w:rsidR="0098511D" w:rsidRPr="00916D98" w:rsidRDefault="0098511D" w:rsidP="003D6875">
            <w:pPr>
              <w:snapToGrid w:val="0"/>
              <w:rPr>
                <w:rFonts w:ascii="Times New Roman" w:hAnsi="Times New Roman" w:cs="Times New Roman"/>
                <w:b/>
                <w:i/>
                <w:color w:val="000000"/>
                <w:sz w:val="16"/>
                <w:szCs w:val="16"/>
              </w:rPr>
            </w:pPr>
          </w:p>
        </w:tc>
      </w:tr>
      <w:tr w:rsidR="0098511D" w:rsidRPr="00916D98" w14:paraId="7F36610F" w14:textId="77777777" w:rsidTr="00E90DE0">
        <w:tc>
          <w:tcPr>
            <w:tcW w:w="708" w:type="dxa"/>
            <w:tcBorders>
              <w:top w:val="single" w:sz="4" w:space="0" w:color="000000"/>
              <w:left w:val="single" w:sz="4" w:space="0" w:color="000000"/>
              <w:bottom w:val="single" w:sz="4" w:space="0" w:color="000000"/>
            </w:tcBorders>
          </w:tcPr>
          <w:p w14:paraId="26D1C22D" w14:textId="77777777" w:rsidR="0098511D" w:rsidRPr="004D32F3" w:rsidRDefault="0098511D" w:rsidP="00425F97">
            <w:pPr>
              <w:spacing w:after="0"/>
              <w:jc w:val="center"/>
              <w:rPr>
                <w:rFonts w:ascii="Times New Roman" w:hAnsi="Times New Roman" w:cs="Times New Roman"/>
                <w:color w:val="000000"/>
                <w:lang w:val="uk-UA"/>
              </w:rPr>
            </w:pPr>
            <w:r w:rsidRPr="00916D98">
              <w:rPr>
                <w:rFonts w:ascii="Times New Roman" w:hAnsi="Times New Roman" w:cs="Times New Roman"/>
                <w:b/>
                <w:color w:val="000000"/>
                <w:sz w:val="16"/>
                <w:szCs w:val="16"/>
              </w:rPr>
              <w:t>3</w:t>
            </w:r>
            <w:r>
              <w:rPr>
                <w:rFonts w:ascii="Times New Roman" w:hAnsi="Times New Roman" w:cs="Times New Roman"/>
                <w:b/>
                <w:color w:val="000000"/>
                <w:sz w:val="16"/>
                <w:szCs w:val="16"/>
                <w:lang w:val="uk-UA"/>
              </w:rPr>
              <w:t>.</w:t>
            </w:r>
          </w:p>
        </w:tc>
        <w:tc>
          <w:tcPr>
            <w:tcW w:w="3967" w:type="dxa"/>
            <w:tcBorders>
              <w:top w:val="single" w:sz="4" w:space="0" w:color="000000"/>
              <w:left w:val="single" w:sz="4" w:space="0" w:color="000000"/>
              <w:bottom w:val="single" w:sz="4" w:space="0" w:color="000000"/>
            </w:tcBorders>
          </w:tcPr>
          <w:p w14:paraId="5813122F" w14:textId="77777777" w:rsidR="0098511D" w:rsidRPr="00916D98" w:rsidRDefault="0098511D" w:rsidP="004D32F3">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Інформація щодо режиму роботи суб’єкта надання адміністративної послуги</w:t>
            </w:r>
          </w:p>
        </w:tc>
        <w:tc>
          <w:tcPr>
            <w:tcW w:w="5981" w:type="dxa"/>
            <w:tcBorders>
              <w:top w:val="single" w:sz="4" w:space="0" w:color="000000"/>
              <w:left w:val="single" w:sz="4" w:space="0" w:color="000000"/>
              <w:bottom w:val="single" w:sz="4" w:space="0" w:color="000000"/>
            </w:tcBorders>
            <w:vAlign w:val="center"/>
          </w:tcPr>
          <w:p w14:paraId="6EAD8D1B" w14:textId="77777777" w:rsidR="0098511D" w:rsidRPr="00E84D3D" w:rsidRDefault="0098511D" w:rsidP="00E90DE0">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130B4490" w14:textId="77777777" w:rsidR="0098511D" w:rsidRPr="00E84D3D" w:rsidRDefault="0098511D" w:rsidP="00E90DE0">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3252169D" w14:textId="77777777" w:rsidR="0098511D" w:rsidRPr="00E84D3D" w:rsidRDefault="0098511D" w:rsidP="00E90DE0">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 xml:space="preserve">понеділок, </w:t>
            </w:r>
            <w:r w:rsidRPr="00E84D3D">
              <w:rPr>
                <w:rFonts w:ascii="Times New Roman" w:hAnsi="Times New Roman" w:cs="Times New Roman"/>
                <w:color w:val="000000"/>
                <w:kern w:val="2"/>
                <w:sz w:val="16"/>
                <w:szCs w:val="16"/>
                <w:lang w:val="uk-UA"/>
              </w:rPr>
              <w:t xml:space="preserve">вівторок, середа, </w:t>
            </w:r>
            <w:r>
              <w:rPr>
                <w:rFonts w:ascii="Times New Roman" w:hAnsi="Times New Roman" w:cs="Times New Roman"/>
                <w:color w:val="000000"/>
                <w:kern w:val="2"/>
                <w:sz w:val="16"/>
                <w:szCs w:val="16"/>
                <w:lang w:val="uk-UA"/>
              </w:rPr>
              <w:t>четвер – 8:00 – 17</w:t>
            </w:r>
            <w:r w:rsidRPr="00E84D3D">
              <w:rPr>
                <w:rFonts w:ascii="Times New Roman" w:hAnsi="Times New Roman" w:cs="Times New Roman"/>
                <w:color w:val="000000"/>
                <w:kern w:val="2"/>
                <w:sz w:val="16"/>
                <w:szCs w:val="16"/>
                <w:lang w:val="uk-UA"/>
              </w:rPr>
              <w:t>:00;</w:t>
            </w:r>
          </w:p>
          <w:p w14:paraId="123A57C2" w14:textId="77777777" w:rsidR="0098511D" w:rsidRPr="00E84D3D" w:rsidRDefault="0098511D" w:rsidP="00E90DE0">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п’ятниця– 8:00 –  15</w:t>
            </w:r>
            <w:r w:rsidRPr="00E84D3D">
              <w:rPr>
                <w:rFonts w:ascii="Times New Roman" w:hAnsi="Times New Roman" w:cs="Times New Roman"/>
                <w:color w:val="000000"/>
                <w:kern w:val="2"/>
                <w:sz w:val="16"/>
                <w:szCs w:val="16"/>
                <w:lang w:val="uk-UA"/>
              </w:rPr>
              <w:t xml:space="preserve">:45; </w:t>
            </w:r>
          </w:p>
          <w:p w14:paraId="63457555" w14:textId="77777777" w:rsidR="0098511D" w:rsidRPr="00E84D3D" w:rsidRDefault="0098511D" w:rsidP="00E90DE0">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E84D3D">
              <w:rPr>
                <w:rFonts w:ascii="Times New Roman" w:hAnsi="Times New Roman" w:cs="Times New Roman"/>
                <w:color w:val="000000"/>
                <w:kern w:val="2"/>
                <w:sz w:val="16"/>
                <w:szCs w:val="16"/>
                <w:lang w:val="uk-UA"/>
              </w:rPr>
              <w:t>:45;</w:t>
            </w:r>
          </w:p>
          <w:p w14:paraId="7AB31F22" w14:textId="77777777" w:rsidR="0098511D" w:rsidRPr="00E84D3D" w:rsidRDefault="0098511D" w:rsidP="00E90DE0">
            <w:pPr>
              <w:snapToGrid w:val="0"/>
              <w:spacing w:after="0" w:line="240" w:lineRule="auto"/>
              <w:jc w:val="center"/>
              <w:rPr>
                <w:rFonts w:ascii="Times New Roman" w:hAnsi="Times New Roman" w:cs="Times New Roman"/>
                <w:i/>
                <w:kern w:val="2"/>
                <w:sz w:val="16"/>
                <w:szCs w:val="16"/>
                <w:lang w:val="uk-UA"/>
              </w:rPr>
            </w:pPr>
            <w:r>
              <w:rPr>
                <w:rFonts w:ascii="Times New Roman" w:hAnsi="Times New Roman" w:cs="Times New Roman"/>
                <w:color w:val="000000"/>
                <w:kern w:val="2"/>
                <w:sz w:val="16"/>
                <w:szCs w:val="16"/>
                <w:lang w:val="uk-UA"/>
              </w:rPr>
              <w:t>субота, неділя</w:t>
            </w:r>
            <w:r w:rsidRPr="00E84D3D">
              <w:rPr>
                <w:rFonts w:ascii="Times New Roman" w:hAnsi="Times New Roman" w:cs="Times New Roman"/>
                <w:color w:val="000000"/>
                <w:kern w:val="2"/>
                <w:sz w:val="16"/>
                <w:szCs w:val="16"/>
                <w:lang w:val="uk-UA"/>
              </w:rPr>
              <w:t>– вихідні  дні</w:t>
            </w:r>
            <w:r w:rsidRPr="00E84D3D">
              <w:rPr>
                <w:rFonts w:ascii="Times New Roman" w:hAnsi="Times New Roman" w:cs="Times New Roman"/>
                <w:i/>
                <w:kern w:val="2"/>
                <w:sz w:val="16"/>
                <w:szCs w:val="16"/>
                <w:lang w:val="uk-UA"/>
              </w:rPr>
              <w:t>.</w:t>
            </w:r>
          </w:p>
          <w:p w14:paraId="44BE52B6" w14:textId="77777777" w:rsidR="0098511D" w:rsidRPr="00E84D3D" w:rsidRDefault="0098511D" w:rsidP="00E90DE0">
            <w:pPr>
              <w:snapToGrid w:val="0"/>
              <w:spacing w:after="0" w:line="240" w:lineRule="auto"/>
              <w:jc w:val="center"/>
              <w:rPr>
                <w:rFonts w:ascii="Times New Roman" w:hAnsi="Times New Roman" w:cs="Times New Roman"/>
                <w:i/>
                <w:kern w:val="2"/>
                <w:sz w:val="16"/>
                <w:szCs w:val="16"/>
                <w:lang w:val="uk-UA"/>
              </w:rPr>
            </w:pPr>
          </w:p>
          <w:p w14:paraId="5477F798" w14:textId="77777777" w:rsidR="0098511D" w:rsidRDefault="0098511D" w:rsidP="00E90DE0">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19625624" w14:textId="77777777" w:rsidR="0098511D" w:rsidRPr="00E84D3D" w:rsidRDefault="0098511D" w:rsidP="00E90DE0">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Понеділок-п’ятниця -09</w:t>
            </w:r>
            <w:r w:rsidRPr="00E84D3D">
              <w:rPr>
                <w:rFonts w:ascii="Times New Roman" w:hAnsi="Times New Roman" w:cs="Times New Roman"/>
                <w:kern w:val="2"/>
                <w:sz w:val="16"/>
                <w:szCs w:val="16"/>
                <w:lang w:val="uk-UA"/>
              </w:rPr>
              <w:t>:</w:t>
            </w:r>
            <w:r>
              <w:rPr>
                <w:rFonts w:ascii="Times New Roman" w:hAnsi="Times New Roman" w:cs="Times New Roman"/>
                <w:kern w:val="2"/>
                <w:sz w:val="16"/>
                <w:szCs w:val="16"/>
                <w:lang w:val="uk-UA"/>
              </w:rPr>
              <w:t>00-18</w:t>
            </w:r>
            <w:r w:rsidRPr="00E84D3D">
              <w:rPr>
                <w:rFonts w:ascii="Times New Roman" w:hAnsi="Times New Roman" w:cs="Times New Roman"/>
                <w:kern w:val="2"/>
                <w:sz w:val="16"/>
                <w:szCs w:val="16"/>
                <w:lang w:val="uk-UA"/>
              </w:rPr>
              <w:t>:00;</w:t>
            </w:r>
          </w:p>
          <w:p w14:paraId="6C8F6756" w14:textId="77777777" w:rsidR="0098511D" w:rsidRPr="00E84D3D" w:rsidRDefault="0098511D" w:rsidP="00E90DE0">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Субота – 10:00-15</w:t>
            </w:r>
            <w:r w:rsidRPr="00E84D3D">
              <w:rPr>
                <w:rFonts w:ascii="Times New Roman" w:hAnsi="Times New Roman" w:cs="Times New Roman"/>
                <w:kern w:val="2"/>
                <w:sz w:val="16"/>
                <w:szCs w:val="16"/>
                <w:lang w:val="uk-UA"/>
              </w:rPr>
              <w:t>:00;</w:t>
            </w:r>
          </w:p>
          <w:p w14:paraId="547C3A4A" w14:textId="77777777" w:rsidR="0098511D" w:rsidRPr="00E84D3D" w:rsidRDefault="0098511D" w:rsidP="00E90DE0">
            <w:pPr>
              <w:snapToGrid w:val="0"/>
              <w:spacing w:after="0" w:line="240" w:lineRule="auto"/>
              <w:jc w:val="center"/>
              <w:rPr>
                <w:rFonts w:ascii="Times New Roman" w:hAnsi="Times New Roman" w:cs="Times New Roman"/>
                <w:kern w:val="2"/>
                <w:sz w:val="16"/>
                <w:szCs w:val="16"/>
                <w:lang w:val="uk-UA"/>
              </w:rPr>
            </w:pPr>
            <w:r w:rsidRPr="00E84D3D">
              <w:rPr>
                <w:rFonts w:ascii="Times New Roman" w:hAnsi="Times New Roman" w:cs="Times New Roman"/>
                <w:kern w:val="2"/>
                <w:sz w:val="16"/>
                <w:szCs w:val="16"/>
                <w:lang w:val="uk-UA"/>
              </w:rPr>
              <w:t>Без перерви на обід</w:t>
            </w:r>
          </w:p>
          <w:p w14:paraId="3CD50006" w14:textId="77777777" w:rsidR="0098511D" w:rsidRPr="00E84D3D" w:rsidRDefault="0098511D" w:rsidP="00E90DE0">
            <w:pPr>
              <w:snapToGrid w:val="0"/>
              <w:spacing w:after="0"/>
              <w:jc w:val="center"/>
              <w:rPr>
                <w:rFonts w:ascii="Times New Roman" w:hAnsi="Times New Roman" w:cs="Times New Roman"/>
                <w:sz w:val="16"/>
                <w:szCs w:val="16"/>
              </w:rPr>
            </w:pPr>
            <w:r>
              <w:rPr>
                <w:rFonts w:ascii="Times New Roman" w:hAnsi="Times New Roman" w:cs="Times New Roman"/>
                <w:kern w:val="2"/>
                <w:sz w:val="16"/>
                <w:szCs w:val="16"/>
                <w:lang w:val="uk-UA"/>
              </w:rPr>
              <w:t>Неділя вихідний</w:t>
            </w:r>
            <w:r w:rsidRPr="00E84D3D">
              <w:rPr>
                <w:rFonts w:ascii="Times New Roman" w:hAnsi="Times New Roman" w:cs="Times New Roman"/>
                <w:kern w:val="2"/>
                <w:sz w:val="16"/>
                <w:szCs w:val="16"/>
                <w:lang w:val="uk-UA"/>
              </w:rPr>
              <w:t xml:space="preserve"> д</w:t>
            </w:r>
            <w:r w:rsidR="005121AF">
              <w:rPr>
                <w:rFonts w:ascii="Times New Roman" w:hAnsi="Times New Roman" w:cs="Times New Roman"/>
                <w:kern w:val="2"/>
                <w:sz w:val="16"/>
                <w:szCs w:val="16"/>
                <w:lang w:val="uk-UA"/>
              </w:rPr>
              <w:t>е</w:t>
            </w:r>
            <w:r w:rsidRPr="00E84D3D">
              <w:rPr>
                <w:rFonts w:ascii="Times New Roman" w:hAnsi="Times New Roman" w:cs="Times New Roman"/>
                <w:kern w:val="2"/>
                <w:sz w:val="16"/>
                <w:szCs w:val="16"/>
                <w:lang w:val="uk-UA"/>
              </w:rPr>
              <w:t>н</w:t>
            </w:r>
            <w:r>
              <w:rPr>
                <w:rFonts w:ascii="Times New Roman" w:hAnsi="Times New Roman" w:cs="Times New Roman"/>
                <w:kern w:val="2"/>
                <w:sz w:val="16"/>
                <w:szCs w:val="16"/>
                <w:lang w:val="uk-UA"/>
              </w:rPr>
              <w:t>ь</w:t>
            </w:r>
          </w:p>
        </w:tc>
        <w:tc>
          <w:tcPr>
            <w:tcW w:w="26" w:type="dxa"/>
            <w:tcBorders>
              <w:left w:val="single" w:sz="4" w:space="0" w:color="000000"/>
            </w:tcBorders>
          </w:tcPr>
          <w:p w14:paraId="526EC989" w14:textId="77777777" w:rsidR="0098511D" w:rsidRPr="00916D98" w:rsidRDefault="0098511D" w:rsidP="003D6875">
            <w:pPr>
              <w:snapToGrid w:val="0"/>
              <w:rPr>
                <w:rFonts w:ascii="Times New Roman" w:hAnsi="Times New Roman" w:cs="Times New Roman"/>
                <w:b/>
                <w:color w:val="000000"/>
                <w:sz w:val="16"/>
                <w:szCs w:val="16"/>
              </w:rPr>
            </w:pPr>
          </w:p>
        </w:tc>
      </w:tr>
      <w:tr w:rsidR="0098511D" w:rsidRPr="00916D98" w14:paraId="227BA8AC" w14:textId="77777777" w:rsidTr="00E90DE0">
        <w:tc>
          <w:tcPr>
            <w:tcW w:w="708" w:type="dxa"/>
            <w:tcBorders>
              <w:top w:val="single" w:sz="4" w:space="0" w:color="000000"/>
              <w:left w:val="single" w:sz="4" w:space="0" w:color="000000"/>
              <w:bottom w:val="single" w:sz="4" w:space="0" w:color="000000"/>
            </w:tcBorders>
          </w:tcPr>
          <w:p w14:paraId="643689E9" w14:textId="77777777" w:rsidR="0098511D" w:rsidRPr="004D32F3" w:rsidRDefault="0098511D" w:rsidP="00425F97">
            <w:pPr>
              <w:spacing w:after="0"/>
              <w:jc w:val="center"/>
              <w:rPr>
                <w:rFonts w:ascii="Times New Roman" w:hAnsi="Times New Roman" w:cs="Times New Roman"/>
                <w:color w:val="000000"/>
                <w:lang w:val="uk-UA"/>
              </w:rPr>
            </w:pPr>
            <w:r>
              <w:rPr>
                <w:rFonts w:ascii="Times New Roman" w:hAnsi="Times New Roman" w:cs="Times New Roman"/>
                <w:b/>
                <w:color w:val="000000"/>
                <w:sz w:val="16"/>
                <w:szCs w:val="16"/>
                <w:lang w:val="uk-UA"/>
              </w:rPr>
              <w:t>4.</w:t>
            </w:r>
          </w:p>
        </w:tc>
        <w:tc>
          <w:tcPr>
            <w:tcW w:w="3967" w:type="dxa"/>
            <w:tcBorders>
              <w:top w:val="single" w:sz="4" w:space="0" w:color="000000"/>
              <w:left w:val="single" w:sz="4" w:space="0" w:color="000000"/>
              <w:bottom w:val="single" w:sz="4" w:space="0" w:color="000000"/>
            </w:tcBorders>
          </w:tcPr>
          <w:p w14:paraId="1B55AD74" w14:textId="77777777" w:rsidR="0098511D" w:rsidRPr="00916D98" w:rsidRDefault="0098511D" w:rsidP="004D32F3">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5981" w:type="dxa"/>
            <w:tcBorders>
              <w:top w:val="single" w:sz="4" w:space="0" w:color="000000"/>
              <w:left w:val="single" w:sz="4" w:space="0" w:color="000000"/>
              <w:bottom w:val="single" w:sz="4" w:space="0" w:color="000000"/>
            </w:tcBorders>
            <w:vAlign w:val="center"/>
          </w:tcPr>
          <w:p w14:paraId="40EBEDA4" w14:textId="77777777" w:rsidR="0098511D" w:rsidRPr="00E84D3D" w:rsidRDefault="0098511D" w:rsidP="00E90DE0">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360896C1" w14:textId="77777777" w:rsidR="0098511D" w:rsidRPr="00E84D3D" w:rsidRDefault="0098511D" w:rsidP="00E90DE0">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028C2C5B" w14:textId="77777777" w:rsidR="0098511D" w:rsidRPr="00E84D3D" w:rsidRDefault="0098511D" w:rsidP="00E90DE0">
            <w:pPr>
              <w:snapToGrid w:val="0"/>
              <w:spacing w:after="0" w:line="240" w:lineRule="auto"/>
              <w:jc w:val="center"/>
              <w:rPr>
                <w:rFonts w:ascii="Times New Roman" w:hAnsi="Times New Roman" w:cs="Times New Roman"/>
                <w:b/>
                <w:kern w:val="2"/>
                <w:sz w:val="16"/>
                <w:szCs w:val="16"/>
                <w:lang w:val="uk-UA"/>
              </w:rPr>
            </w:pPr>
            <w:r w:rsidRPr="00E84D3D">
              <w:rPr>
                <w:rFonts w:ascii="Times New Roman" w:hAnsi="Times New Roman" w:cs="Times New Roman"/>
                <w:b/>
                <w:kern w:val="2"/>
                <w:sz w:val="16"/>
                <w:szCs w:val="16"/>
                <w:lang w:val="uk-UA"/>
              </w:rPr>
              <w:t xml:space="preserve"> телефон</w:t>
            </w:r>
          </w:p>
          <w:p w14:paraId="568E420D" w14:textId="77777777" w:rsidR="0098511D" w:rsidRPr="00E84D3D" w:rsidRDefault="0098511D" w:rsidP="00E90DE0">
            <w:pPr>
              <w:snapToGrid w:val="0"/>
              <w:spacing w:after="0" w:line="240" w:lineRule="auto"/>
              <w:jc w:val="center"/>
              <w:rPr>
                <w:rFonts w:ascii="Times New Roman" w:hAnsi="Times New Roman" w:cs="Times New Roman"/>
                <w:b/>
                <w:kern w:val="2"/>
                <w:sz w:val="16"/>
                <w:szCs w:val="16"/>
                <w:u w:val="single"/>
                <w:lang w:val="uk-UA"/>
              </w:rPr>
            </w:pPr>
            <w:hyperlink r:id="rId10" w:history="1">
              <w:r w:rsidRPr="00EA57F2">
                <w:rPr>
                  <w:rStyle w:val="a5"/>
                  <w:rFonts w:ascii="Times New Roman" w:hAnsi="Times New Roman" w:cs="Times New Roman"/>
                  <w:b/>
                  <w:kern w:val="2"/>
                  <w:sz w:val="16"/>
                  <w:szCs w:val="16"/>
                  <w:lang w:val="en-US"/>
                </w:rPr>
                <w:t>zmu</w:t>
              </w:r>
              <w:r w:rsidRPr="00E6107C">
                <w:rPr>
                  <w:rStyle w:val="a5"/>
                  <w:rFonts w:ascii="Times New Roman" w:hAnsi="Times New Roman" w:cs="Times New Roman"/>
                  <w:b/>
                  <w:kern w:val="2"/>
                  <w:sz w:val="16"/>
                  <w:szCs w:val="16"/>
                  <w:lang w:val="uk-UA"/>
                </w:rPr>
                <w:t>_</w:t>
              </w:r>
              <w:r w:rsidRPr="00EA57F2">
                <w:rPr>
                  <w:rStyle w:val="a5"/>
                  <w:rFonts w:ascii="Times New Roman" w:hAnsi="Times New Roman" w:cs="Times New Roman"/>
                  <w:b/>
                  <w:kern w:val="2"/>
                  <w:sz w:val="16"/>
                  <w:szCs w:val="16"/>
                  <w:lang w:val="en-US"/>
                </w:rPr>
                <w:t>vod</w:t>
              </w:r>
              <w:r w:rsidRPr="00EA57F2">
                <w:rPr>
                  <w:rStyle w:val="a5"/>
                  <w:rFonts w:ascii="Times New Roman" w:hAnsi="Times New Roman" w:cs="Times New Roman"/>
                  <w:b/>
                  <w:kern w:val="2"/>
                  <w:sz w:val="16"/>
                  <w:szCs w:val="16"/>
                  <w:lang w:val="uk-UA"/>
                </w:rPr>
                <w:t>@dmsu.gov.ua</w:t>
              </w:r>
            </w:hyperlink>
            <w:r w:rsidRPr="00E84D3D">
              <w:rPr>
                <w:rFonts w:ascii="Times New Roman" w:hAnsi="Times New Roman" w:cs="Times New Roman"/>
                <w:b/>
                <w:kern w:val="2"/>
                <w:sz w:val="16"/>
                <w:szCs w:val="16"/>
                <w:u w:val="single"/>
                <w:lang w:val="uk-UA"/>
              </w:rPr>
              <w:t>,</w:t>
            </w:r>
          </w:p>
          <w:p w14:paraId="2A88BFE6" w14:textId="77777777" w:rsidR="0098511D" w:rsidRPr="00E84D3D" w:rsidRDefault="0098511D" w:rsidP="00E90DE0">
            <w:pPr>
              <w:snapToGrid w:val="0"/>
              <w:spacing w:after="0" w:line="240" w:lineRule="auto"/>
              <w:jc w:val="center"/>
              <w:rPr>
                <w:rFonts w:ascii="Times New Roman" w:hAnsi="Times New Roman" w:cs="Times New Roman"/>
                <w:b/>
                <w:kern w:val="2"/>
                <w:sz w:val="16"/>
                <w:szCs w:val="16"/>
                <w:u w:val="single"/>
                <w:lang w:val="uk-UA"/>
              </w:rPr>
            </w:pPr>
          </w:p>
          <w:p w14:paraId="5B36967F" w14:textId="77777777" w:rsidR="0098511D" w:rsidRDefault="0098511D" w:rsidP="00E90DE0">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58386BF7" w14:textId="77777777" w:rsidR="0098511D" w:rsidRPr="00E6107C" w:rsidRDefault="0098511D" w:rsidP="00E90DE0">
            <w:pPr>
              <w:jc w:val="center"/>
              <w:rPr>
                <w:rFonts w:ascii="Times New Roman" w:hAnsi="Times New Roman" w:cs="Times New Roman"/>
                <w:kern w:val="2"/>
                <w:sz w:val="16"/>
                <w:szCs w:val="16"/>
                <w:lang w:val="uk-UA"/>
              </w:rPr>
            </w:pPr>
            <w:hyperlink r:id="rId11" w:history="1">
              <w:r w:rsidRPr="00EA57F2">
                <w:rPr>
                  <w:rStyle w:val="a5"/>
                  <w:rFonts w:ascii="Times New Roman" w:hAnsi="Times New Roman" w:cs="Times New Roman"/>
                  <w:b/>
                  <w:kern w:val="2"/>
                  <w:sz w:val="16"/>
                  <w:szCs w:val="16"/>
                  <w:lang w:val="en-US"/>
                </w:rPr>
                <w:t>lviv</w:t>
              </w:r>
              <w:r w:rsidRPr="00EA57F2">
                <w:rPr>
                  <w:rStyle w:val="a5"/>
                  <w:rFonts w:ascii="Times New Roman" w:hAnsi="Times New Roman" w:cs="Times New Roman"/>
                  <w:b/>
                  <w:kern w:val="2"/>
                  <w:sz w:val="16"/>
                  <w:szCs w:val="16"/>
                </w:rPr>
                <w:t>2@</w:t>
              </w:r>
              <w:r w:rsidRPr="00EA57F2">
                <w:rPr>
                  <w:rStyle w:val="a5"/>
                  <w:rFonts w:ascii="Times New Roman" w:hAnsi="Times New Roman" w:cs="Times New Roman"/>
                  <w:b/>
                  <w:kern w:val="2"/>
                  <w:sz w:val="16"/>
                  <w:szCs w:val="16"/>
                  <w:lang w:val="en-US"/>
                </w:rPr>
                <w:t>dpdoc</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com</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ua</w:t>
              </w:r>
            </w:hyperlink>
            <w:r w:rsidRPr="00E6107C">
              <w:rPr>
                <w:kern w:val="2"/>
              </w:rPr>
              <w:t xml:space="preserve"> </w:t>
            </w:r>
            <w:r>
              <w:rPr>
                <w:kern w:val="2"/>
                <w:lang w:val="uk-UA"/>
              </w:rPr>
              <w:t>,</w:t>
            </w:r>
            <w:r>
              <w:rPr>
                <w:kern w:val="2"/>
                <w:sz w:val="16"/>
                <w:szCs w:val="16"/>
                <w:lang w:val="uk-UA"/>
              </w:rPr>
              <w:t xml:space="preserve"> тел. 8(050)3903921</w:t>
            </w:r>
          </w:p>
        </w:tc>
        <w:tc>
          <w:tcPr>
            <w:tcW w:w="26" w:type="dxa"/>
            <w:tcBorders>
              <w:left w:val="single" w:sz="4" w:space="0" w:color="000000"/>
            </w:tcBorders>
          </w:tcPr>
          <w:p w14:paraId="0792B6CE" w14:textId="77777777" w:rsidR="0098511D" w:rsidRPr="00916D98" w:rsidRDefault="0098511D" w:rsidP="003D6875">
            <w:pPr>
              <w:snapToGrid w:val="0"/>
              <w:rPr>
                <w:rFonts w:ascii="Times New Roman" w:hAnsi="Times New Roman" w:cs="Times New Roman"/>
                <w:b/>
                <w:color w:val="000000"/>
                <w:sz w:val="16"/>
                <w:szCs w:val="16"/>
                <w:u w:val="single"/>
              </w:rPr>
            </w:pPr>
          </w:p>
        </w:tc>
      </w:tr>
      <w:tr w:rsidR="004D32F3" w:rsidRPr="00916D98" w14:paraId="65DE388E" w14:textId="77777777" w:rsidTr="00425F97">
        <w:trPr>
          <w:trHeight w:val="70"/>
        </w:trPr>
        <w:tc>
          <w:tcPr>
            <w:tcW w:w="10656" w:type="dxa"/>
            <w:gridSpan w:val="3"/>
            <w:tcBorders>
              <w:top w:val="single" w:sz="4" w:space="0" w:color="000000"/>
              <w:left w:val="single" w:sz="4" w:space="0" w:color="000000"/>
              <w:bottom w:val="single" w:sz="4" w:space="0" w:color="000000"/>
            </w:tcBorders>
            <w:vAlign w:val="center"/>
          </w:tcPr>
          <w:p w14:paraId="7D028BEC" w14:textId="77777777" w:rsidR="004D32F3" w:rsidRPr="00916D98" w:rsidRDefault="004D32F3"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Нормативні акти, якими регламентується порядок та умови  надання адміністративної послуги</w:t>
            </w:r>
          </w:p>
        </w:tc>
        <w:tc>
          <w:tcPr>
            <w:tcW w:w="26" w:type="dxa"/>
            <w:tcBorders>
              <w:left w:val="single" w:sz="4" w:space="0" w:color="000000"/>
            </w:tcBorders>
          </w:tcPr>
          <w:p w14:paraId="65BEDAD6" w14:textId="77777777" w:rsidR="004D32F3" w:rsidRPr="00916D98" w:rsidRDefault="004D32F3" w:rsidP="003D6875">
            <w:pPr>
              <w:snapToGrid w:val="0"/>
              <w:rPr>
                <w:rFonts w:ascii="Times New Roman" w:hAnsi="Times New Roman" w:cs="Times New Roman"/>
                <w:color w:val="000000"/>
                <w:sz w:val="16"/>
                <w:szCs w:val="16"/>
              </w:rPr>
            </w:pPr>
          </w:p>
        </w:tc>
      </w:tr>
      <w:tr w:rsidR="004D32F3" w:rsidRPr="00916D98" w14:paraId="75DA81AF" w14:textId="77777777" w:rsidTr="00425F97">
        <w:tc>
          <w:tcPr>
            <w:tcW w:w="708" w:type="dxa"/>
            <w:tcBorders>
              <w:top w:val="single" w:sz="4" w:space="0" w:color="000000"/>
              <w:left w:val="single" w:sz="4" w:space="0" w:color="000000"/>
              <w:bottom w:val="single" w:sz="4" w:space="0" w:color="000000"/>
            </w:tcBorders>
          </w:tcPr>
          <w:p w14:paraId="192C803F" w14:textId="77777777" w:rsidR="004D32F3" w:rsidRPr="004D32F3" w:rsidRDefault="004D32F3" w:rsidP="00425F97">
            <w:pPr>
              <w:spacing w:after="0"/>
              <w:jc w:val="center"/>
              <w:rPr>
                <w:rFonts w:ascii="Times New Roman" w:hAnsi="Times New Roman" w:cs="Times New Roman"/>
                <w:b/>
                <w:color w:val="000000"/>
                <w:lang w:val="uk-UA"/>
              </w:rPr>
            </w:pPr>
            <w:r w:rsidRPr="004D32F3">
              <w:rPr>
                <w:rFonts w:ascii="Times New Roman" w:hAnsi="Times New Roman" w:cs="Times New Roman"/>
                <w:b/>
                <w:color w:val="000000"/>
                <w:sz w:val="16"/>
                <w:szCs w:val="16"/>
                <w:lang w:val="uk-UA"/>
              </w:rPr>
              <w:lastRenderedPageBreak/>
              <w:t>6.</w:t>
            </w:r>
          </w:p>
        </w:tc>
        <w:tc>
          <w:tcPr>
            <w:tcW w:w="3967" w:type="dxa"/>
            <w:tcBorders>
              <w:top w:val="single" w:sz="4" w:space="0" w:color="000000"/>
              <w:left w:val="single" w:sz="4" w:space="0" w:color="000000"/>
              <w:bottom w:val="single" w:sz="4" w:space="0" w:color="000000"/>
            </w:tcBorders>
          </w:tcPr>
          <w:p w14:paraId="5B40B080" w14:textId="77777777" w:rsidR="004D32F3" w:rsidRPr="00916D98" w:rsidRDefault="004D32F3" w:rsidP="004D32F3">
            <w:pPr>
              <w:spacing w:after="0"/>
              <w:jc w:val="both"/>
              <w:rPr>
                <w:rFonts w:ascii="Times New Roman" w:hAnsi="Times New Roman" w:cs="Times New Roman"/>
                <w:color w:val="000000"/>
              </w:rPr>
            </w:pPr>
            <w:r w:rsidRPr="00916D98">
              <w:rPr>
                <w:rFonts w:ascii="Times New Roman" w:hAnsi="Times New Roman" w:cs="Times New Roman"/>
                <w:color w:val="000000"/>
                <w:sz w:val="16"/>
                <w:szCs w:val="16"/>
              </w:rPr>
              <w:t>Закони України</w:t>
            </w:r>
          </w:p>
        </w:tc>
        <w:tc>
          <w:tcPr>
            <w:tcW w:w="5981" w:type="dxa"/>
            <w:tcBorders>
              <w:top w:val="single" w:sz="4" w:space="0" w:color="000000"/>
              <w:left w:val="single" w:sz="4" w:space="0" w:color="000000"/>
              <w:bottom w:val="single" w:sz="4" w:space="0" w:color="000000"/>
            </w:tcBorders>
            <w:vAlign w:val="center"/>
          </w:tcPr>
          <w:p w14:paraId="5BC00081" w14:textId="77777777" w:rsidR="004D32F3" w:rsidRPr="00916D98" w:rsidRDefault="004D32F3" w:rsidP="004D32F3">
            <w:pPr>
              <w:spacing w:after="0"/>
              <w:ind w:left="49" w:right="121" w:firstLine="29"/>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6FE0452E" w14:textId="77777777" w:rsidR="004D32F3" w:rsidRPr="00916D98" w:rsidRDefault="004D32F3" w:rsidP="004D32F3">
            <w:pPr>
              <w:spacing w:after="0"/>
              <w:ind w:left="49" w:right="121" w:firstLine="29"/>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 xml:space="preserve">Закон України «Про громадянство України»; </w:t>
            </w:r>
          </w:p>
          <w:p w14:paraId="09CADA45" w14:textId="77777777" w:rsidR="004D32F3" w:rsidRPr="004D32F3" w:rsidRDefault="004D32F3" w:rsidP="004D32F3">
            <w:pPr>
              <w:spacing w:after="0"/>
              <w:ind w:left="49" w:right="121" w:firstLine="29"/>
              <w:jc w:val="both"/>
              <w:rPr>
                <w:rFonts w:ascii="Times New Roman" w:hAnsi="Times New Roman" w:cs="Times New Roman"/>
                <w:color w:val="000000"/>
                <w:lang w:val="uk-UA"/>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Закону України «Про надання публічних (електронних публічних) послуг щодо декларування та реєстрації місця проживання в Україні»</w:t>
            </w:r>
          </w:p>
        </w:tc>
        <w:tc>
          <w:tcPr>
            <w:tcW w:w="26" w:type="dxa"/>
            <w:tcBorders>
              <w:left w:val="single" w:sz="4" w:space="0" w:color="000000"/>
            </w:tcBorders>
          </w:tcPr>
          <w:p w14:paraId="4624338D"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4F63672C" w14:textId="77777777" w:rsidTr="00425F97">
        <w:tc>
          <w:tcPr>
            <w:tcW w:w="708" w:type="dxa"/>
            <w:tcBorders>
              <w:top w:val="single" w:sz="4" w:space="0" w:color="000000"/>
              <w:left w:val="single" w:sz="4" w:space="0" w:color="000000"/>
              <w:bottom w:val="single" w:sz="4" w:space="0" w:color="000000"/>
            </w:tcBorders>
          </w:tcPr>
          <w:p w14:paraId="5AAE1221" w14:textId="77777777" w:rsidR="004D32F3" w:rsidRPr="004D32F3" w:rsidRDefault="004D32F3" w:rsidP="00425F97">
            <w:pPr>
              <w:spacing w:after="0"/>
              <w:jc w:val="center"/>
              <w:rPr>
                <w:rFonts w:ascii="Times New Roman" w:hAnsi="Times New Roman" w:cs="Times New Roman"/>
                <w:b/>
                <w:color w:val="000000"/>
                <w:lang w:val="uk-UA"/>
              </w:rPr>
            </w:pPr>
            <w:r w:rsidRPr="004D32F3">
              <w:rPr>
                <w:rFonts w:ascii="Times New Roman" w:hAnsi="Times New Roman" w:cs="Times New Roman"/>
                <w:b/>
                <w:color w:val="000000"/>
                <w:sz w:val="16"/>
                <w:szCs w:val="16"/>
                <w:lang w:val="uk-UA"/>
              </w:rPr>
              <w:t>7.</w:t>
            </w:r>
          </w:p>
        </w:tc>
        <w:tc>
          <w:tcPr>
            <w:tcW w:w="3967" w:type="dxa"/>
            <w:tcBorders>
              <w:top w:val="single" w:sz="4" w:space="0" w:color="000000"/>
              <w:left w:val="single" w:sz="4" w:space="0" w:color="000000"/>
              <w:bottom w:val="single" w:sz="4" w:space="0" w:color="000000"/>
            </w:tcBorders>
          </w:tcPr>
          <w:p w14:paraId="62FA6A0E" w14:textId="77777777" w:rsidR="004D32F3" w:rsidRPr="00916D98" w:rsidRDefault="004D32F3" w:rsidP="004D32F3">
            <w:pPr>
              <w:spacing w:after="0"/>
              <w:jc w:val="both"/>
              <w:rPr>
                <w:rFonts w:ascii="Times New Roman" w:hAnsi="Times New Roman" w:cs="Times New Roman"/>
                <w:color w:val="000000"/>
              </w:rPr>
            </w:pPr>
            <w:r w:rsidRPr="00916D98">
              <w:rPr>
                <w:rFonts w:ascii="Times New Roman" w:hAnsi="Times New Roman" w:cs="Times New Roman"/>
                <w:color w:val="000000"/>
                <w:sz w:val="16"/>
                <w:szCs w:val="16"/>
              </w:rPr>
              <w:t>Акти Кабінету Міністрів України</w:t>
            </w:r>
          </w:p>
        </w:tc>
        <w:tc>
          <w:tcPr>
            <w:tcW w:w="5981" w:type="dxa"/>
            <w:tcBorders>
              <w:top w:val="single" w:sz="4" w:space="0" w:color="000000"/>
              <w:left w:val="single" w:sz="4" w:space="0" w:color="000000"/>
              <w:bottom w:val="single" w:sz="4" w:space="0" w:color="000000"/>
            </w:tcBorders>
            <w:vAlign w:val="center"/>
          </w:tcPr>
          <w:p w14:paraId="3BC394C5" w14:textId="77777777" w:rsidR="004D32F3" w:rsidRPr="00916D98" w:rsidRDefault="004D32F3" w:rsidP="004D32F3">
            <w:pPr>
              <w:pStyle w:val="af6"/>
              <w:ind w:left="49" w:right="121"/>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eastAsia="ru-RU"/>
              </w:rPr>
              <w:t xml:space="preserve">       П</w:t>
            </w:r>
            <w:r w:rsidRPr="00916D98">
              <w:rPr>
                <w:rFonts w:ascii="Times New Roman" w:hAnsi="Times New Roman" w:cs="Times New Roman"/>
                <w:color w:val="000000"/>
                <w:sz w:val="16"/>
                <w:szCs w:val="16"/>
                <w:lang w:eastAsia="ru-RU"/>
              </w:rPr>
              <w:t>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916D98">
              <w:rPr>
                <w:rFonts w:ascii="Times New Roman" w:hAnsi="Times New Roman" w:cs="Times New Roman"/>
                <w:color w:val="000000"/>
                <w:sz w:val="16"/>
                <w:szCs w:val="16"/>
              </w:rPr>
              <w:t xml:space="preserve"> </w:t>
            </w:r>
            <w:r w:rsidRPr="00916D98">
              <w:rPr>
                <w:rFonts w:ascii="Times New Roman" w:hAnsi="Times New Roman" w:cs="Times New Roman"/>
                <w:color w:val="000000"/>
                <w:sz w:val="16"/>
                <w:szCs w:val="16"/>
                <w:lang w:eastAsia="ru-RU"/>
              </w:rPr>
              <w:t>визнання недійсним та знищення паспорта громадянина України».</w:t>
            </w:r>
          </w:p>
          <w:p w14:paraId="592F22CE" w14:textId="77777777" w:rsidR="004D32F3" w:rsidRPr="00916D98" w:rsidRDefault="004D32F3" w:rsidP="004D32F3">
            <w:pPr>
              <w:spacing w:after="0"/>
              <w:ind w:left="49" w:right="121" w:firstLine="317"/>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П</w:t>
            </w:r>
            <w:r w:rsidRPr="00916D98">
              <w:rPr>
                <w:rFonts w:ascii="Times New Roman" w:hAnsi="Times New Roman" w:cs="Times New Roman"/>
                <w:color w:val="000000"/>
                <w:sz w:val="16"/>
                <w:szCs w:val="16"/>
              </w:rPr>
              <w:t>останова КМУ від 02.11.2016 №770 «Деякі питання надання адміністративних послуг у сфері міграції».</w:t>
            </w:r>
          </w:p>
          <w:p w14:paraId="00571F7E" w14:textId="77777777" w:rsidR="004D32F3" w:rsidRPr="00916D98" w:rsidRDefault="004D32F3" w:rsidP="004D32F3">
            <w:pPr>
              <w:spacing w:after="0"/>
              <w:ind w:left="49" w:right="121" w:firstLine="431"/>
              <w:jc w:val="both"/>
              <w:rPr>
                <w:rFonts w:ascii="Times New Roman" w:hAnsi="Times New Roman" w:cs="Times New Roman"/>
                <w:color w:val="000000"/>
              </w:rPr>
            </w:pPr>
            <w:r w:rsidRPr="00916D98">
              <w:rPr>
                <w:rFonts w:ascii="Times New Roman" w:hAnsi="Times New Roman" w:cs="Times New Roman"/>
                <w:color w:val="000000"/>
                <w:sz w:val="16"/>
                <w:szCs w:val="16"/>
              </w:rPr>
              <w:t>Постанова КМУ від 0</w:t>
            </w:r>
            <w:r w:rsidRPr="00916D98">
              <w:rPr>
                <w:rFonts w:ascii="Times New Roman" w:hAnsi="Times New Roman" w:cs="Times New Roman"/>
                <w:color w:val="000000"/>
                <w:sz w:val="16"/>
                <w:szCs w:val="16"/>
                <w:lang w:val="uk-UA"/>
              </w:rPr>
              <w:t>7</w:t>
            </w:r>
            <w:r w:rsidRPr="00916D98">
              <w:rPr>
                <w:rFonts w:ascii="Times New Roman" w:hAnsi="Times New Roman" w:cs="Times New Roman"/>
                <w:color w:val="000000"/>
                <w:sz w:val="16"/>
                <w:szCs w:val="16"/>
              </w:rPr>
              <w:t>.0</w:t>
            </w:r>
            <w:r w:rsidRPr="00916D98">
              <w:rPr>
                <w:rFonts w:ascii="Times New Roman" w:hAnsi="Times New Roman" w:cs="Times New Roman"/>
                <w:color w:val="000000"/>
                <w:sz w:val="16"/>
                <w:szCs w:val="16"/>
                <w:lang w:val="uk-UA"/>
              </w:rPr>
              <w:t>2</w:t>
            </w:r>
            <w:r w:rsidRPr="00916D98">
              <w:rPr>
                <w:rFonts w:ascii="Times New Roman" w:hAnsi="Times New Roman" w:cs="Times New Roman"/>
                <w:color w:val="000000"/>
                <w:sz w:val="16"/>
                <w:szCs w:val="16"/>
              </w:rPr>
              <w:t>.20</w:t>
            </w:r>
            <w:r w:rsidRPr="00916D98">
              <w:rPr>
                <w:rFonts w:ascii="Times New Roman" w:hAnsi="Times New Roman" w:cs="Times New Roman"/>
                <w:color w:val="000000"/>
                <w:sz w:val="16"/>
                <w:szCs w:val="16"/>
                <w:lang w:val="uk-UA"/>
              </w:rPr>
              <w:t>22</w:t>
            </w:r>
            <w:r w:rsidRPr="00916D98">
              <w:rPr>
                <w:rFonts w:ascii="Times New Roman" w:hAnsi="Times New Roman" w:cs="Times New Roman"/>
                <w:color w:val="000000"/>
                <w:sz w:val="16"/>
                <w:szCs w:val="16"/>
              </w:rPr>
              <w:t xml:space="preserve"> № 2</w:t>
            </w:r>
            <w:r w:rsidRPr="00916D98">
              <w:rPr>
                <w:rFonts w:ascii="Times New Roman" w:hAnsi="Times New Roman" w:cs="Times New Roman"/>
                <w:color w:val="000000"/>
                <w:sz w:val="16"/>
                <w:szCs w:val="16"/>
                <w:lang w:val="uk-UA"/>
              </w:rPr>
              <w:t>65</w:t>
            </w:r>
            <w:r w:rsidRPr="00916D98">
              <w:rPr>
                <w:rFonts w:ascii="Times New Roman" w:hAnsi="Times New Roman" w:cs="Times New Roman"/>
                <w:color w:val="000000"/>
                <w:sz w:val="16"/>
                <w:szCs w:val="16"/>
              </w:rPr>
              <w:t xml:space="preserve"> «Деякі питання декларування і реєстрації місця проживання та ведення реєстрів територіальних громад».</w:t>
            </w:r>
          </w:p>
          <w:p w14:paraId="295FD268" w14:textId="77777777" w:rsidR="004D32F3" w:rsidRPr="00916D98" w:rsidRDefault="004D32F3" w:rsidP="004D32F3">
            <w:pPr>
              <w:spacing w:after="0"/>
              <w:ind w:left="49" w:right="121" w:firstLine="431"/>
              <w:jc w:val="both"/>
              <w:rPr>
                <w:rFonts w:ascii="Times New Roman" w:hAnsi="Times New Roman" w:cs="Times New Roman"/>
                <w:color w:val="000000"/>
              </w:rPr>
            </w:pPr>
            <w:r w:rsidRPr="00916D98">
              <w:rPr>
                <w:rFonts w:ascii="Times New Roman" w:hAnsi="Times New Roman" w:cs="Times New Roman"/>
                <w:color w:val="000000"/>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5C17AB02" w14:textId="77777777" w:rsidR="004D32F3" w:rsidRPr="00916D98" w:rsidRDefault="004D32F3" w:rsidP="004D32F3">
            <w:pPr>
              <w:spacing w:after="0"/>
              <w:ind w:left="49" w:right="121" w:firstLine="29"/>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 xml:space="preserve">Постанова КМУ від </w:t>
            </w:r>
            <w:r w:rsidRPr="00916D98">
              <w:rPr>
                <w:rFonts w:ascii="Times New Roman" w:hAnsi="Times New Roman" w:cs="Times New Roman"/>
                <w:color w:val="000000"/>
                <w:sz w:val="16"/>
                <w:szCs w:val="16"/>
                <w:lang w:val="uk-UA"/>
              </w:rPr>
              <w:t>27.01.2010 № 55 «Про впорядкування транслітерації українського алфавіту латиницею».</w:t>
            </w:r>
          </w:p>
          <w:p w14:paraId="1308620B" w14:textId="77777777" w:rsidR="004D32F3" w:rsidRPr="004D32F3" w:rsidRDefault="004D32F3" w:rsidP="004D32F3">
            <w:pPr>
              <w:spacing w:after="0"/>
              <w:ind w:left="49" w:right="121" w:firstLine="29"/>
              <w:jc w:val="both"/>
              <w:rPr>
                <w:rFonts w:ascii="Times New Roman" w:hAnsi="Times New Roman" w:cs="Times New Roman"/>
                <w:color w:val="000000"/>
                <w:lang w:val="uk-UA"/>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Декрет Кабінету Міністрів України від 21.01.1993 №7-93</w:t>
            </w:r>
            <w:r>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державне мито»</w:t>
            </w:r>
          </w:p>
        </w:tc>
        <w:tc>
          <w:tcPr>
            <w:tcW w:w="26" w:type="dxa"/>
            <w:tcBorders>
              <w:left w:val="single" w:sz="4" w:space="0" w:color="000000"/>
            </w:tcBorders>
          </w:tcPr>
          <w:p w14:paraId="43A5EC34"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2A6094A5" w14:textId="77777777" w:rsidTr="00425F97">
        <w:tc>
          <w:tcPr>
            <w:tcW w:w="708" w:type="dxa"/>
            <w:tcBorders>
              <w:top w:val="single" w:sz="4" w:space="0" w:color="000000"/>
              <w:left w:val="single" w:sz="4" w:space="0" w:color="000000"/>
              <w:bottom w:val="single" w:sz="4" w:space="0" w:color="000000"/>
            </w:tcBorders>
          </w:tcPr>
          <w:p w14:paraId="3379EC7C" w14:textId="77777777" w:rsidR="004D32F3" w:rsidRPr="004D32F3" w:rsidRDefault="004D32F3" w:rsidP="00425F97">
            <w:pPr>
              <w:spacing w:after="0"/>
              <w:jc w:val="center"/>
              <w:rPr>
                <w:rFonts w:ascii="Times New Roman" w:hAnsi="Times New Roman" w:cs="Times New Roman"/>
                <w:b/>
                <w:color w:val="000000"/>
                <w:lang w:val="uk-UA"/>
              </w:rPr>
            </w:pPr>
            <w:r w:rsidRPr="004D32F3">
              <w:rPr>
                <w:rFonts w:ascii="Times New Roman" w:hAnsi="Times New Roman" w:cs="Times New Roman"/>
                <w:b/>
                <w:color w:val="000000"/>
                <w:sz w:val="16"/>
                <w:szCs w:val="16"/>
                <w:lang w:val="uk-UA"/>
              </w:rPr>
              <w:t>8.</w:t>
            </w:r>
          </w:p>
        </w:tc>
        <w:tc>
          <w:tcPr>
            <w:tcW w:w="3967" w:type="dxa"/>
            <w:tcBorders>
              <w:top w:val="single" w:sz="4" w:space="0" w:color="000000"/>
              <w:left w:val="single" w:sz="4" w:space="0" w:color="000000"/>
              <w:bottom w:val="single" w:sz="4" w:space="0" w:color="000000"/>
            </w:tcBorders>
          </w:tcPr>
          <w:p w14:paraId="6772214B" w14:textId="77777777" w:rsidR="004D32F3" w:rsidRPr="00916D98" w:rsidRDefault="004D32F3" w:rsidP="004D32F3">
            <w:pPr>
              <w:spacing w:after="0"/>
              <w:jc w:val="both"/>
              <w:rPr>
                <w:rFonts w:ascii="Times New Roman" w:hAnsi="Times New Roman" w:cs="Times New Roman"/>
                <w:color w:val="000000"/>
              </w:rPr>
            </w:pPr>
            <w:r w:rsidRPr="00916D98">
              <w:rPr>
                <w:rFonts w:ascii="Times New Roman" w:hAnsi="Times New Roman" w:cs="Times New Roman"/>
                <w:color w:val="000000"/>
                <w:sz w:val="16"/>
                <w:szCs w:val="16"/>
              </w:rPr>
              <w:t>Акти центральних органів виконавчої влади</w:t>
            </w:r>
          </w:p>
        </w:tc>
        <w:tc>
          <w:tcPr>
            <w:tcW w:w="5981" w:type="dxa"/>
            <w:tcBorders>
              <w:top w:val="single" w:sz="4" w:space="0" w:color="000000"/>
              <w:left w:val="single" w:sz="4" w:space="0" w:color="000000"/>
              <w:bottom w:val="single" w:sz="4" w:space="0" w:color="000000"/>
            </w:tcBorders>
            <w:vAlign w:val="center"/>
          </w:tcPr>
          <w:p w14:paraId="207428B1" w14:textId="77777777" w:rsidR="004D32F3" w:rsidRPr="00916D98" w:rsidRDefault="004D32F3" w:rsidP="004D32F3">
            <w:pPr>
              <w:spacing w:after="0"/>
              <w:ind w:left="49" w:right="121" w:firstLine="43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16D98">
              <w:rPr>
                <w:rStyle w:val="rvts9"/>
                <w:rFonts w:ascii="Times New Roman" w:hAnsi="Times New Roman" w:cs="Times New Roman"/>
                <w:bCs/>
                <w:color w:val="000000"/>
                <w:sz w:val="16"/>
                <w:szCs w:val="16"/>
                <w:shd w:val="clear" w:color="auto" w:fill="FFFFFF"/>
              </w:rPr>
              <w:t>зареєстрований 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 07.09.2012 р. за № 1549/21861.</w:t>
            </w:r>
          </w:p>
          <w:p w14:paraId="2349DE1A" w14:textId="77777777" w:rsidR="004D32F3" w:rsidRPr="00916D98" w:rsidRDefault="004D32F3" w:rsidP="004D32F3">
            <w:pPr>
              <w:spacing w:after="0"/>
              <w:ind w:left="49" w:right="121" w:firstLine="431"/>
              <w:jc w:val="both"/>
              <w:rPr>
                <w:rFonts w:ascii="Times New Roman" w:hAnsi="Times New Roman" w:cs="Times New Roman"/>
                <w:color w:val="000000"/>
              </w:rPr>
            </w:pPr>
            <w:r w:rsidRPr="00916D98">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w:t>
            </w:r>
            <w:r w:rsidRPr="00916D98">
              <w:rPr>
                <w:rStyle w:val="rvts9"/>
                <w:rFonts w:ascii="Times New Roman" w:hAnsi="Times New Roman" w:cs="Times New Roman"/>
                <w:bCs/>
                <w:color w:val="000000"/>
                <w:sz w:val="16"/>
                <w:szCs w:val="16"/>
                <w:shd w:val="clear" w:color="auto" w:fill="FFFFFF"/>
                <w:lang w:val="uk-UA"/>
              </w:rPr>
              <w:t xml:space="preserve"> </w:t>
            </w:r>
            <w:r w:rsidRPr="00916D98">
              <w:rPr>
                <w:rStyle w:val="rvts9"/>
                <w:rFonts w:ascii="Times New Roman" w:hAnsi="Times New Roman" w:cs="Times New Roman"/>
                <w:bCs/>
                <w:color w:val="000000"/>
                <w:sz w:val="16"/>
                <w:szCs w:val="16"/>
                <w:shd w:val="clear" w:color="auto" w:fill="FFFFFF"/>
              </w:rPr>
              <w:t>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10.12.2014 р.</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за № 1586/26363.</w:t>
            </w:r>
          </w:p>
          <w:p w14:paraId="63DA5014" w14:textId="77777777" w:rsidR="004D32F3" w:rsidRPr="00916D98" w:rsidRDefault="004D32F3" w:rsidP="004D32F3">
            <w:pPr>
              <w:spacing w:after="0"/>
              <w:ind w:left="49" w:right="121" w:firstLine="431"/>
              <w:jc w:val="both"/>
              <w:rPr>
                <w:rFonts w:ascii="Times New Roman" w:hAnsi="Times New Roman" w:cs="Times New Roman"/>
                <w:color w:val="000000"/>
              </w:rPr>
            </w:pPr>
            <w:r w:rsidRPr="00916D98">
              <w:rPr>
                <w:rFonts w:ascii="Times New Roman" w:hAnsi="Times New Roman" w:cs="Times New Roman"/>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916D98">
              <w:rPr>
                <w:rFonts w:ascii="Times New Roman" w:hAnsi="Times New Roman" w:cs="Times New Roman"/>
                <w:bCs/>
                <w:color w:val="000000"/>
                <w:sz w:val="16"/>
                <w:szCs w:val="16"/>
                <w:shd w:val="clear" w:color="auto" w:fill="FFFFFF"/>
              </w:rPr>
              <w:t xml:space="preserve"> </w:t>
            </w:r>
            <w:r w:rsidRPr="00916D98">
              <w:rPr>
                <w:rStyle w:val="rvts9"/>
                <w:rFonts w:ascii="Times New Roman" w:hAnsi="Times New Roman" w:cs="Times New Roman"/>
                <w:bCs/>
                <w:color w:val="000000"/>
                <w:sz w:val="16"/>
                <w:szCs w:val="16"/>
                <w:shd w:val="clear" w:color="auto" w:fill="FFFFFF"/>
              </w:rPr>
              <w:t>зареєстрований в Міністерстві юстиції України</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09 вересня 2016</w:t>
            </w:r>
            <w:r w:rsidRPr="00916D98">
              <w:rPr>
                <w:rStyle w:val="rvts9"/>
                <w:rFonts w:ascii="Times New Roman" w:hAnsi="Times New Roman" w:cs="Times New Roman"/>
                <w:bCs/>
                <w:color w:val="000000"/>
                <w:sz w:val="16"/>
                <w:szCs w:val="16"/>
                <w:shd w:val="clear" w:color="auto" w:fill="FFFFFF"/>
                <w:lang w:val="uk-UA"/>
              </w:rPr>
              <w:t xml:space="preserve"> </w:t>
            </w:r>
            <w:r w:rsidRPr="00916D98">
              <w:rPr>
                <w:rStyle w:val="rvts9"/>
                <w:rFonts w:ascii="Times New Roman" w:hAnsi="Times New Roman" w:cs="Times New Roman"/>
                <w:bCs/>
                <w:color w:val="000000"/>
                <w:sz w:val="16"/>
                <w:szCs w:val="16"/>
                <w:shd w:val="clear" w:color="auto" w:fill="FFFFFF"/>
              </w:rPr>
              <w:t>р.</w:t>
            </w:r>
            <w:r w:rsidRPr="00916D98">
              <w:rPr>
                <w:rFonts w:ascii="Times New Roman" w:hAnsi="Times New Roman" w:cs="Times New Roman"/>
                <w:color w:val="000000"/>
                <w:sz w:val="16"/>
                <w:szCs w:val="16"/>
                <w:shd w:val="clear" w:color="auto" w:fill="FFFFFF"/>
                <w:lang w:val="uk-UA"/>
              </w:rPr>
              <w:t xml:space="preserve"> </w:t>
            </w:r>
            <w:r w:rsidRPr="00916D98">
              <w:rPr>
                <w:rStyle w:val="rvts9"/>
                <w:rFonts w:ascii="Times New Roman" w:hAnsi="Times New Roman" w:cs="Times New Roman"/>
                <w:bCs/>
                <w:color w:val="000000"/>
                <w:sz w:val="16"/>
                <w:szCs w:val="16"/>
                <w:shd w:val="clear" w:color="auto" w:fill="FFFFFF"/>
              </w:rPr>
              <w:t>за № 1241/29371.</w:t>
            </w:r>
          </w:p>
          <w:p w14:paraId="493EF7CA" w14:textId="77777777" w:rsidR="004D32F3" w:rsidRPr="00916D98" w:rsidRDefault="004D32F3" w:rsidP="004D32F3">
            <w:pPr>
              <w:spacing w:after="0"/>
              <w:ind w:left="49" w:right="121" w:firstLine="431"/>
              <w:jc w:val="both"/>
              <w:rPr>
                <w:rFonts w:ascii="Times New Roman" w:hAnsi="Times New Roman" w:cs="Times New Roman"/>
                <w:color w:val="000000"/>
              </w:rPr>
            </w:pPr>
            <w:r w:rsidRPr="00916D98">
              <w:rPr>
                <w:rStyle w:val="rvts9"/>
                <w:rFonts w:ascii="Times New Roman" w:hAnsi="Times New Roman" w:cs="Times New Roman"/>
                <w:bCs/>
                <w:color w:val="000000"/>
                <w:sz w:val="16"/>
                <w:szCs w:val="16"/>
                <w:shd w:val="clear" w:color="auto" w:fill="FFFFFF"/>
              </w:rPr>
              <w:t xml:space="preserve">Наказ МВС від </w:t>
            </w:r>
            <w:r w:rsidRPr="00916D98">
              <w:rPr>
                <w:rStyle w:val="rvts9"/>
                <w:rFonts w:ascii="Times New Roman" w:hAnsi="Times New Roman" w:cs="Times New Roman"/>
                <w:bCs/>
                <w:color w:val="000000"/>
                <w:sz w:val="16"/>
                <w:szCs w:val="16"/>
                <w:shd w:val="clear" w:color="auto" w:fill="FFFFFF"/>
                <w:lang w:val="uk-UA"/>
              </w:rPr>
              <w:t>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та журналу їх обліку», зареєстрований в Міністерстві юстиції України 27 квітня 2018 р. за № 531/31983.</w:t>
            </w:r>
          </w:p>
        </w:tc>
        <w:tc>
          <w:tcPr>
            <w:tcW w:w="26" w:type="dxa"/>
            <w:tcBorders>
              <w:left w:val="single" w:sz="4" w:space="0" w:color="000000"/>
            </w:tcBorders>
          </w:tcPr>
          <w:p w14:paraId="0FB4E923"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1E89068D" w14:textId="77777777" w:rsidTr="00425F97">
        <w:tc>
          <w:tcPr>
            <w:tcW w:w="708" w:type="dxa"/>
            <w:tcBorders>
              <w:top w:val="single" w:sz="4" w:space="0" w:color="000000"/>
              <w:left w:val="single" w:sz="4" w:space="0" w:color="000000"/>
              <w:bottom w:val="single" w:sz="4" w:space="0" w:color="000000"/>
            </w:tcBorders>
          </w:tcPr>
          <w:p w14:paraId="563348DE" w14:textId="77777777" w:rsidR="004D32F3" w:rsidRPr="004D32F3" w:rsidRDefault="004D32F3" w:rsidP="00425F97">
            <w:pPr>
              <w:spacing w:after="0"/>
              <w:jc w:val="center"/>
              <w:rPr>
                <w:rFonts w:ascii="Times New Roman" w:hAnsi="Times New Roman" w:cs="Times New Roman"/>
                <w:b/>
                <w:color w:val="000000"/>
                <w:lang w:val="uk-UA"/>
              </w:rPr>
            </w:pPr>
            <w:r w:rsidRPr="004D32F3">
              <w:rPr>
                <w:rFonts w:ascii="Times New Roman" w:hAnsi="Times New Roman" w:cs="Times New Roman"/>
                <w:b/>
                <w:color w:val="000000"/>
                <w:sz w:val="16"/>
                <w:szCs w:val="16"/>
                <w:lang w:val="uk-UA"/>
              </w:rPr>
              <w:t>9.</w:t>
            </w:r>
          </w:p>
        </w:tc>
        <w:tc>
          <w:tcPr>
            <w:tcW w:w="3967" w:type="dxa"/>
            <w:tcBorders>
              <w:top w:val="single" w:sz="4" w:space="0" w:color="000000"/>
              <w:left w:val="single" w:sz="4" w:space="0" w:color="000000"/>
              <w:bottom w:val="single" w:sz="4" w:space="0" w:color="000000"/>
            </w:tcBorders>
          </w:tcPr>
          <w:p w14:paraId="087F5F11" w14:textId="77777777" w:rsidR="004D32F3" w:rsidRPr="00916D98" w:rsidRDefault="004D32F3" w:rsidP="004D32F3">
            <w:pPr>
              <w:spacing w:after="0"/>
              <w:jc w:val="both"/>
              <w:rPr>
                <w:rFonts w:ascii="Times New Roman" w:hAnsi="Times New Roman" w:cs="Times New Roman"/>
                <w:color w:val="000000"/>
              </w:rPr>
            </w:pPr>
            <w:r w:rsidRPr="00916D98">
              <w:rPr>
                <w:rFonts w:ascii="Times New Roman" w:hAnsi="Times New Roman" w:cs="Times New Roman"/>
                <w:color w:val="000000"/>
                <w:sz w:val="16"/>
                <w:szCs w:val="16"/>
              </w:rPr>
              <w:t>Акти місцевих органів виконавчої влади/органів місцевого самоврядування</w:t>
            </w:r>
          </w:p>
        </w:tc>
        <w:tc>
          <w:tcPr>
            <w:tcW w:w="5981" w:type="dxa"/>
            <w:tcBorders>
              <w:top w:val="single" w:sz="4" w:space="0" w:color="000000"/>
              <w:left w:val="single" w:sz="4" w:space="0" w:color="000000"/>
              <w:bottom w:val="single" w:sz="4" w:space="0" w:color="000000"/>
            </w:tcBorders>
          </w:tcPr>
          <w:p w14:paraId="196ED0AA" w14:textId="77777777" w:rsidR="004D32F3" w:rsidRPr="00916D98" w:rsidRDefault="004D32F3" w:rsidP="00425F97">
            <w:pPr>
              <w:spacing w:after="0"/>
              <w:ind w:firstLine="431"/>
              <w:rPr>
                <w:rFonts w:ascii="Times New Roman" w:hAnsi="Times New Roman" w:cs="Times New Roman"/>
                <w:color w:val="000000"/>
              </w:rPr>
            </w:pPr>
            <w:r w:rsidRPr="00916D98">
              <w:rPr>
                <w:rFonts w:ascii="Times New Roman" w:hAnsi="Times New Roman" w:cs="Times New Roman"/>
                <w:color w:val="000000"/>
                <w:sz w:val="16"/>
                <w:szCs w:val="16"/>
              </w:rPr>
              <w:t>Відсутні</w:t>
            </w:r>
          </w:p>
        </w:tc>
        <w:tc>
          <w:tcPr>
            <w:tcW w:w="26" w:type="dxa"/>
            <w:tcBorders>
              <w:left w:val="single" w:sz="4" w:space="0" w:color="000000"/>
            </w:tcBorders>
          </w:tcPr>
          <w:p w14:paraId="4B47DA28"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570DAD1D" w14:textId="77777777" w:rsidTr="004D32F3">
        <w:trPr>
          <w:trHeight w:val="282"/>
        </w:trPr>
        <w:tc>
          <w:tcPr>
            <w:tcW w:w="10656" w:type="dxa"/>
            <w:gridSpan w:val="3"/>
            <w:tcBorders>
              <w:top w:val="single" w:sz="4" w:space="0" w:color="000000"/>
              <w:left w:val="single" w:sz="4" w:space="0" w:color="000000"/>
              <w:bottom w:val="single" w:sz="4" w:space="0" w:color="000000"/>
            </w:tcBorders>
            <w:vAlign w:val="center"/>
          </w:tcPr>
          <w:p w14:paraId="09CD16C8" w14:textId="77777777" w:rsidR="004D32F3" w:rsidRPr="00916D98" w:rsidRDefault="004D32F3"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Умови отримання адміністративної послуги</w:t>
            </w:r>
          </w:p>
        </w:tc>
        <w:tc>
          <w:tcPr>
            <w:tcW w:w="26" w:type="dxa"/>
            <w:tcBorders>
              <w:left w:val="single" w:sz="4" w:space="0" w:color="000000"/>
            </w:tcBorders>
          </w:tcPr>
          <w:p w14:paraId="1BEFBC0B"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629B7B17" w14:textId="77777777" w:rsidTr="00425F97">
        <w:tc>
          <w:tcPr>
            <w:tcW w:w="708" w:type="dxa"/>
            <w:tcBorders>
              <w:top w:val="single" w:sz="4" w:space="0" w:color="000000"/>
              <w:left w:val="single" w:sz="4" w:space="0" w:color="000000"/>
              <w:bottom w:val="single" w:sz="4" w:space="0" w:color="000000"/>
            </w:tcBorders>
          </w:tcPr>
          <w:p w14:paraId="42B71770"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10</w:t>
            </w:r>
            <w:r w:rsidRPr="00916D98">
              <w:rPr>
                <w:rFonts w:ascii="Times New Roman" w:hAnsi="Times New Roman" w:cs="Times New Roman"/>
                <w:b/>
                <w:color w:val="000000"/>
                <w:sz w:val="16"/>
                <w:szCs w:val="16"/>
              </w:rPr>
              <w:t>.</w:t>
            </w:r>
          </w:p>
        </w:tc>
        <w:tc>
          <w:tcPr>
            <w:tcW w:w="3967" w:type="dxa"/>
            <w:tcBorders>
              <w:top w:val="single" w:sz="4" w:space="0" w:color="000000"/>
              <w:left w:val="single" w:sz="4" w:space="0" w:color="000000"/>
              <w:bottom w:val="single" w:sz="4" w:space="0" w:color="000000"/>
            </w:tcBorders>
          </w:tcPr>
          <w:p w14:paraId="050AFEBB" w14:textId="77777777" w:rsidR="004D32F3" w:rsidRPr="00916D98" w:rsidRDefault="004D32F3" w:rsidP="002E7AF0">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rPr>
              <w:t>Підстава для одержання адміністративної послуги</w:t>
            </w:r>
          </w:p>
        </w:tc>
        <w:tc>
          <w:tcPr>
            <w:tcW w:w="5981" w:type="dxa"/>
            <w:tcBorders>
              <w:top w:val="single" w:sz="4" w:space="0" w:color="000000"/>
              <w:left w:val="single" w:sz="4" w:space="0" w:color="000000"/>
              <w:bottom w:val="single" w:sz="4" w:space="0" w:color="000000"/>
            </w:tcBorders>
            <w:vAlign w:val="center"/>
          </w:tcPr>
          <w:p w14:paraId="11DAF3A6" w14:textId="77777777" w:rsidR="004D32F3" w:rsidRPr="00916D98" w:rsidRDefault="004D32F3" w:rsidP="002E7AF0">
            <w:pPr>
              <w:pStyle w:val="af5"/>
              <w:spacing w:before="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Настання обставин (подій), у зв’язку з якими паспорт підлягає обміну, а саме:</w:t>
            </w:r>
          </w:p>
          <w:p w14:paraId="17C1E520" w14:textId="77777777" w:rsidR="004D32F3" w:rsidRPr="00916D98" w:rsidRDefault="004D32F3" w:rsidP="002E7AF0">
            <w:pPr>
              <w:pStyle w:val="ab"/>
              <w:numPr>
                <w:ilvl w:val="0"/>
                <w:numId w:val="3"/>
              </w:numPr>
              <w:spacing w:after="0"/>
              <w:ind w:left="190" w:right="121" w:firstLine="284"/>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047FAA7C" w14:textId="77777777" w:rsidR="004D32F3" w:rsidRPr="00916D98" w:rsidRDefault="004D32F3" w:rsidP="002E7AF0">
            <w:pPr>
              <w:pStyle w:val="ab"/>
              <w:numPr>
                <w:ilvl w:val="0"/>
                <w:numId w:val="3"/>
              </w:numPr>
              <w:spacing w:after="0"/>
              <w:ind w:left="190" w:right="121" w:firstLine="284"/>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30BC10D1" w14:textId="77777777" w:rsidR="004D32F3" w:rsidRPr="00916D98" w:rsidRDefault="004D32F3" w:rsidP="002E7AF0">
            <w:pPr>
              <w:pStyle w:val="ab"/>
              <w:numPr>
                <w:ilvl w:val="0"/>
                <w:numId w:val="3"/>
              </w:numPr>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rPr>
            </w:pPr>
            <w:r w:rsidRPr="00916D98">
              <w:rPr>
                <w:rStyle w:val="a8"/>
                <w:rFonts w:ascii="Times New Roman" w:hAnsi="Times New Roman" w:cs="Times New Roman"/>
                <w:i w:val="0"/>
                <w:color w:val="000000"/>
                <w:sz w:val="16"/>
                <w:szCs w:val="16"/>
              </w:rPr>
              <w:t>виявлення помилки в інформації, внесеній до паспорта;</w:t>
            </w:r>
          </w:p>
          <w:p w14:paraId="39DDFD7D" w14:textId="77777777" w:rsidR="004D32F3" w:rsidRPr="00916D98" w:rsidRDefault="004D32F3" w:rsidP="00425F97">
            <w:pPr>
              <w:pStyle w:val="ab"/>
              <w:numPr>
                <w:ilvl w:val="0"/>
                <w:numId w:val="3"/>
              </w:numPr>
              <w:pBdr>
                <w:top w:val="none" w:sz="0" w:space="0" w:color="000000"/>
                <w:left w:val="none" w:sz="0" w:space="0" w:color="000000"/>
                <w:bottom w:val="none" w:sz="0" w:space="0" w:color="000000"/>
                <w:right w:val="none" w:sz="0" w:space="0" w:color="000000"/>
              </w:pBdr>
              <w:spacing w:after="0" w:line="240" w:lineRule="auto"/>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14527CE7" w14:textId="77777777" w:rsidR="004D32F3" w:rsidRPr="00916D98" w:rsidRDefault="004D32F3" w:rsidP="00425F97">
            <w:pPr>
              <w:pStyle w:val="ab"/>
              <w:numPr>
                <w:ilvl w:val="0"/>
                <w:numId w:val="3"/>
              </w:numPr>
              <w:pBdr>
                <w:top w:val="none" w:sz="0" w:space="0" w:color="000000"/>
                <w:left w:val="none" w:sz="0" w:space="0" w:color="000000"/>
                <w:bottom w:val="none" w:sz="0" w:space="0" w:color="000000"/>
                <w:right w:val="none" w:sz="0" w:space="0" w:color="000000"/>
              </w:pBdr>
              <w:spacing w:after="0" w:line="240" w:lineRule="auto"/>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tc>
        <w:tc>
          <w:tcPr>
            <w:tcW w:w="26" w:type="dxa"/>
            <w:tcBorders>
              <w:left w:val="single" w:sz="4" w:space="0" w:color="000000"/>
            </w:tcBorders>
          </w:tcPr>
          <w:p w14:paraId="3B8E7140"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66113148" w14:textId="77777777" w:rsidTr="00425F97">
        <w:tc>
          <w:tcPr>
            <w:tcW w:w="708" w:type="dxa"/>
            <w:tcBorders>
              <w:top w:val="single" w:sz="4" w:space="0" w:color="000000"/>
              <w:left w:val="single" w:sz="4" w:space="0" w:color="000000"/>
              <w:bottom w:val="single" w:sz="4" w:space="0" w:color="000000"/>
            </w:tcBorders>
          </w:tcPr>
          <w:p w14:paraId="01CE0F34"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11</w:t>
            </w:r>
            <w:r w:rsidRPr="00916D98">
              <w:rPr>
                <w:rFonts w:ascii="Times New Roman" w:hAnsi="Times New Roman" w:cs="Times New Roman"/>
                <w:b/>
                <w:color w:val="000000"/>
                <w:sz w:val="16"/>
                <w:szCs w:val="16"/>
              </w:rPr>
              <w:t>.</w:t>
            </w:r>
          </w:p>
        </w:tc>
        <w:tc>
          <w:tcPr>
            <w:tcW w:w="3967" w:type="dxa"/>
            <w:tcBorders>
              <w:top w:val="single" w:sz="4" w:space="0" w:color="000000"/>
              <w:left w:val="single" w:sz="4" w:space="0" w:color="000000"/>
              <w:bottom w:val="single" w:sz="4" w:space="0" w:color="000000"/>
            </w:tcBorders>
          </w:tcPr>
          <w:p w14:paraId="5929FC4E" w14:textId="77777777" w:rsidR="004D32F3" w:rsidRPr="00916D98" w:rsidRDefault="004D32F3" w:rsidP="002E7AF0">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Вичерпний перелік документів, необхідних для отримання адміністративної послуги, а також вимоги до них</w:t>
            </w:r>
          </w:p>
        </w:tc>
        <w:tc>
          <w:tcPr>
            <w:tcW w:w="5981" w:type="dxa"/>
            <w:tcBorders>
              <w:top w:val="single" w:sz="4" w:space="0" w:color="000000"/>
              <w:left w:val="single" w:sz="4" w:space="0" w:color="000000"/>
              <w:bottom w:val="single" w:sz="4" w:space="0" w:color="000000"/>
            </w:tcBorders>
            <w:vAlign w:val="center"/>
          </w:tcPr>
          <w:p w14:paraId="3AC121F1" w14:textId="77777777" w:rsidR="004D32F3" w:rsidRPr="00916D98" w:rsidRDefault="004D32F3" w:rsidP="002E7AF0">
            <w:pPr>
              <w:spacing w:after="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Для оформлення паспорта громадянина України особа подає:</w:t>
            </w:r>
          </w:p>
          <w:p w14:paraId="1E3FF0B9" w14:textId="77777777" w:rsidR="004D32F3" w:rsidRPr="00916D98" w:rsidRDefault="004D32F3" w:rsidP="002E7AF0">
            <w:pPr>
              <w:spacing w:after="0"/>
              <w:ind w:left="190" w:right="121" w:firstLine="284"/>
              <w:jc w:val="both"/>
              <w:rPr>
                <w:rFonts w:ascii="Times New Roman" w:hAnsi="Times New Roman" w:cs="Times New Roman"/>
                <w:color w:val="000000"/>
              </w:rPr>
            </w:pPr>
            <w:r w:rsidRPr="00916D98">
              <w:rPr>
                <w:rFonts w:ascii="Times New Roman" w:hAnsi="Times New Roman" w:cs="Times New Roman"/>
                <w:b/>
                <w:color w:val="000000"/>
                <w:sz w:val="16"/>
                <w:szCs w:val="16"/>
              </w:rPr>
              <w:t>1)</w:t>
            </w:r>
            <w:r w:rsidRPr="00916D98">
              <w:rPr>
                <w:rFonts w:ascii="Times New Roman" w:hAnsi="Times New Roman" w:cs="Times New Roman"/>
                <w:color w:val="000000"/>
                <w:sz w:val="16"/>
                <w:szCs w:val="16"/>
              </w:rPr>
              <w:t xml:space="preserve"> заяву-анкету за зразком, затвердженим </w:t>
            </w:r>
            <w:r w:rsidR="00425F97">
              <w:rPr>
                <w:rFonts w:ascii="Times New Roman" w:hAnsi="Times New Roman" w:cs="Times New Roman"/>
                <w:color w:val="000000"/>
                <w:sz w:val="16"/>
                <w:szCs w:val="16"/>
              </w:rPr>
              <w:t>наказом МВС від 26.11.2014</w:t>
            </w:r>
            <w:r w:rsidR="00425F97">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 1279    «Про затвердження зразка заяви-анкети для внесення інформації до Єдиного державного демографічного реєстру», з</w:t>
            </w:r>
            <w:r w:rsidRPr="00916D98">
              <w:rPr>
                <w:rStyle w:val="rvts9"/>
                <w:rFonts w:ascii="Times New Roman" w:hAnsi="Times New Roman" w:cs="Times New Roman"/>
                <w:bCs/>
                <w:color w:val="000000"/>
                <w:sz w:val="16"/>
                <w:szCs w:val="16"/>
                <w:shd w:val="clear" w:color="auto" w:fill="FFFFFF"/>
              </w:rPr>
              <w:t>ареєстрований в Міністерстві</w:t>
            </w:r>
            <w:r w:rsidRPr="00916D98">
              <w:rPr>
                <w:rFonts w:ascii="Times New Roman" w:hAnsi="Times New Roman" w:cs="Times New Roman"/>
                <w:color w:val="000000"/>
                <w:sz w:val="16"/>
                <w:szCs w:val="16"/>
                <w:shd w:val="clear" w:color="auto" w:fill="FFFFFF"/>
              </w:rPr>
              <w:t> </w:t>
            </w:r>
            <w:r w:rsidRPr="00916D98">
              <w:rPr>
                <w:rFonts w:ascii="Times New Roman" w:hAnsi="Times New Roman" w:cs="Times New Roman"/>
                <w:color w:val="000000"/>
                <w:sz w:val="16"/>
                <w:szCs w:val="16"/>
              </w:rPr>
              <w:br/>
            </w:r>
            <w:r w:rsidRPr="00916D98">
              <w:rPr>
                <w:rStyle w:val="rvts9"/>
                <w:rFonts w:ascii="Times New Roman" w:hAnsi="Times New Roman" w:cs="Times New Roman"/>
                <w:bCs/>
                <w:color w:val="000000"/>
                <w:sz w:val="16"/>
                <w:szCs w:val="16"/>
                <w:shd w:val="clear" w:color="auto" w:fill="FFFFFF"/>
              </w:rPr>
              <w:t>юстиції України</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10 грудня 2014 р.</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 xml:space="preserve">за № 1586/26363 </w:t>
            </w:r>
            <w:r w:rsidRPr="00916D98">
              <w:rPr>
                <w:rFonts w:ascii="Times New Roman" w:hAnsi="Times New Roman" w:cs="Times New Roman"/>
                <w:color w:val="000000"/>
                <w:sz w:val="16"/>
                <w:szCs w:val="16"/>
              </w:rPr>
              <w:t xml:space="preserve">(формується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w:t>
            </w:r>
            <w:r w:rsidRPr="00916D98">
              <w:rPr>
                <w:rFonts w:ascii="Times New Roman" w:hAnsi="Times New Roman" w:cs="Times New Roman"/>
                <w:color w:val="000000"/>
                <w:sz w:val="16"/>
                <w:szCs w:val="16"/>
              </w:rPr>
              <w:lastRenderedPageBreak/>
              <w:t>управління ДМС, або його відокремленого підрозділу);</w:t>
            </w:r>
          </w:p>
          <w:p w14:paraId="16029857" w14:textId="77777777" w:rsidR="004D32F3" w:rsidRPr="00916D98" w:rsidRDefault="004D32F3" w:rsidP="002E7AF0">
            <w:pPr>
              <w:spacing w:after="0"/>
              <w:ind w:left="190" w:right="121" w:firstLine="284"/>
              <w:jc w:val="both"/>
              <w:rPr>
                <w:rFonts w:ascii="Times New Roman" w:hAnsi="Times New Roman" w:cs="Times New Roman"/>
                <w:color w:val="000000"/>
              </w:rPr>
            </w:pPr>
            <w:r w:rsidRPr="00916D98">
              <w:rPr>
                <w:rFonts w:ascii="Times New Roman" w:hAnsi="Times New Roman" w:cs="Times New Roman"/>
                <w:b/>
                <w:color w:val="000000"/>
                <w:sz w:val="16"/>
                <w:szCs w:val="16"/>
              </w:rPr>
              <w:t>2)</w:t>
            </w:r>
            <w:r w:rsidRPr="00916D98">
              <w:rPr>
                <w:rFonts w:ascii="Times New Roman" w:hAnsi="Times New Roman" w:cs="Times New Roman"/>
                <w:color w:val="000000"/>
                <w:sz w:val="16"/>
                <w:szCs w:val="16"/>
              </w:rPr>
              <w:t xml:space="preserve"> паспорт, що підлягає обміну;</w:t>
            </w:r>
          </w:p>
          <w:p w14:paraId="7C9AFEBE" w14:textId="77777777" w:rsidR="004D32F3" w:rsidRPr="00916D98" w:rsidRDefault="004D32F3" w:rsidP="002E7AF0">
            <w:pPr>
              <w:pStyle w:val="af5"/>
              <w:spacing w:before="0"/>
              <w:ind w:left="190" w:right="121" w:firstLine="284"/>
              <w:jc w:val="both"/>
              <w:rPr>
                <w:rFonts w:ascii="Times New Roman" w:hAnsi="Times New Roman" w:cs="Times New Roman"/>
                <w:color w:val="000000"/>
              </w:rPr>
            </w:pPr>
            <w:r w:rsidRPr="00916D98">
              <w:rPr>
                <w:rFonts w:ascii="Times New Roman" w:hAnsi="Times New Roman" w:cs="Times New Roman"/>
                <w:b/>
                <w:color w:val="000000"/>
                <w:sz w:val="16"/>
                <w:szCs w:val="16"/>
              </w:rPr>
              <w:t>3)</w:t>
            </w:r>
            <w:r w:rsidRPr="00916D98">
              <w:rPr>
                <w:rFonts w:ascii="Times New Roman" w:hAnsi="Times New Roman" w:cs="Times New Roman"/>
                <w:color w:val="000000"/>
                <w:sz w:val="16"/>
                <w:szCs w:val="16"/>
              </w:rPr>
              <w:t xml:space="preserve"> документи, що підтверджують обставини, у зв’язку з якими паспорт підлягає обміну;</w:t>
            </w:r>
          </w:p>
          <w:p w14:paraId="612BC79E" w14:textId="77777777" w:rsidR="004D32F3" w:rsidRPr="00916D98" w:rsidRDefault="004D32F3" w:rsidP="002E7AF0">
            <w:pPr>
              <w:pStyle w:val="af5"/>
              <w:numPr>
                <w:ilvl w:val="0"/>
                <w:numId w:val="4"/>
              </w:numPr>
              <w:spacing w:before="0"/>
              <w:ind w:left="190" w:right="121" w:firstLine="284"/>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w:t>
            </w:r>
          </w:p>
          <w:p w14:paraId="6795D755" w14:textId="77777777" w:rsidR="004D32F3" w:rsidRPr="00916D98" w:rsidRDefault="004D32F3" w:rsidP="002E7AF0">
            <w:pPr>
              <w:pStyle w:val="af5"/>
              <w:numPr>
                <w:ilvl w:val="0"/>
                <w:numId w:val="4"/>
              </w:numPr>
              <w:spacing w:before="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посвідчення про взяття на облік бездомних осіб (для бездомних осіб);</w:t>
            </w:r>
          </w:p>
          <w:p w14:paraId="7A72B709" w14:textId="77777777" w:rsidR="004D32F3" w:rsidRPr="00916D98" w:rsidRDefault="004D32F3" w:rsidP="002E7AF0">
            <w:pPr>
              <w:pStyle w:val="af5"/>
              <w:numPr>
                <w:ilvl w:val="0"/>
                <w:numId w:val="4"/>
              </w:numPr>
              <w:spacing w:before="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документ, що посвідчує особу законного представника/уповноваженої особи, та документ, що підтверджує повноваження особи як законного представника/уповноваженої особи;  </w:t>
            </w:r>
          </w:p>
          <w:p w14:paraId="1DE4C856" w14:textId="77777777" w:rsidR="004D32F3" w:rsidRPr="00916D98" w:rsidRDefault="004D32F3" w:rsidP="002E7AF0">
            <w:pPr>
              <w:spacing w:after="0"/>
              <w:ind w:left="190" w:right="121" w:firstLine="284"/>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 xml:space="preserve">7) </w:t>
            </w:r>
            <w:r w:rsidRPr="00916D98">
              <w:rPr>
                <w:rFonts w:ascii="Times New Roman" w:hAnsi="Times New Roman" w:cs="Times New Roman"/>
                <w:color w:val="000000"/>
                <w:sz w:val="16"/>
                <w:szCs w:val="16"/>
              </w:rPr>
              <w:t>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6CE64CA7"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rPr>
            </w:pPr>
            <w:bookmarkStart w:id="4" w:name="n795"/>
            <w:bookmarkEnd w:id="4"/>
            <w:r w:rsidRPr="00916D98">
              <w:rPr>
                <w:rFonts w:ascii="Times New Roman" w:hAnsi="Times New Roman" w:cs="Times New Roman"/>
                <w:b/>
                <w:bCs/>
                <w:color w:val="000000"/>
                <w:sz w:val="16"/>
                <w:szCs w:val="16"/>
                <w:lang w:val="uk-UA"/>
              </w:rPr>
              <w:t>7.1)</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народження дітей - свідоцтва про народження дітей;</w:t>
            </w:r>
          </w:p>
          <w:p w14:paraId="5A179276"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rPr>
            </w:pPr>
            <w:bookmarkStart w:id="5" w:name="n796"/>
            <w:bookmarkEnd w:id="5"/>
            <w:r w:rsidRPr="00916D98">
              <w:rPr>
                <w:rFonts w:ascii="Times New Roman" w:hAnsi="Times New Roman" w:cs="Times New Roman"/>
                <w:b/>
                <w:bCs/>
                <w:color w:val="000000"/>
                <w:sz w:val="16"/>
                <w:szCs w:val="16"/>
                <w:lang w:val="uk-UA"/>
              </w:rPr>
              <w:t>7.2)</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555A9301"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rPr>
            </w:pPr>
            <w:bookmarkStart w:id="6" w:name="n797"/>
            <w:bookmarkEnd w:id="6"/>
            <w:r w:rsidRPr="00916D98">
              <w:rPr>
                <w:rFonts w:ascii="Times New Roman" w:hAnsi="Times New Roman" w:cs="Times New Roman"/>
                <w:b/>
                <w:bCs/>
                <w:color w:val="000000"/>
                <w:sz w:val="16"/>
                <w:szCs w:val="16"/>
                <w:lang w:val="uk-UA"/>
              </w:rPr>
              <w:t>7.3)</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w:t>
            </w:r>
            <w:r w:rsidRPr="00916D98">
              <w:rPr>
                <w:rFonts w:ascii="Times New Roman" w:hAnsi="Times New Roman" w:cs="Times New Roman"/>
                <w:color w:val="000000"/>
                <w:sz w:val="24"/>
              </w:rPr>
              <w:t xml:space="preserve"> </w:t>
            </w:r>
            <w:r w:rsidRPr="00916D98">
              <w:rPr>
                <w:rFonts w:ascii="Times New Roman" w:hAnsi="Times New Roman" w:cs="Times New Roman"/>
                <w:color w:val="000000"/>
                <w:sz w:val="16"/>
                <w:szCs w:val="16"/>
              </w:rPr>
              <w:t>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0EC67AE9"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rPr>
            </w:pPr>
            <w:bookmarkStart w:id="7" w:name="n798"/>
            <w:bookmarkEnd w:id="7"/>
            <w:r w:rsidRPr="00916D98">
              <w:rPr>
                <w:rFonts w:ascii="Times New Roman" w:hAnsi="Times New Roman" w:cs="Times New Roman"/>
                <w:b/>
                <w:bCs/>
                <w:color w:val="000000"/>
                <w:sz w:val="16"/>
                <w:szCs w:val="16"/>
                <w:lang w:val="uk-UA"/>
              </w:rPr>
              <w:t>7.4)</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6F66058C"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 xml:space="preserve">8) </w:t>
            </w:r>
            <w:r w:rsidRPr="00916D98">
              <w:rPr>
                <w:rFonts w:ascii="Times New Roman" w:hAnsi="Times New Roman" w:cs="Times New Roman"/>
                <w:color w:val="000000"/>
                <w:sz w:val="16"/>
                <w:szCs w:val="16"/>
              </w:rPr>
              <w:t>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37EFC1F2"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 xml:space="preserve">9) </w:t>
            </w:r>
            <w:r w:rsidRPr="00916D98">
              <w:rPr>
                <w:rFonts w:ascii="Times New Roman" w:hAnsi="Times New Roman" w:cs="Times New Roman"/>
                <w:bCs/>
                <w:color w:val="000000"/>
                <w:sz w:val="16"/>
                <w:szCs w:val="16"/>
                <w:lang w:val="uk-UA"/>
              </w:rPr>
              <w:t>заяву про зняття з консульського обліку.</w:t>
            </w:r>
          </w:p>
          <w:p w14:paraId="03F044F3"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rPr>
            </w:pPr>
            <w:r w:rsidRPr="00916D98">
              <w:rPr>
                <w:rFonts w:ascii="Times New Roman" w:hAnsi="Times New Roman" w:cs="Times New Roman"/>
                <w:bCs/>
                <w:color w:val="000000"/>
                <w:sz w:val="16"/>
                <w:szCs w:val="16"/>
                <w:lang w:val="uk-UA"/>
              </w:rPr>
              <w:t>У разі обміну паспорта, оформленого територіальним підрозділом ДМС, МВС,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w:t>
            </w:r>
            <w:r w:rsidRPr="00916D98">
              <w:rPr>
                <w:rFonts w:ascii="Times New Roman" w:hAnsi="Times New Roman" w:cs="Times New Roman"/>
                <w:b/>
                <w:bCs/>
                <w:color w:val="000000"/>
                <w:sz w:val="16"/>
                <w:szCs w:val="16"/>
                <w:lang w:val="uk-UA"/>
              </w:rPr>
              <w:t xml:space="preserve"> </w:t>
            </w:r>
            <w:r w:rsidRPr="00916D98">
              <w:rPr>
                <w:rFonts w:ascii="Times New Roman" w:hAnsi="Times New Roman" w:cs="Times New Roman"/>
                <w:color w:val="000000"/>
                <w:sz w:val="16"/>
                <w:szCs w:val="16"/>
              </w:rPr>
              <w:t xml:space="preserve"> </w:t>
            </w:r>
          </w:p>
          <w:p w14:paraId="3391BE33" w14:textId="77777777" w:rsidR="004D32F3" w:rsidRPr="00916D98" w:rsidRDefault="004D32F3" w:rsidP="002E7AF0">
            <w:pPr>
              <w:spacing w:after="0"/>
              <w:ind w:left="190" w:right="121" w:firstLine="284"/>
              <w:jc w:val="both"/>
              <w:rPr>
                <w:rFonts w:ascii="Times New Roman" w:hAnsi="Times New Roman" w:cs="Times New Roman"/>
                <w:color w:val="000000"/>
              </w:rPr>
            </w:pPr>
            <w:r w:rsidRPr="00916D98">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916D98">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916D98">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916D98">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14:paraId="793A6C89" w14:textId="77777777" w:rsidR="004D32F3" w:rsidRPr="00916D98" w:rsidRDefault="004D32F3" w:rsidP="002E7AF0">
            <w:pPr>
              <w:spacing w:after="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14:paraId="5162C4F2" w14:textId="77777777" w:rsidR="004D32F3" w:rsidRPr="00916D98" w:rsidRDefault="004D32F3" w:rsidP="002E7AF0">
            <w:pPr>
              <w:pStyle w:val="af2"/>
              <w:ind w:left="190" w:right="121" w:firstLine="284"/>
              <w:jc w:val="both"/>
              <w:rPr>
                <w:color w:val="000000"/>
              </w:rPr>
            </w:pPr>
            <w:r w:rsidRPr="00916D98">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552A5772" w14:textId="77777777" w:rsidR="004D32F3" w:rsidRPr="00916D98" w:rsidRDefault="004D32F3" w:rsidP="002E7AF0">
            <w:pPr>
              <w:pStyle w:val="af2"/>
              <w:tabs>
                <w:tab w:val="left" w:pos="993"/>
              </w:tabs>
              <w:ind w:left="190" w:right="121" w:firstLine="284"/>
              <w:jc w:val="both"/>
              <w:rPr>
                <w:color w:val="000000"/>
              </w:rPr>
            </w:pPr>
            <w:r w:rsidRPr="00916D98">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w:t>
            </w:r>
            <w:r w:rsidRPr="00916D98">
              <w:rPr>
                <w:rFonts w:eastAsia="Verdana"/>
                <w:color w:val="000000"/>
                <w:sz w:val="16"/>
                <w:szCs w:val="16"/>
              </w:rPr>
              <w:lastRenderedPageBreak/>
              <w:t>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w:t>
            </w:r>
            <w:r w:rsidRPr="00916D98">
              <w:rPr>
                <w:rFonts w:eastAsia="Verdana"/>
                <w:color w:val="000000"/>
                <w:szCs w:val="16"/>
              </w:rPr>
              <w:t xml:space="preserve"> </w:t>
            </w:r>
            <w:r w:rsidRPr="00916D98">
              <w:rPr>
                <w:rFonts w:eastAsia="Verdana"/>
                <w:color w:val="000000"/>
                <w:sz w:val="16"/>
                <w:szCs w:val="16"/>
              </w:rPr>
              <w:t xml:space="preserve">документах іноземця, виданих іноземними державами, якщо дитина/батьки/один з подружжя є іноземцями або особами без громадянства). </w:t>
            </w:r>
          </w:p>
          <w:p w14:paraId="5469A0F5" w14:textId="77777777" w:rsidR="004D32F3" w:rsidRPr="00916D98" w:rsidRDefault="004D32F3" w:rsidP="002E7AF0">
            <w:pPr>
              <w:spacing w:after="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7350AA19" w14:textId="77777777" w:rsidR="004D32F3" w:rsidRPr="00916D98" w:rsidRDefault="004D32F3" w:rsidP="002E7AF0">
            <w:pPr>
              <w:spacing w:after="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789A6BC7" w14:textId="77777777" w:rsidR="004D32F3" w:rsidRPr="00916D98" w:rsidRDefault="004D32F3" w:rsidP="002E7AF0">
            <w:pPr>
              <w:spacing w:after="0"/>
              <w:ind w:left="190" w:right="121" w:firstLine="284"/>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 xml:space="preserve">Працівник територіального органу/територіального підрозділу ДМС, уповноваженого суб’єкта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паспорта, що підлягає обміну, документів, що підтверджують сплату адміністративного збору) повертаються заявнику після оформлення заяви-анкети. </w:t>
            </w:r>
          </w:p>
          <w:p w14:paraId="5725A44F" w14:textId="77777777" w:rsidR="004D32F3" w:rsidRPr="00916D98" w:rsidRDefault="004D32F3" w:rsidP="002E7AF0">
            <w:pPr>
              <w:pStyle w:val="af5"/>
              <w:pBdr>
                <w:top w:val="none" w:sz="0" w:space="0" w:color="000000"/>
                <w:left w:val="none" w:sz="0" w:space="0" w:color="000000"/>
                <w:bottom w:val="none" w:sz="0" w:space="0" w:color="000000"/>
                <w:right w:val="none" w:sz="0" w:space="0" w:color="000000"/>
              </w:pBdr>
              <w:spacing w:before="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обміну паспорта зразка 1994 року за бажанням, паспорт, що підлягає обміну, після прийому документів повертається особі та здається нею під час отримання нового паспорта. </w:t>
            </w:r>
          </w:p>
          <w:p w14:paraId="5A1D3DA5" w14:textId="77777777" w:rsidR="004D32F3" w:rsidRPr="00916D98" w:rsidRDefault="004D32F3" w:rsidP="002E7AF0">
            <w:pPr>
              <w:spacing w:after="0"/>
              <w:ind w:left="190" w:right="121" w:firstLine="284"/>
              <w:jc w:val="both"/>
              <w:rPr>
                <w:rFonts w:ascii="Times New Roman" w:hAnsi="Times New Roman" w:cs="Times New Roman"/>
                <w:color w:val="000000"/>
                <w:sz w:val="16"/>
                <w:szCs w:val="16"/>
              </w:rPr>
            </w:pPr>
          </w:p>
        </w:tc>
        <w:tc>
          <w:tcPr>
            <w:tcW w:w="26" w:type="dxa"/>
            <w:tcBorders>
              <w:left w:val="single" w:sz="4" w:space="0" w:color="000000"/>
            </w:tcBorders>
          </w:tcPr>
          <w:p w14:paraId="2ED2BFB4"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3980E3F0" w14:textId="77777777" w:rsidTr="00425F97">
        <w:tc>
          <w:tcPr>
            <w:tcW w:w="708" w:type="dxa"/>
            <w:tcBorders>
              <w:top w:val="single" w:sz="4" w:space="0" w:color="000000"/>
              <w:left w:val="single" w:sz="4" w:space="0" w:color="000000"/>
              <w:bottom w:val="single" w:sz="4" w:space="0" w:color="000000"/>
            </w:tcBorders>
          </w:tcPr>
          <w:p w14:paraId="3C9C8FA4"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lastRenderedPageBreak/>
              <w:t>11</w:t>
            </w:r>
            <w:r w:rsidRPr="00916D98">
              <w:rPr>
                <w:rFonts w:ascii="Times New Roman" w:hAnsi="Times New Roman" w:cs="Times New Roman"/>
                <w:b/>
                <w:color w:val="000000"/>
                <w:sz w:val="16"/>
                <w:szCs w:val="16"/>
              </w:rPr>
              <w:t>.</w:t>
            </w:r>
          </w:p>
        </w:tc>
        <w:tc>
          <w:tcPr>
            <w:tcW w:w="3967" w:type="dxa"/>
            <w:tcBorders>
              <w:top w:val="single" w:sz="4" w:space="0" w:color="000000"/>
              <w:left w:val="single" w:sz="4" w:space="0" w:color="000000"/>
              <w:bottom w:val="single" w:sz="4" w:space="0" w:color="000000"/>
            </w:tcBorders>
          </w:tcPr>
          <w:p w14:paraId="5D3F636A" w14:textId="77777777" w:rsidR="004D32F3" w:rsidRPr="00916D98" w:rsidRDefault="004D32F3" w:rsidP="002E7AF0">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Порядок та спосіб подання документів, необхідних для отримання адміністративної послуги</w:t>
            </w:r>
          </w:p>
        </w:tc>
        <w:tc>
          <w:tcPr>
            <w:tcW w:w="5981" w:type="dxa"/>
            <w:tcBorders>
              <w:top w:val="single" w:sz="4" w:space="0" w:color="000000"/>
              <w:left w:val="single" w:sz="4" w:space="0" w:color="000000"/>
              <w:bottom w:val="single" w:sz="4" w:space="0" w:color="000000"/>
            </w:tcBorders>
            <w:vAlign w:val="center"/>
          </w:tcPr>
          <w:p w14:paraId="63D5B55E" w14:textId="77777777" w:rsidR="004D32F3" w:rsidRPr="00916D98" w:rsidRDefault="004D32F3" w:rsidP="002E7AF0">
            <w:pPr>
              <w:pStyle w:val="rvps2"/>
              <w:shd w:val="clear" w:color="auto" w:fill="FFFFFF"/>
              <w:spacing w:before="0" w:after="0"/>
              <w:ind w:left="190" w:right="121" w:firstLine="284"/>
              <w:jc w:val="both"/>
              <w:textAlignment w:val="baseline"/>
              <w:rPr>
                <w:color w:val="000000"/>
              </w:rPr>
            </w:pPr>
            <w:r w:rsidRPr="00916D98">
              <w:rPr>
                <w:color w:val="000000"/>
                <w:sz w:val="16"/>
                <w:szCs w:val="16"/>
              </w:rPr>
              <w:t>Громадянин України за місцем звернення подає документи та заяву-анкету для оформлення паспорта у зв’язку з обміном паспорта зразка 1994 року (у формі книжечки) та особисто звертається до</w:t>
            </w:r>
            <w:r w:rsidRPr="00916D98">
              <w:rPr>
                <w:b/>
                <w:color w:val="000000"/>
                <w:sz w:val="16"/>
                <w:szCs w:val="16"/>
              </w:rPr>
              <w:t xml:space="preserve"> </w:t>
            </w:r>
            <w:r w:rsidRPr="00916D98">
              <w:rPr>
                <w:color w:val="000000"/>
                <w:sz w:val="16"/>
                <w:szCs w:val="16"/>
              </w:rPr>
              <w:t>працівника:</w:t>
            </w:r>
          </w:p>
          <w:p w14:paraId="189BCB84" w14:textId="77777777" w:rsidR="004D32F3" w:rsidRPr="00916D98" w:rsidRDefault="004D32F3" w:rsidP="002E7AF0">
            <w:pPr>
              <w:pStyle w:val="rvps2"/>
              <w:numPr>
                <w:ilvl w:val="0"/>
                <w:numId w:val="1"/>
              </w:numPr>
              <w:shd w:val="clear" w:color="auto" w:fill="FFFFFF"/>
              <w:spacing w:before="0" w:after="0"/>
              <w:ind w:left="190" w:right="121" w:firstLine="284"/>
              <w:jc w:val="both"/>
              <w:textAlignment w:val="baseline"/>
              <w:rPr>
                <w:color w:val="000000"/>
              </w:rPr>
            </w:pPr>
            <w:r w:rsidRPr="00916D98">
              <w:rPr>
                <w:color w:val="000000"/>
                <w:sz w:val="16"/>
                <w:szCs w:val="16"/>
              </w:rPr>
              <w:t>територіального органу/територіального підрозділу ДМС;</w:t>
            </w:r>
          </w:p>
          <w:p w14:paraId="2BDB3DCD" w14:textId="77777777" w:rsidR="004D32F3" w:rsidRPr="00916D98" w:rsidRDefault="004D32F3" w:rsidP="002E7AF0">
            <w:pPr>
              <w:pStyle w:val="rvps2"/>
              <w:numPr>
                <w:ilvl w:val="0"/>
                <w:numId w:val="1"/>
              </w:numPr>
              <w:shd w:val="clear" w:color="auto" w:fill="FFFFFF"/>
              <w:spacing w:before="0" w:after="0"/>
              <w:ind w:left="190" w:right="121" w:firstLine="284"/>
              <w:jc w:val="both"/>
              <w:textAlignment w:val="baseline"/>
              <w:rPr>
                <w:color w:val="000000"/>
              </w:rPr>
            </w:pPr>
            <w:r w:rsidRPr="00916D98">
              <w:rPr>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14:paraId="14DEB9D1" w14:textId="77777777" w:rsidR="004D32F3" w:rsidRPr="00916D98" w:rsidRDefault="004D32F3" w:rsidP="002E7AF0">
            <w:pPr>
              <w:spacing w:after="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3F8B4052" w14:textId="77777777" w:rsidR="004D32F3" w:rsidRPr="00916D98" w:rsidRDefault="004D32F3" w:rsidP="002E7AF0">
            <w:pPr>
              <w:pStyle w:val="af5"/>
              <w:spacing w:before="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p w14:paraId="5C2F68DF" w14:textId="77777777" w:rsidR="004D32F3" w:rsidRPr="00916D98" w:rsidRDefault="004D32F3" w:rsidP="002E7AF0">
            <w:pPr>
              <w:pStyle w:val="af5"/>
              <w:spacing w:before="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r w:rsidRPr="00916D98">
              <w:rPr>
                <w:rFonts w:ascii="Times New Roman" w:hAnsi="Times New Roman" w:cs="Times New Roman"/>
                <w:b/>
                <w:color w:val="000000"/>
                <w:sz w:val="16"/>
                <w:szCs w:val="16"/>
              </w:rPr>
              <w:t xml:space="preserve"> </w:t>
            </w:r>
          </w:p>
          <w:p w14:paraId="21D7201C" w14:textId="77777777" w:rsidR="004D32F3" w:rsidRPr="00916D98" w:rsidRDefault="004D32F3" w:rsidP="002E7AF0">
            <w:pPr>
              <w:pStyle w:val="af5"/>
              <w:spacing w:before="0"/>
              <w:ind w:left="190" w:right="121"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 </w:t>
            </w:r>
          </w:p>
        </w:tc>
        <w:tc>
          <w:tcPr>
            <w:tcW w:w="26" w:type="dxa"/>
            <w:tcBorders>
              <w:left w:val="single" w:sz="4" w:space="0" w:color="000000"/>
            </w:tcBorders>
          </w:tcPr>
          <w:p w14:paraId="54F797A1" w14:textId="77777777" w:rsidR="004D32F3" w:rsidRPr="00916D98" w:rsidRDefault="004D32F3" w:rsidP="003D6875">
            <w:pPr>
              <w:snapToGrid w:val="0"/>
              <w:rPr>
                <w:rFonts w:ascii="Times New Roman" w:hAnsi="Times New Roman" w:cs="Times New Roman"/>
                <w:b/>
                <w:color w:val="000000"/>
                <w:sz w:val="16"/>
                <w:szCs w:val="16"/>
                <w:lang w:val="uk-UA"/>
              </w:rPr>
            </w:pPr>
          </w:p>
        </w:tc>
      </w:tr>
      <w:tr w:rsidR="004D32F3" w:rsidRPr="00916D98" w14:paraId="2F481A87" w14:textId="77777777" w:rsidTr="00425F97">
        <w:tc>
          <w:tcPr>
            <w:tcW w:w="708" w:type="dxa"/>
            <w:tcBorders>
              <w:top w:val="single" w:sz="4" w:space="0" w:color="000000"/>
              <w:left w:val="single" w:sz="4" w:space="0" w:color="000000"/>
              <w:bottom w:val="single" w:sz="4" w:space="0" w:color="000000"/>
            </w:tcBorders>
          </w:tcPr>
          <w:p w14:paraId="20B54FF9"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12</w:t>
            </w:r>
            <w:r w:rsidRPr="00916D98">
              <w:rPr>
                <w:rFonts w:ascii="Times New Roman" w:hAnsi="Times New Roman" w:cs="Times New Roman"/>
                <w:b/>
                <w:color w:val="000000"/>
                <w:sz w:val="16"/>
                <w:szCs w:val="16"/>
              </w:rPr>
              <w:t>.</w:t>
            </w:r>
          </w:p>
        </w:tc>
        <w:tc>
          <w:tcPr>
            <w:tcW w:w="3967" w:type="dxa"/>
            <w:tcBorders>
              <w:top w:val="single" w:sz="4" w:space="0" w:color="000000"/>
              <w:left w:val="single" w:sz="4" w:space="0" w:color="000000"/>
              <w:bottom w:val="single" w:sz="4" w:space="0" w:color="000000"/>
            </w:tcBorders>
          </w:tcPr>
          <w:p w14:paraId="66C9B881" w14:textId="77777777" w:rsidR="004D32F3" w:rsidRPr="00916D98" w:rsidRDefault="004D32F3" w:rsidP="002E7AF0">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Платність (безоплатність) надання адміністративної послуги</w:t>
            </w:r>
          </w:p>
        </w:tc>
        <w:tc>
          <w:tcPr>
            <w:tcW w:w="5981" w:type="dxa"/>
            <w:tcBorders>
              <w:top w:val="single" w:sz="4" w:space="0" w:color="000000"/>
              <w:left w:val="single" w:sz="4" w:space="0" w:color="000000"/>
              <w:bottom w:val="single" w:sz="4" w:space="0" w:color="000000"/>
            </w:tcBorders>
          </w:tcPr>
          <w:p w14:paraId="63B81DC7" w14:textId="77777777" w:rsidR="004D32F3" w:rsidRPr="00916D98" w:rsidRDefault="004D32F3" w:rsidP="00425F97">
            <w:pPr>
              <w:spacing w:after="0"/>
              <w:rPr>
                <w:rFonts w:ascii="Times New Roman" w:hAnsi="Times New Roman" w:cs="Times New Roman"/>
                <w:color w:val="000000"/>
                <w:lang w:val="uk-UA"/>
              </w:rPr>
            </w:pPr>
            <w:r w:rsidRPr="00916D98">
              <w:rPr>
                <w:rFonts w:ascii="Times New Roman" w:hAnsi="Times New Roman" w:cs="Times New Roman"/>
                <w:iCs/>
                <w:color w:val="000000"/>
                <w:sz w:val="16"/>
                <w:szCs w:val="16"/>
              </w:rPr>
              <w:t>Адміністративна послуга платна</w:t>
            </w:r>
          </w:p>
        </w:tc>
        <w:tc>
          <w:tcPr>
            <w:tcW w:w="26" w:type="dxa"/>
            <w:tcBorders>
              <w:left w:val="single" w:sz="4" w:space="0" w:color="000000"/>
            </w:tcBorders>
          </w:tcPr>
          <w:p w14:paraId="295B513B" w14:textId="77777777" w:rsidR="004D32F3" w:rsidRPr="00916D98" w:rsidRDefault="004D32F3" w:rsidP="003D6875">
            <w:pPr>
              <w:snapToGrid w:val="0"/>
              <w:rPr>
                <w:rFonts w:ascii="Times New Roman" w:hAnsi="Times New Roman" w:cs="Times New Roman"/>
                <w:iCs/>
                <w:color w:val="000000"/>
                <w:sz w:val="16"/>
                <w:szCs w:val="16"/>
              </w:rPr>
            </w:pPr>
          </w:p>
        </w:tc>
      </w:tr>
      <w:tr w:rsidR="004D32F3" w:rsidRPr="00916D98" w14:paraId="3106D8E8" w14:textId="77777777" w:rsidTr="004D32F3">
        <w:trPr>
          <w:trHeight w:val="331"/>
        </w:trPr>
        <w:tc>
          <w:tcPr>
            <w:tcW w:w="10656" w:type="dxa"/>
            <w:gridSpan w:val="3"/>
            <w:tcBorders>
              <w:top w:val="single" w:sz="4" w:space="0" w:color="000000"/>
              <w:left w:val="single" w:sz="4" w:space="0" w:color="000000"/>
              <w:bottom w:val="single" w:sz="4" w:space="0" w:color="000000"/>
            </w:tcBorders>
            <w:vAlign w:val="center"/>
          </w:tcPr>
          <w:p w14:paraId="7C2E7B91" w14:textId="77777777" w:rsidR="004D32F3" w:rsidRPr="00916D98" w:rsidRDefault="004D32F3" w:rsidP="002E7AF0">
            <w:pPr>
              <w:spacing w:after="0"/>
              <w:jc w:val="center"/>
              <w:rPr>
                <w:rFonts w:ascii="Times New Roman" w:hAnsi="Times New Roman" w:cs="Times New Roman"/>
                <w:color w:val="000000"/>
              </w:rPr>
            </w:pPr>
            <w:r w:rsidRPr="00916D98">
              <w:rPr>
                <w:rFonts w:ascii="Times New Roman" w:hAnsi="Times New Roman" w:cs="Times New Roman"/>
                <w:iCs/>
                <w:color w:val="000000"/>
                <w:sz w:val="16"/>
                <w:szCs w:val="16"/>
              </w:rPr>
              <w:t>У разі платності:</w:t>
            </w:r>
          </w:p>
        </w:tc>
        <w:tc>
          <w:tcPr>
            <w:tcW w:w="26" w:type="dxa"/>
            <w:tcBorders>
              <w:left w:val="single" w:sz="4" w:space="0" w:color="000000"/>
            </w:tcBorders>
          </w:tcPr>
          <w:p w14:paraId="1E47514E"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632D49AE" w14:textId="77777777" w:rsidTr="00425F97">
        <w:tc>
          <w:tcPr>
            <w:tcW w:w="708" w:type="dxa"/>
            <w:tcBorders>
              <w:top w:val="single" w:sz="4" w:space="0" w:color="000000"/>
              <w:left w:val="single" w:sz="4" w:space="0" w:color="000000"/>
              <w:bottom w:val="single" w:sz="4" w:space="0" w:color="000000"/>
            </w:tcBorders>
          </w:tcPr>
          <w:p w14:paraId="6EBBFF44"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12</w:t>
            </w:r>
            <w:r w:rsidRPr="00916D98">
              <w:rPr>
                <w:rFonts w:ascii="Times New Roman" w:hAnsi="Times New Roman" w:cs="Times New Roman"/>
                <w:b/>
                <w:color w:val="000000"/>
                <w:sz w:val="16"/>
                <w:szCs w:val="16"/>
              </w:rPr>
              <w:t>.1.</w:t>
            </w:r>
          </w:p>
        </w:tc>
        <w:tc>
          <w:tcPr>
            <w:tcW w:w="3967" w:type="dxa"/>
            <w:tcBorders>
              <w:top w:val="single" w:sz="4" w:space="0" w:color="000000"/>
              <w:left w:val="single" w:sz="4" w:space="0" w:color="000000"/>
              <w:bottom w:val="single" w:sz="4" w:space="0" w:color="000000"/>
            </w:tcBorders>
            <w:vAlign w:val="center"/>
          </w:tcPr>
          <w:p w14:paraId="3D3CBC61" w14:textId="77777777" w:rsidR="004D32F3" w:rsidRPr="00916D98" w:rsidRDefault="004D32F3" w:rsidP="002E7AF0">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Нормативно-правові акти, на підставі яких стягується плата</w:t>
            </w:r>
          </w:p>
        </w:tc>
        <w:tc>
          <w:tcPr>
            <w:tcW w:w="5981" w:type="dxa"/>
            <w:tcBorders>
              <w:top w:val="single" w:sz="4" w:space="0" w:color="000000"/>
              <w:left w:val="single" w:sz="4" w:space="0" w:color="000000"/>
              <w:bottom w:val="single" w:sz="4" w:space="0" w:color="000000"/>
            </w:tcBorders>
          </w:tcPr>
          <w:p w14:paraId="5E13A5A3" w14:textId="77777777" w:rsidR="004D32F3" w:rsidRPr="00916D98" w:rsidRDefault="004D32F3" w:rsidP="002E7AF0">
            <w:pPr>
              <w:pStyle w:val="Default"/>
              <w:ind w:left="49" w:right="121"/>
              <w:jc w:val="both"/>
              <w:rPr>
                <w:rFonts w:ascii="Times New Roman" w:hAnsi="Times New Roman" w:cs="Times New Roman"/>
              </w:rPr>
            </w:pPr>
            <w:r w:rsidRPr="00916D98">
              <w:rPr>
                <w:rFonts w:ascii="Times New Roman" w:eastAsia="Verdana" w:hAnsi="Times New Roman" w:cs="Times New Roman"/>
                <w:sz w:val="16"/>
                <w:szCs w:val="16"/>
                <w:lang w:val="uk-UA"/>
              </w:rPr>
              <w:t xml:space="preserve">        </w:t>
            </w:r>
            <w:r w:rsidRPr="00916D98">
              <w:rPr>
                <w:rFonts w:ascii="Times New Roman" w:hAnsi="Times New Roman" w:cs="Times New Roman"/>
                <w:sz w:val="16"/>
                <w:szCs w:val="16"/>
                <w:lang w:val="uk-UA"/>
              </w:rPr>
              <w:t>п.п. а) п. 6 ст. 3 Декрету КМУ від 21.01.1993 № 7-93 «Про державне мито»;</w:t>
            </w:r>
          </w:p>
          <w:p w14:paraId="32C6343C" w14:textId="77777777" w:rsidR="004D32F3" w:rsidRPr="00916D98" w:rsidRDefault="004D32F3" w:rsidP="002E7AF0">
            <w:pPr>
              <w:spacing w:after="0"/>
              <w:ind w:left="49" w:right="121"/>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 xml:space="preserve">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78CEA95A" w14:textId="77777777" w:rsidR="004D32F3" w:rsidRPr="00916D98" w:rsidRDefault="004D32F3" w:rsidP="002E7AF0">
            <w:pPr>
              <w:spacing w:after="0"/>
              <w:ind w:left="49" w:right="121"/>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eastAsia="Verdana" w:hAnsi="Times New Roman" w:cs="Times New Roman"/>
                <w:color w:val="000000"/>
                <w:sz w:val="16"/>
                <w:szCs w:val="16"/>
                <w:lang w:val="uk-UA"/>
              </w:rPr>
              <w:t>П</w:t>
            </w:r>
            <w:r w:rsidRPr="00916D98">
              <w:rPr>
                <w:rFonts w:ascii="Times New Roman" w:hAnsi="Times New Roman" w:cs="Times New Roman"/>
                <w:color w:val="000000"/>
                <w:sz w:val="16"/>
                <w:szCs w:val="16"/>
              </w:rPr>
              <w:t>останова КМУ від 02.11.2016 № 770 «Деякі питання надання адміністративних послуг у сфері міграції».</w:t>
            </w:r>
          </w:p>
        </w:tc>
        <w:tc>
          <w:tcPr>
            <w:tcW w:w="26" w:type="dxa"/>
            <w:tcBorders>
              <w:left w:val="single" w:sz="4" w:space="0" w:color="000000"/>
            </w:tcBorders>
          </w:tcPr>
          <w:p w14:paraId="2B43CD72"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5DB5871F" w14:textId="77777777" w:rsidTr="00425F97">
        <w:tc>
          <w:tcPr>
            <w:tcW w:w="708" w:type="dxa"/>
            <w:tcBorders>
              <w:top w:val="single" w:sz="4" w:space="0" w:color="000000"/>
              <w:left w:val="single" w:sz="4" w:space="0" w:color="000000"/>
              <w:bottom w:val="single" w:sz="4" w:space="0" w:color="000000"/>
            </w:tcBorders>
          </w:tcPr>
          <w:p w14:paraId="5B708C0C"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12</w:t>
            </w:r>
            <w:r w:rsidRPr="00916D98">
              <w:rPr>
                <w:rFonts w:ascii="Times New Roman" w:hAnsi="Times New Roman" w:cs="Times New Roman"/>
                <w:b/>
                <w:color w:val="000000"/>
                <w:sz w:val="16"/>
                <w:szCs w:val="16"/>
              </w:rPr>
              <w:t>.2.</w:t>
            </w:r>
          </w:p>
        </w:tc>
        <w:tc>
          <w:tcPr>
            <w:tcW w:w="3967" w:type="dxa"/>
            <w:tcBorders>
              <w:top w:val="single" w:sz="4" w:space="0" w:color="000000"/>
              <w:left w:val="single" w:sz="4" w:space="0" w:color="000000"/>
              <w:bottom w:val="single" w:sz="4" w:space="0" w:color="000000"/>
            </w:tcBorders>
            <w:vAlign w:val="center"/>
          </w:tcPr>
          <w:p w14:paraId="07B9A186" w14:textId="77777777" w:rsidR="004D32F3" w:rsidRPr="00916D98" w:rsidRDefault="004D32F3" w:rsidP="002E7AF0">
            <w:pPr>
              <w:spacing w:after="0"/>
              <w:ind w:left="46" w:right="93"/>
              <w:jc w:val="both"/>
              <w:rPr>
                <w:rFonts w:ascii="Times New Roman" w:hAnsi="Times New Roman" w:cs="Times New Roman"/>
                <w:color w:val="000000"/>
              </w:rPr>
            </w:pPr>
            <w:r w:rsidRPr="00916D98">
              <w:rPr>
                <w:rFonts w:ascii="Times New Roman" w:hAnsi="Times New Roman" w:cs="Times New Roman"/>
                <w:color w:val="000000"/>
                <w:sz w:val="16"/>
                <w:szCs w:val="16"/>
              </w:rPr>
              <w:t>Розмір та порядок внесення плати (адміністративного збору) за платну адміністративну послугу</w:t>
            </w:r>
          </w:p>
        </w:tc>
        <w:tc>
          <w:tcPr>
            <w:tcW w:w="5981" w:type="dxa"/>
            <w:tcBorders>
              <w:top w:val="single" w:sz="4" w:space="0" w:color="000000"/>
              <w:left w:val="single" w:sz="4" w:space="0" w:color="000000"/>
              <w:bottom w:val="single" w:sz="4" w:space="0" w:color="000000"/>
            </w:tcBorders>
          </w:tcPr>
          <w:tbl>
            <w:tblPr>
              <w:tblW w:w="6002" w:type="dxa"/>
              <w:tblLayout w:type="fixed"/>
              <w:tblLook w:val="0000" w:firstRow="0" w:lastRow="0" w:firstColumn="0" w:lastColumn="0" w:noHBand="0" w:noVBand="0"/>
            </w:tblPr>
            <w:tblGrid>
              <w:gridCol w:w="6002"/>
            </w:tblGrid>
            <w:tr w:rsidR="004D32F3" w:rsidRPr="00425F97" w14:paraId="0128936F" w14:textId="77777777" w:rsidTr="00425F97">
              <w:trPr>
                <w:trHeight w:val="173"/>
              </w:trPr>
              <w:tc>
                <w:tcPr>
                  <w:tcW w:w="6002" w:type="dxa"/>
                  <w:shd w:val="clear" w:color="auto" w:fill="FFFFFF"/>
                </w:tcPr>
                <w:p w14:paraId="77763A23" w14:textId="77777777" w:rsidR="00425F97" w:rsidRPr="00425F97" w:rsidRDefault="004D32F3" w:rsidP="00425F97">
                  <w:pPr>
                    <w:tabs>
                      <w:tab w:val="left" w:pos="5644"/>
                    </w:tabs>
                    <w:spacing w:after="0"/>
                    <w:ind w:left="49" w:right="121"/>
                    <w:jc w:val="both"/>
                    <w:rPr>
                      <w:rFonts w:ascii="Times New Roman" w:hAnsi="Times New Roman" w:cs="Times New Roman"/>
                      <w:color w:val="000000"/>
                      <w:sz w:val="16"/>
                      <w:szCs w:val="16"/>
                      <w:lang w:val="uk-UA"/>
                    </w:rPr>
                  </w:pPr>
                  <w:r w:rsidRPr="00425F97">
                    <w:rPr>
                      <w:rFonts w:ascii="Times New Roman" w:eastAsia="Verdana" w:hAnsi="Times New Roman" w:cs="Times New Roman"/>
                      <w:color w:val="000000"/>
                      <w:sz w:val="16"/>
                      <w:szCs w:val="16"/>
                      <w:lang w:eastAsia="uk-UA"/>
                    </w:rPr>
                    <w:t xml:space="preserve">       </w:t>
                  </w:r>
                  <w:r w:rsidRPr="00425F97">
                    <w:rPr>
                      <w:rFonts w:ascii="Times New Roman" w:hAnsi="Times New Roman" w:cs="Times New Roman"/>
                      <w:color w:val="000000"/>
                      <w:sz w:val="16"/>
                      <w:szCs w:val="16"/>
                      <w:lang w:eastAsia="uk-UA"/>
                    </w:rPr>
                    <w:t>Розмір адміністративного  збору за оформлення та видачу паспорта з дня оформлення заяви-анкети у строк:</w:t>
                  </w:r>
                </w:p>
                <w:p w14:paraId="0DA15438" w14:textId="77777777" w:rsidR="00425F97" w:rsidRPr="00425F97" w:rsidRDefault="00425F97" w:rsidP="00425F97">
                  <w:pPr>
                    <w:tabs>
                      <w:tab w:val="left" w:pos="5644"/>
                    </w:tabs>
                    <w:spacing w:after="0"/>
                    <w:ind w:left="49" w:right="121"/>
                    <w:jc w:val="both"/>
                    <w:rPr>
                      <w:rFonts w:ascii="Times New Roman" w:hAnsi="Times New Roman" w:cs="Times New Roman"/>
                      <w:color w:val="000000"/>
                      <w:sz w:val="16"/>
                      <w:szCs w:val="16"/>
                      <w:lang w:val="uk-UA"/>
                    </w:rPr>
                  </w:pPr>
                </w:p>
              </w:tc>
            </w:tr>
            <w:tr w:rsidR="004D32F3" w:rsidRPr="00425F97" w14:paraId="6F98372D" w14:textId="77777777" w:rsidTr="00425F97">
              <w:trPr>
                <w:trHeight w:val="173"/>
              </w:trPr>
              <w:tc>
                <w:tcPr>
                  <w:tcW w:w="6002" w:type="dxa"/>
                  <w:shd w:val="clear" w:color="auto" w:fill="FFFFFF"/>
                </w:tcPr>
                <w:p w14:paraId="0CACA773" w14:textId="77777777" w:rsidR="004D32F3" w:rsidRPr="00425F97" w:rsidRDefault="004D32F3" w:rsidP="002E7AF0">
                  <w:pPr>
                    <w:spacing w:after="0"/>
                    <w:ind w:left="49" w:right="121"/>
                    <w:rPr>
                      <w:rFonts w:ascii="Times New Roman" w:hAnsi="Times New Roman" w:cs="Times New Roman"/>
                      <w:color w:val="000000"/>
                      <w:sz w:val="16"/>
                      <w:szCs w:val="16"/>
                    </w:rPr>
                  </w:pPr>
                  <w:r w:rsidRPr="00425F97">
                    <w:rPr>
                      <w:rFonts w:ascii="Times New Roman" w:hAnsi="Times New Roman" w:cs="Times New Roman"/>
                      <w:b/>
                      <w:color w:val="000000"/>
                      <w:sz w:val="16"/>
                      <w:szCs w:val="16"/>
                      <w:lang w:eastAsia="uk-UA"/>
                    </w:rPr>
                    <w:t xml:space="preserve">не пізніше ніж через 20 робочих днів    -  </w:t>
                  </w:r>
                  <w:r w:rsidRPr="00425F97">
                    <w:rPr>
                      <w:rFonts w:ascii="Times New Roman" w:hAnsi="Times New Roman" w:cs="Times New Roman"/>
                      <w:b/>
                      <w:color w:val="000000"/>
                      <w:sz w:val="16"/>
                      <w:szCs w:val="16"/>
                      <w:lang w:val="uk-UA" w:eastAsia="uk-UA"/>
                    </w:rPr>
                    <w:t>558</w:t>
                  </w:r>
                  <w:r w:rsidRPr="00425F97">
                    <w:rPr>
                      <w:rFonts w:ascii="Times New Roman" w:hAnsi="Times New Roman" w:cs="Times New Roman"/>
                      <w:b/>
                      <w:color w:val="000000"/>
                      <w:sz w:val="16"/>
                      <w:szCs w:val="16"/>
                      <w:lang w:eastAsia="uk-UA"/>
                    </w:rPr>
                    <w:t xml:space="preserve">грн </w:t>
                  </w:r>
                </w:p>
                <w:p w14:paraId="56A09B01" w14:textId="77777777" w:rsidR="004D32F3" w:rsidRPr="00425F97" w:rsidRDefault="004D32F3" w:rsidP="002E7AF0">
                  <w:pPr>
                    <w:spacing w:after="0"/>
                    <w:ind w:left="49" w:right="121"/>
                    <w:rPr>
                      <w:rFonts w:ascii="Times New Roman" w:hAnsi="Times New Roman" w:cs="Times New Roman"/>
                      <w:color w:val="000000"/>
                      <w:sz w:val="16"/>
                      <w:szCs w:val="16"/>
                    </w:rPr>
                  </w:pPr>
                  <w:r w:rsidRPr="00425F97">
                    <w:rPr>
                      <w:rFonts w:ascii="Times New Roman" w:hAnsi="Times New Roman" w:cs="Times New Roman"/>
                      <w:color w:val="000000"/>
                      <w:sz w:val="16"/>
                      <w:szCs w:val="16"/>
                      <w:lang w:eastAsia="uk-UA"/>
                    </w:rPr>
                    <w:t xml:space="preserve">(126 грн - вартість адміністративної послуги  та </w:t>
                  </w:r>
                  <w:r w:rsidRPr="00425F97">
                    <w:rPr>
                      <w:rFonts w:ascii="Times New Roman" w:hAnsi="Times New Roman" w:cs="Times New Roman"/>
                      <w:color w:val="000000"/>
                      <w:sz w:val="16"/>
                      <w:szCs w:val="16"/>
                      <w:lang w:val="uk-UA" w:eastAsia="uk-UA"/>
                    </w:rPr>
                    <w:t xml:space="preserve">432 </w:t>
                  </w:r>
                  <w:r w:rsidRPr="00425F97">
                    <w:rPr>
                      <w:rFonts w:ascii="Times New Roman" w:hAnsi="Times New Roman" w:cs="Times New Roman"/>
                      <w:color w:val="000000"/>
                      <w:sz w:val="16"/>
                      <w:szCs w:val="16"/>
                      <w:lang w:eastAsia="uk-UA"/>
                    </w:rPr>
                    <w:t xml:space="preserve">грн -  </w:t>
                  </w:r>
                </w:p>
                <w:p w14:paraId="6A674B7E" w14:textId="77777777" w:rsidR="004D32F3" w:rsidRPr="00425F97" w:rsidRDefault="004D32F3" w:rsidP="002E7AF0">
                  <w:pPr>
                    <w:spacing w:after="0"/>
                    <w:ind w:left="49" w:right="121"/>
                    <w:rPr>
                      <w:rFonts w:ascii="Times New Roman" w:hAnsi="Times New Roman" w:cs="Times New Roman"/>
                      <w:color w:val="000000"/>
                      <w:sz w:val="16"/>
                      <w:szCs w:val="16"/>
                    </w:rPr>
                  </w:pPr>
                  <w:r w:rsidRPr="00425F97">
                    <w:rPr>
                      <w:rFonts w:ascii="Times New Roman" w:hAnsi="Times New Roman" w:cs="Times New Roman"/>
                      <w:color w:val="000000"/>
                      <w:sz w:val="16"/>
                      <w:szCs w:val="16"/>
                      <w:lang w:eastAsia="uk-UA"/>
                    </w:rPr>
                    <w:t>вартість бланка);</w:t>
                  </w:r>
                </w:p>
                <w:p w14:paraId="17C805EE" w14:textId="77777777" w:rsidR="004D32F3" w:rsidRPr="00425F97" w:rsidRDefault="004D32F3" w:rsidP="002E7AF0">
                  <w:pPr>
                    <w:spacing w:after="0"/>
                    <w:ind w:left="49" w:right="121"/>
                    <w:rPr>
                      <w:rFonts w:ascii="Times New Roman" w:hAnsi="Times New Roman" w:cs="Times New Roman"/>
                      <w:color w:val="000000"/>
                      <w:sz w:val="16"/>
                      <w:szCs w:val="16"/>
                      <w:lang w:eastAsia="uk-UA"/>
                    </w:rPr>
                  </w:pPr>
                </w:p>
              </w:tc>
            </w:tr>
            <w:tr w:rsidR="004D32F3" w:rsidRPr="00425F97" w14:paraId="62C868E6" w14:textId="77777777" w:rsidTr="00425F97">
              <w:trPr>
                <w:trHeight w:val="173"/>
              </w:trPr>
              <w:tc>
                <w:tcPr>
                  <w:tcW w:w="6002" w:type="dxa"/>
                  <w:shd w:val="clear" w:color="auto" w:fill="FFFFFF"/>
                </w:tcPr>
                <w:p w14:paraId="3D89B0A2" w14:textId="77777777" w:rsidR="004D32F3" w:rsidRPr="00425F97" w:rsidRDefault="004D32F3" w:rsidP="002E7AF0">
                  <w:pPr>
                    <w:spacing w:after="0"/>
                    <w:ind w:left="49" w:right="121"/>
                    <w:rPr>
                      <w:rFonts w:ascii="Times New Roman" w:hAnsi="Times New Roman" w:cs="Times New Roman"/>
                      <w:color w:val="000000"/>
                      <w:sz w:val="16"/>
                      <w:szCs w:val="16"/>
                    </w:rPr>
                  </w:pPr>
                  <w:r w:rsidRPr="00425F97">
                    <w:rPr>
                      <w:rFonts w:ascii="Times New Roman" w:hAnsi="Times New Roman" w:cs="Times New Roman"/>
                      <w:b/>
                      <w:color w:val="000000"/>
                      <w:sz w:val="16"/>
                      <w:szCs w:val="16"/>
                      <w:lang w:eastAsia="uk-UA"/>
                    </w:rPr>
                    <w:t xml:space="preserve">не пізніше ніж через 10 робочих днів    -  </w:t>
                  </w:r>
                  <w:r w:rsidRPr="00425F97">
                    <w:rPr>
                      <w:rFonts w:ascii="Times New Roman" w:hAnsi="Times New Roman" w:cs="Times New Roman"/>
                      <w:b/>
                      <w:color w:val="000000"/>
                      <w:sz w:val="16"/>
                      <w:szCs w:val="16"/>
                      <w:lang w:val="uk-UA" w:eastAsia="uk-UA"/>
                    </w:rPr>
                    <w:t>928</w:t>
                  </w:r>
                  <w:r w:rsidRPr="00425F97">
                    <w:rPr>
                      <w:rFonts w:ascii="Times New Roman" w:hAnsi="Times New Roman" w:cs="Times New Roman"/>
                      <w:b/>
                      <w:color w:val="000000"/>
                      <w:sz w:val="16"/>
                      <w:szCs w:val="16"/>
                      <w:lang w:eastAsia="uk-UA"/>
                    </w:rPr>
                    <w:t xml:space="preserve"> грн  </w:t>
                  </w:r>
                </w:p>
                <w:p w14:paraId="664A1748" w14:textId="77777777" w:rsidR="004D32F3" w:rsidRPr="00425F97" w:rsidRDefault="004D32F3" w:rsidP="002E7AF0">
                  <w:pPr>
                    <w:spacing w:after="0"/>
                    <w:ind w:left="49" w:right="121"/>
                    <w:rPr>
                      <w:rFonts w:ascii="Times New Roman" w:hAnsi="Times New Roman" w:cs="Times New Roman"/>
                      <w:color w:val="000000"/>
                      <w:sz w:val="16"/>
                      <w:szCs w:val="16"/>
                    </w:rPr>
                  </w:pPr>
                  <w:r w:rsidRPr="00425F97">
                    <w:rPr>
                      <w:rFonts w:ascii="Times New Roman" w:hAnsi="Times New Roman" w:cs="Times New Roman"/>
                      <w:color w:val="000000"/>
                      <w:sz w:val="16"/>
                      <w:szCs w:val="16"/>
                      <w:lang w:eastAsia="uk-UA"/>
                    </w:rPr>
                    <w:t>(</w:t>
                  </w:r>
                  <w:r w:rsidRPr="00425F97">
                    <w:rPr>
                      <w:rFonts w:ascii="Times New Roman" w:hAnsi="Times New Roman" w:cs="Times New Roman"/>
                      <w:color w:val="000000"/>
                      <w:sz w:val="16"/>
                      <w:szCs w:val="16"/>
                      <w:lang w:val="uk-UA" w:eastAsia="uk-UA"/>
                    </w:rPr>
                    <w:t>496</w:t>
                  </w:r>
                  <w:r w:rsidRPr="00425F97">
                    <w:rPr>
                      <w:rFonts w:ascii="Times New Roman" w:hAnsi="Times New Roman" w:cs="Times New Roman"/>
                      <w:color w:val="000000"/>
                      <w:sz w:val="16"/>
                      <w:szCs w:val="16"/>
                      <w:lang w:eastAsia="uk-UA"/>
                    </w:rPr>
                    <w:t xml:space="preserve"> грн - вартість адміністративної послуги  та </w:t>
                  </w:r>
                  <w:r w:rsidRPr="00425F97">
                    <w:rPr>
                      <w:rFonts w:ascii="Times New Roman" w:hAnsi="Times New Roman" w:cs="Times New Roman"/>
                      <w:color w:val="000000"/>
                      <w:sz w:val="16"/>
                      <w:szCs w:val="16"/>
                      <w:lang w:val="uk-UA" w:eastAsia="uk-UA"/>
                    </w:rPr>
                    <w:t>432</w:t>
                  </w:r>
                  <w:r w:rsidRPr="00425F97">
                    <w:rPr>
                      <w:rFonts w:ascii="Times New Roman" w:hAnsi="Times New Roman" w:cs="Times New Roman"/>
                      <w:color w:val="000000"/>
                      <w:sz w:val="16"/>
                      <w:szCs w:val="16"/>
                      <w:lang w:eastAsia="uk-UA"/>
                    </w:rPr>
                    <w:t xml:space="preserve"> грн - </w:t>
                  </w:r>
                </w:p>
                <w:p w14:paraId="436C1C98" w14:textId="77777777" w:rsidR="004D32F3" w:rsidRPr="00425F97" w:rsidRDefault="004D32F3" w:rsidP="002E7AF0">
                  <w:pPr>
                    <w:spacing w:after="0"/>
                    <w:ind w:left="49" w:right="121"/>
                    <w:rPr>
                      <w:rFonts w:ascii="Times New Roman" w:hAnsi="Times New Roman" w:cs="Times New Roman"/>
                      <w:color w:val="000000"/>
                      <w:sz w:val="16"/>
                      <w:szCs w:val="16"/>
                    </w:rPr>
                  </w:pPr>
                  <w:r w:rsidRPr="00425F97">
                    <w:rPr>
                      <w:rFonts w:ascii="Times New Roman" w:hAnsi="Times New Roman" w:cs="Times New Roman"/>
                      <w:color w:val="000000"/>
                      <w:sz w:val="16"/>
                      <w:szCs w:val="16"/>
                      <w:lang w:eastAsia="uk-UA"/>
                    </w:rPr>
                    <w:lastRenderedPageBreak/>
                    <w:t>вартість бланка;</w:t>
                  </w:r>
                </w:p>
                <w:p w14:paraId="2591BB3A" w14:textId="77777777" w:rsidR="004D32F3" w:rsidRPr="00425F97" w:rsidRDefault="004D32F3" w:rsidP="002E7AF0">
                  <w:pPr>
                    <w:spacing w:after="0"/>
                    <w:ind w:left="49" w:right="121"/>
                    <w:rPr>
                      <w:rFonts w:ascii="Times New Roman" w:hAnsi="Times New Roman" w:cs="Times New Roman"/>
                      <w:color w:val="000000"/>
                      <w:sz w:val="16"/>
                      <w:szCs w:val="16"/>
                      <w:lang w:eastAsia="uk-UA"/>
                    </w:rPr>
                  </w:pPr>
                </w:p>
              </w:tc>
            </w:tr>
          </w:tbl>
          <w:p w14:paraId="3D6D2EAC" w14:textId="77777777" w:rsidR="004D32F3" w:rsidRPr="00916D98" w:rsidRDefault="004D32F3" w:rsidP="002E7AF0">
            <w:pPr>
              <w:pStyle w:val="HTML0"/>
              <w:shd w:val="clear" w:color="auto" w:fill="FFFFFF"/>
              <w:ind w:left="49" w:right="121"/>
              <w:jc w:val="both"/>
              <w:textAlignment w:val="baseline"/>
              <w:rPr>
                <w:rFonts w:ascii="Times New Roman" w:hAnsi="Times New Roman" w:cs="Times New Roman"/>
                <w:color w:val="000000"/>
                <w:lang w:val="uk-UA"/>
              </w:rPr>
            </w:pPr>
            <w:r w:rsidRPr="00425F97">
              <w:rPr>
                <w:rFonts w:ascii="Times New Roman" w:eastAsia="Verdana" w:hAnsi="Times New Roman" w:cs="Times New Roman"/>
                <w:color w:val="000000"/>
                <w:sz w:val="16"/>
                <w:szCs w:val="16"/>
                <w:lang w:val="uk-UA" w:eastAsia="uk-UA"/>
              </w:rPr>
              <w:lastRenderedPageBreak/>
              <w:t xml:space="preserve">   </w:t>
            </w:r>
            <w:r w:rsidRPr="00425F97">
              <w:rPr>
                <w:rFonts w:ascii="Times New Roman" w:hAnsi="Times New Roman" w:cs="Times New Roman"/>
                <w:color w:val="000000"/>
                <w:sz w:val="16"/>
                <w:szCs w:val="16"/>
                <w:lang w:val="uk-UA" w:eastAsia="uk-UA"/>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c>
          <w:tcPr>
            <w:tcW w:w="26" w:type="dxa"/>
            <w:tcBorders>
              <w:left w:val="single" w:sz="4" w:space="0" w:color="000000"/>
            </w:tcBorders>
          </w:tcPr>
          <w:p w14:paraId="20A464A3" w14:textId="77777777" w:rsidR="004D32F3" w:rsidRPr="00916D98" w:rsidRDefault="004D32F3" w:rsidP="003D6875">
            <w:pPr>
              <w:snapToGrid w:val="0"/>
              <w:rPr>
                <w:rFonts w:ascii="Times New Roman" w:hAnsi="Times New Roman" w:cs="Times New Roman"/>
                <w:b/>
                <w:color w:val="000000"/>
                <w:sz w:val="16"/>
                <w:szCs w:val="16"/>
                <w:lang w:val="uk-UA"/>
              </w:rPr>
            </w:pPr>
          </w:p>
        </w:tc>
      </w:tr>
      <w:tr w:rsidR="004D32F3" w:rsidRPr="00916D98" w14:paraId="339D43DA" w14:textId="77777777" w:rsidTr="00425F97">
        <w:trPr>
          <w:trHeight w:val="221"/>
        </w:trPr>
        <w:tc>
          <w:tcPr>
            <w:tcW w:w="708" w:type="dxa"/>
            <w:tcBorders>
              <w:top w:val="single" w:sz="4" w:space="0" w:color="000000"/>
              <w:left w:val="single" w:sz="4" w:space="0" w:color="000000"/>
              <w:bottom w:val="single" w:sz="4" w:space="0" w:color="000000"/>
            </w:tcBorders>
          </w:tcPr>
          <w:p w14:paraId="180D9C29"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12</w:t>
            </w:r>
            <w:r w:rsidRPr="00916D98">
              <w:rPr>
                <w:rFonts w:ascii="Times New Roman" w:hAnsi="Times New Roman" w:cs="Times New Roman"/>
                <w:b/>
                <w:color w:val="000000"/>
                <w:sz w:val="16"/>
                <w:szCs w:val="16"/>
              </w:rPr>
              <w:t>.3.</w:t>
            </w:r>
          </w:p>
        </w:tc>
        <w:tc>
          <w:tcPr>
            <w:tcW w:w="3967" w:type="dxa"/>
            <w:tcBorders>
              <w:top w:val="single" w:sz="4" w:space="0" w:color="000000"/>
              <w:left w:val="single" w:sz="4" w:space="0" w:color="000000"/>
              <w:bottom w:val="single" w:sz="4" w:space="0" w:color="000000"/>
            </w:tcBorders>
          </w:tcPr>
          <w:p w14:paraId="5D2C99F3" w14:textId="77777777" w:rsidR="004D32F3" w:rsidRPr="00916D98" w:rsidRDefault="004D32F3" w:rsidP="002E7AF0">
            <w:pPr>
              <w:spacing w:after="0"/>
              <w:ind w:left="46" w:right="93"/>
              <w:rPr>
                <w:rFonts w:ascii="Times New Roman" w:hAnsi="Times New Roman" w:cs="Times New Roman"/>
                <w:color w:val="000000"/>
              </w:rPr>
            </w:pPr>
            <w:r w:rsidRPr="00916D98">
              <w:rPr>
                <w:rFonts w:ascii="Times New Roman" w:hAnsi="Times New Roman" w:cs="Times New Roman"/>
                <w:color w:val="000000"/>
                <w:sz w:val="16"/>
                <w:szCs w:val="16"/>
              </w:rPr>
              <w:t>Розрахунковий рахунок для внесення плати</w:t>
            </w:r>
          </w:p>
        </w:tc>
        <w:tc>
          <w:tcPr>
            <w:tcW w:w="5981" w:type="dxa"/>
            <w:tcBorders>
              <w:top w:val="single" w:sz="4" w:space="0" w:color="000000"/>
              <w:left w:val="single" w:sz="4" w:space="0" w:color="000000"/>
              <w:bottom w:val="single" w:sz="4" w:space="0" w:color="000000"/>
            </w:tcBorders>
          </w:tcPr>
          <w:p w14:paraId="131ADCF1" w14:textId="77777777" w:rsidR="004D32F3" w:rsidRPr="00916D98" w:rsidRDefault="004D32F3" w:rsidP="003D6875">
            <w:pPr>
              <w:snapToGrid w:val="0"/>
              <w:spacing w:after="0" w:line="240" w:lineRule="auto"/>
              <w:jc w:val="both"/>
              <w:rPr>
                <w:rFonts w:ascii="Times New Roman" w:hAnsi="Times New Roman" w:cs="Times New Roman"/>
                <w:color w:val="000000"/>
              </w:rPr>
            </w:pPr>
          </w:p>
        </w:tc>
        <w:tc>
          <w:tcPr>
            <w:tcW w:w="26" w:type="dxa"/>
            <w:tcBorders>
              <w:left w:val="single" w:sz="4" w:space="0" w:color="000000"/>
            </w:tcBorders>
          </w:tcPr>
          <w:p w14:paraId="089ABEFA" w14:textId="77777777" w:rsidR="004D32F3" w:rsidRPr="00916D98" w:rsidRDefault="004D32F3" w:rsidP="003D6875">
            <w:pPr>
              <w:snapToGrid w:val="0"/>
              <w:rPr>
                <w:rFonts w:ascii="Times New Roman" w:hAnsi="Times New Roman" w:cs="Times New Roman"/>
                <w:b/>
                <w:color w:val="000000"/>
                <w:sz w:val="16"/>
                <w:szCs w:val="16"/>
                <w:lang w:val="uk-UA"/>
              </w:rPr>
            </w:pPr>
          </w:p>
        </w:tc>
      </w:tr>
      <w:tr w:rsidR="004D32F3" w:rsidRPr="00916D98" w14:paraId="59C88D74" w14:textId="77777777" w:rsidTr="00425F97">
        <w:tc>
          <w:tcPr>
            <w:tcW w:w="708" w:type="dxa"/>
            <w:tcBorders>
              <w:top w:val="single" w:sz="4" w:space="0" w:color="000000"/>
              <w:left w:val="single" w:sz="4" w:space="0" w:color="000000"/>
              <w:bottom w:val="single" w:sz="4" w:space="0" w:color="000000"/>
            </w:tcBorders>
          </w:tcPr>
          <w:p w14:paraId="3340E387"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13</w:t>
            </w:r>
            <w:r w:rsidRPr="00916D98">
              <w:rPr>
                <w:rFonts w:ascii="Times New Roman" w:hAnsi="Times New Roman" w:cs="Times New Roman"/>
                <w:b/>
                <w:color w:val="000000"/>
                <w:sz w:val="16"/>
                <w:szCs w:val="16"/>
              </w:rPr>
              <w:t>.</w:t>
            </w:r>
          </w:p>
        </w:tc>
        <w:tc>
          <w:tcPr>
            <w:tcW w:w="3967" w:type="dxa"/>
            <w:tcBorders>
              <w:top w:val="single" w:sz="4" w:space="0" w:color="000000"/>
              <w:left w:val="single" w:sz="4" w:space="0" w:color="000000"/>
              <w:bottom w:val="single" w:sz="4" w:space="0" w:color="000000"/>
            </w:tcBorders>
          </w:tcPr>
          <w:p w14:paraId="5B658A02" w14:textId="77777777" w:rsidR="004D32F3" w:rsidRPr="00916D98" w:rsidRDefault="004D32F3" w:rsidP="002E7AF0">
            <w:pPr>
              <w:spacing w:after="0"/>
              <w:ind w:left="46"/>
              <w:jc w:val="both"/>
              <w:rPr>
                <w:rFonts w:ascii="Times New Roman" w:hAnsi="Times New Roman" w:cs="Times New Roman"/>
                <w:color w:val="000000"/>
              </w:rPr>
            </w:pPr>
            <w:r w:rsidRPr="00916D98">
              <w:rPr>
                <w:rFonts w:ascii="Times New Roman" w:hAnsi="Times New Roman" w:cs="Times New Roman"/>
                <w:color w:val="000000"/>
                <w:sz w:val="16"/>
                <w:szCs w:val="16"/>
              </w:rPr>
              <w:t>Строк надання адміністративної послуги</w:t>
            </w:r>
          </w:p>
        </w:tc>
        <w:tc>
          <w:tcPr>
            <w:tcW w:w="5981" w:type="dxa"/>
            <w:tcBorders>
              <w:top w:val="single" w:sz="4" w:space="0" w:color="000000"/>
              <w:left w:val="single" w:sz="4" w:space="0" w:color="000000"/>
              <w:bottom w:val="single" w:sz="4" w:space="0" w:color="000000"/>
            </w:tcBorders>
            <w:vAlign w:val="center"/>
          </w:tcPr>
          <w:p w14:paraId="616C5201"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Паспорт видається:</w:t>
            </w:r>
          </w:p>
          <w:p w14:paraId="1392E40E"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0543B1F3"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p w14:paraId="110E67FC"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c>
          <w:tcPr>
            <w:tcW w:w="26" w:type="dxa"/>
            <w:tcBorders>
              <w:left w:val="single" w:sz="4" w:space="0" w:color="000000"/>
            </w:tcBorders>
          </w:tcPr>
          <w:p w14:paraId="70B7E491"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6D68E826" w14:textId="77777777" w:rsidTr="00425F97">
        <w:tc>
          <w:tcPr>
            <w:tcW w:w="708" w:type="dxa"/>
            <w:tcBorders>
              <w:top w:val="single" w:sz="4" w:space="0" w:color="000000"/>
              <w:left w:val="single" w:sz="4" w:space="0" w:color="000000"/>
              <w:bottom w:val="single" w:sz="4" w:space="0" w:color="000000"/>
            </w:tcBorders>
          </w:tcPr>
          <w:p w14:paraId="7DE781DD"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14</w:t>
            </w:r>
            <w:r w:rsidRPr="00916D98">
              <w:rPr>
                <w:rFonts w:ascii="Times New Roman" w:hAnsi="Times New Roman" w:cs="Times New Roman"/>
                <w:b/>
                <w:color w:val="000000"/>
                <w:sz w:val="16"/>
                <w:szCs w:val="16"/>
              </w:rPr>
              <w:t>.</w:t>
            </w:r>
          </w:p>
        </w:tc>
        <w:tc>
          <w:tcPr>
            <w:tcW w:w="3967" w:type="dxa"/>
            <w:tcBorders>
              <w:top w:val="single" w:sz="4" w:space="0" w:color="000000"/>
              <w:left w:val="single" w:sz="4" w:space="0" w:color="000000"/>
              <w:bottom w:val="single" w:sz="4" w:space="0" w:color="000000"/>
            </w:tcBorders>
          </w:tcPr>
          <w:p w14:paraId="356DFC9D" w14:textId="77777777" w:rsidR="004D32F3" w:rsidRPr="00916D98" w:rsidRDefault="004D32F3" w:rsidP="002E7AF0">
            <w:pPr>
              <w:spacing w:after="0"/>
              <w:ind w:left="46"/>
              <w:jc w:val="both"/>
              <w:rPr>
                <w:rFonts w:ascii="Times New Roman" w:hAnsi="Times New Roman" w:cs="Times New Roman"/>
                <w:color w:val="000000"/>
              </w:rPr>
            </w:pPr>
            <w:r w:rsidRPr="00916D98">
              <w:rPr>
                <w:rFonts w:ascii="Times New Roman" w:hAnsi="Times New Roman" w:cs="Times New Roman"/>
                <w:color w:val="000000"/>
                <w:sz w:val="16"/>
                <w:szCs w:val="16"/>
              </w:rPr>
              <w:t>Перелік підстав для відмови у наданні адміністративної послуги</w:t>
            </w:r>
          </w:p>
        </w:tc>
        <w:tc>
          <w:tcPr>
            <w:tcW w:w="5981" w:type="dxa"/>
            <w:tcBorders>
              <w:top w:val="single" w:sz="4" w:space="0" w:color="000000"/>
              <w:left w:val="single" w:sz="4" w:space="0" w:color="000000"/>
              <w:bottom w:val="single" w:sz="4" w:space="0" w:color="000000"/>
            </w:tcBorders>
            <w:vAlign w:val="center"/>
          </w:tcPr>
          <w:p w14:paraId="5780DA4A"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заявнику </w:t>
            </w:r>
            <w:r w:rsidRPr="00916D98">
              <w:rPr>
                <w:rFonts w:ascii="Times New Roman" w:hAnsi="Times New Roman" w:cs="Times New Roman"/>
                <w:b/>
                <w:color w:val="000000"/>
                <w:sz w:val="16"/>
                <w:szCs w:val="16"/>
              </w:rPr>
              <w:t>в прийнятті документів та оформленні заяви-анкети</w:t>
            </w:r>
            <w:r w:rsidRPr="00916D98">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05433F20"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w:t>
            </w:r>
            <w:r w:rsidRPr="00916D98">
              <w:rPr>
                <w:rFonts w:ascii="Times New Roman" w:hAnsi="Times New Roman" w:cs="Times New Roman"/>
                <w:b/>
                <w:color w:val="000000"/>
                <w:sz w:val="16"/>
                <w:szCs w:val="16"/>
              </w:rPr>
              <w:t>в оформленні чи видачі паспорта</w:t>
            </w:r>
            <w:r w:rsidRPr="00916D98">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7FD953DC"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1) особа не є громадянином України;</w:t>
            </w:r>
          </w:p>
          <w:p w14:paraId="4F7329B0"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10132E11"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3)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 </w:t>
            </w:r>
          </w:p>
          <w:p w14:paraId="4ADAEF95"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14:paraId="4C2603D1"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14:paraId="696D36D9"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6) особу не встановлено за результатами проведення процедури встановлення особи.</w:t>
            </w:r>
          </w:p>
        </w:tc>
        <w:tc>
          <w:tcPr>
            <w:tcW w:w="26" w:type="dxa"/>
            <w:tcBorders>
              <w:left w:val="single" w:sz="4" w:space="0" w:color="000000"/>
            </w:tcBorders>
          </w:tcPr>
          <w:p w14:paraId="1DDE1F71"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505776CE" w14:textId="77777777" w:rsidTr="00425F97">
        <w:trPr>
          <w:trHeight w:val="466"/>
        </w:trPr>
        <w:tc>
          <w:tcPr>
            <w:tcW w:w="708" w:type="dxa"/>
            <w:tcBorders>
              <w:top w:val="single" w:sz="4" w:space="0" w:color="000000"/>
              <w:left w:val="single" w:sz="4" w:space="0" w:color="000000"/>
              <w:bottom w:val="single" w:sz="4" w:space="0" w:color="000000"/>
            </w:tcBorders>
          </w:tcPr>
          <w:p w14:paraId="6C9ED930"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15</w:t>
            </w:r>
            <w:r w:rsidRPr="00916D98">
              <w:rPr>
                <w:rFonts w:ascii="Times New Roman" w:hAnsi="Times New Roman" w:cs="Times New Roman"/>
                <w:b/>
                <w:color w:val="000000"/>
                <w:sz w:val="16"/>
                <w:szCs w:val="16"/>
              </w:rPr>
              <w:t>.</w:t>
            </w:r>
          </w:p>
        </w:tc>
        <w:tc>
          <w:tcPr>
            <w:tcW w:w="3967" w:type="dxa"/>
            <w:tcBorders>
              <w:top w:val="single" w:sz="4" w:space="0" w:color="000000"/>
              <w:left w:val="single" w:sz="4" w:space="0" w:color="000000"/>
              <w:bottom w:val="single" w:sz="4" w:space="0" w:color="000000"/>
            </w:tcBorders>
          </w:tcPr>
          <w:p w14:paraId="24FEE91F" w14:textId="77777777" w:rsidR="004D32F3" w:rsidRPr="00916D98" w:rsidRDefault="004D32F3" w:rsidP="002E7AF0">
            <w:pPr>
              <w:spacing w:after="0"/>
              <w:ind w:left="46"/>
              <w:jc w:val="both"/>
              <w:rPr>
                <w:rFonts w:ascii="Times New Roman" w:hAnsi="Times New Roman" w:cs="Times New Roman"/>
                <w:color w:val="000000"/>
              </w:rPr>
            </w:pPr>
            <w:r w:rsidRPr="00916D98">
              <w:rPr>
                <w:rFonts w:ascii="Times New Roman" w:hAnsi="Times New Roman" w:cs="Times New Roman"/>
                <w:color w:val="000000"/>
                <w:sz w:val="16"/>
                <w:szCs w:val="16"/>
              </w:rPr>
              <w:t>Результат надання адміністративної послуги</w:t>
            </w:r>
          </w:p>
        </w:tc>
        <w:tc>
          <w:tcPr>
            <w:tcW w:w="5981" w:type="dxa"/>
            <w:tcBorders>
              <w:top w:val="single" w:sz="4" w:space="0" w:color="000000"/>
              <w:left w:val="single" w:sz="4" w:space="0" w:color="000000"/>
              <w:bottom w:val="single" w:sz="4" w:space="0" w:color="000000"/>
            </w:tcBorders>
            <w:vAlign w:val="center"/>
          </w:tcPr>
          <w:p w14:paraId="62420647" w14:textId="77777777" w:rsidR="004D32F3" w:rsidRPr="00916D98" w:rsidRDefault="004D32F3" w:rsidP="002E7AF0">
            <w:pPr>
              <w:spacing w:after="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Видача паспорта громадянина України або відмова від його оформлення чи видачі.</w:t>
            </w:r>
            <w:r w:rsidRPr="00916D98">
              <w:rPr>
                <w:rFonts w:ascii="Times New Roman" w:hAnsi="Times New Roman" w:cs="Times New Roman"/>
                <w:i/>
                <w:color w:val="000000"/>
                <w:sz w:val="16"/>
                <w:szCs w:val="16"/>
              </w:rPr>
              <w:t xml:space="preserve"> </w:t>
            </w:r>
          </w:p>
        </w:tc>
        <w:tc>
          <w:tcPr>
            <w:tcW w:w="26" w:type="dxa"/>
            <w:tcBorders>
              <w:left w:val="single" w:sz="4" w:space="0" w:color="000000"/>
            </w:tcBorders>
          </w:tcPr>
          <w:p w14:paraId="19F7BE97"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5CA33E80" w14:textId="77777777" w:rsidTr="00425F97">
        <w:tc>
          <w:tcPr>
            <w:tcW w:w="708" w:type="dxa"/>
            <w:tcBorders>
              <w:top w:val="single" w:sz="4" w:space="0" w:color="000000"/>
              <w:left w:val="single" w:sz="4" w:space="0" w:color="000000"/>
              <w:bottom w:val="single" w:sz="4" w:space="0" w:color="000000"/>
            </w:tcBorders>
          </w:tcPr>
          <w:p w14:paraId="46758F68"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16</w:t>
            </w:r>
            <w:r w:rsidRPr="00916D98">
              <w:rPr>
                <w:rFonts w:ascii="Times New Roman" w:hAnsi="Times New Roman" w:cs="Times New Roman"/>
                <w:b/>
                <w:color w:val="000000"/>
                <w:sz w:val="16"/>
                <w:szCs w:val="16"/>
              </w:rPr>
              <w:t>.</w:t>
            </w:r>
          </w:p>
        </w:tc>
        <w:tc>
          <w:tcPr>
            <w:tcW w:w="3967" w:type="dxa"/>
            <w:tcBorders>
              <w:top w:val="single" w:sz="4" w:space="0" w:color="000000"/>
              <w:left w:val="single" w:sz="4" w:space="0" w:color="000000"/>
              <w:bottom w:val="single" w:sz="4" w:space="0" w:color="000000"/>
            </w:tcBorders>
          </w:tcPr>
          <w:p w14:paraId="270B6911" w14:textId="77777777" w:rsidR="004D32F3" w:rsidRPr="00916D98" w:rsidRDefault="004D32F3" w:rsidP="002E7AF0">
            <w:pPr>
              <w:spacing w:after="0"/>
              <w:ind w:left="46"/>
              <w:jc w:val="both"/>
              <w:rPr>
                <w:rFonts w:ascii="Times New Roman" w:hAnsi="Times New Roman" w:cs="Times New Roman"/>
                <w:color w:val="000000"/>
              </w:rPr>
            </w:pPr>
            <w:r w:rsidRPr="00916D98">
              <w:rPr>
                <w:rFonts w:ascii="Times New Roman" w:hAnsi="Times New Roman" w:cs="Times New Roman"/>
                <w:color w:val="000000"/>
                <w:sz w:val="16"/>
                <w:szCs w:val="16"/>
              </w:rPr>
              <w:t>Способи отримання відповіді (результату)</w:t>
            </w:r>
          </w:p>
        </w:tc>
        <w:tc>
          <w:tcPr>
            <w:tcW w:w="5981" w:type="dxa"/>
            <w:tcBorders>
              <w:top w:val="single" w:sz="4" w:space="0" w:color="000000"/>
              <w:left w:val="single" w:sz="4" w:space="0" w:color="000000"/>
              <w:bottom w:val="single" w:sz="4" w:space="0" w:color="000000"/>
            </w:tcBorders>
            <w:vAlign w:val="center"/>
          </w:tcPr>
          <w:p w14:paraId="7BCA744F" w14:textId="77777777" w:rsidR="004D32F3" w:rsidRPr="00916D98" w:rsidRDefault="004D32F3" w:rsidP="002E7AF0">
            <w:pPr>
              <w:spacing w:after="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У разі неподання повного переліку документів або не відповідність їх оформлення вимогам законодавства працівник  територіального</w:t>
            </w:r>
            <w:r w:rsidRPr="00916D98">
              <w:rPr>
                <w:rFonts w:ascii="Times New Roman" w:hAnsi="Times New Roman" w:cs="Times New Roman"/>
                <w:color w:val="000000"/>
                <w:sz w:val="16"/>
                <w:szCs w:val="16"/>
                <w:lang w:val="uk-UA"/>
              </w:rPr>
              <w:t>органу/територіального</w:t>
            </w:r>
            <w:r w:rsidRPr="00916D98">
              <w:rPr>
                <w:rFonts w:ascii="Times New Roman" w:hAnsi="Times New Roman" w:cs="Times New Roman"/>
                <w:color w:val="000000"/>
                <w:sz w:val="16"/>
                <w:szCs w:val="16"/>
              </w:rPr>
              <w:t xml:space="preserve"> підрозділу ДМС </w:t>
            </w:r>
            <w:r w:rsidRPr="00916D98">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916D98">
              <w:rPr>
                <w:rFonts w:ascii="Times New Roman" w:hAnsi="Times New Roman" w:cs="Times New Roman"/>
                <w:color w:val="000000"/>
                <w:sz w:val="16"/>
                <w:szCs w:val="16"/>
              </w:rPr>
              <w:t xml:space="preserve"> і інформує особу/законного представника/уповноважену особу про підстави такої відмови. </w:t>
            </w:r>
            <w:r w:rsidRPr="00916D98">
              <w:rPr>
                <w:rFonts w:ascii="Times New Roman" w:hAnsi="Times New Roman" w:cs="Times New Roman"/>
                <w:b/>
                <w:color w:val="000000"/>
                <w:sz w:val="16"/>
                <w:szCs w:val="16"/>
              </w:rPr>
              <w:t xml:space="preserve"> </w:t>
            </w:r>
            <w:r w:rsidRPr="00916D98">
              <w:rPr>
                <w:rFonts w:ascii="Times New Roman" w:hAnsi="Times New Roman" w:cs="Times New Roman"/>
                <w:color w:val="000000"/>
                <w:sz w:val="16"/>
                <w:szCs w:val="16"/>
              </w:rPr>
              <w:t>За бажанням заявника відмова надається в письмовому вигляді.</w:t>
            </w:r>
          </w:p>
          <w:p w14:paraId="20DCF150" w14:textId="77777777" w:rsidR="004D32F3" w:rsidRPr="00916D98" w:rsidRDefault="004D32F3" w:rsidP="002E7AF0">
            <w:pPr>
              <w:spacing w:after="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916D98">
              <w:rPr>
                <w:rFonts w:ascii="Times New Roman" w:hAnsi="Times New Roman" w:cs="Times New Roman"/>
                <w:b/>
                <w:color w:val="000000"/>
                <w:sz w:val="16"/>
                <w:szCs w:val="16"/>
              </w:rPr>
              <w:t xml:space="preserve">звертається особисто </w:t>
            </w:r>
            <w:r w:rsidRPr="00916D98">
              <w:rPr>
                <w:rFonts w:ascii="Times New Roman" w:hAnsi="Times New Roman" w:cs="Times New Roman"/>
                <w:color w:val="000000"/>
                <w:sz w:val="16"/>
                <w:szCs w:val="16"/>
              </w:rPr>
              <w:t xml:space="preserve">до </w:t>
            </w:r>
            <w:r w:rsidRPr="00916D98">
              <w:rPr>
                <w:rFonts w:ascii="Times New Roman" w:hAnsi="Times New Roman" w:cs="Times New Roman"/>
                <w:color w:val="000000"/>
                <w:sz w:val="16"/>
                <w:szCs w:val="16"/>
                <w:lang w:val="uk-UA"/>
              </w:rPr>
              <w:t>територіального органу/</w:t>
            </w:r>
            <w:r w:rsidRPr="00916D98">
              <w:rPr>
                <w:rFonts w:ascii="Times New Roman" w:hAnsi="Times New Roman" w:cs="Times New Roman"/>
                <w:color w:val="000000"/>
                <w:sz w:val="16"/>
                <w:szCs w:val="16"/>
              </w:rPr>
              <w:t xml:space="preserve">територіального підрозділу ДМС, центру надання адміністративної послуги;  державного підприємства, що належить до сфери управління ДМС або його відокремленого підрозділу, </w:t>
            </w:r>
            <w:r w:rsidRPr="00916D98">
              <w:rPr>
                <w:rFonts w:ascii="Times New Roman" w:hAnsi="Times New Roman" w:cs="Times New Roman"/>
                <w:b/>
                <w:color w:val="000000"/>
                <w:sz w:val="16"/>
                <w:szCs w:val="16"/>
              </w:rPr>
              <w:t xml:space="preserve">який прийняв </w:t>
            </w:r>
            <w:r w:rsidRPr="00916D98">
              <w:rPr>
                <w:rFonts w:ascii="Times New Roman" w:hAnsi="Times New Roman" w:cs="Times New Roman"/>
                <w:color w:val="000000"/>
                <w:sz w:val="16"/>
                <w:szCs w:val="16"/>
              </w:rPr>
              <w:t xml:space="preserve">документи для оформлення. </w:t>
            </w:r>
          </w:p>
          <w:p w14:paraId="57225238" w14:textId="77777777" w:rsidR="004D32F3" w:rsidRPr="00916D98" w:rsidRDefault="004D32F3" w:rsidP="002E7AF0">
            <w:pPr>
              <w:spacing w:after="0"/>
              <w:ind w:left="49" w:right="121" w:firstLine="518"/>
              <w:jc w:val="both"/>
              <w:rPr>
                <w:rFonts w:ascii="Times New Roman" w:hAnsi="Times New Roman" w:cs="Times New Roman"/>
                <w:color w:val="000000"/>
              </w:rPr>
            </w:pPr>
            <w:r w:rsidRPr="00916D98">
              <w:rPr>
                <w:rFonts w:ascii="Times New Roman" w:hAnsi="Times New Roman" w:cs="Times New Roman"/>
                <w:b/>
                <w:color w:val="000000"/>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14:paraId="5AB9051C" w14:textId="77777777" w:rsidR="004D32F3" w:rsidRPr="00916D98" w:rsidRDefault="004D32F3" w:rsidP="002E7AF0">
            <w:pPr>
              <w:spacing w:after="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916D98">
              <w:rPr>
                <w:rFonts w:ascii="Times New Roman" w:hAnsi="Times New Roman" w:cs="Times New Roman"/>
                <w:b/>
                <w:color w:val="000000"/>
                <w:sz w:val="16"/>
                <w:szCs w:val="16"/>
              </w:rPr>
              <w:t xml:space="preserve"> </w:t>
            </w:r>
          </w:p>
          <w:p w14:paraId="0705EA0D" w14:textId="77777777" w:rsidR="004D32F3" w:rsidRPr="00916D98" w:rsidRDefault="004D32F3" w:rsidP="002E7AF0">
            <w:pPr>
              <w:pStyle w:val="af5"/>
              <w:spacing w:before="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916D98">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14:paraId="08F0B743" w14:textId="77777777" w:rsidR="004D32F3" w:rsidRPr="00916D98" w:rsidRDefault="004D32F3" w:rsidP="002E7AF0">
            <w:pPr>
              <w:spacing w:after="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виїзду працівника територіального органу/територіального підрозділу ДМС, уповноваженого суб’єкта для організації видачі паспорта особі, яка не може пересуватися самостійно у зв’язку з тривалим розладом здоров’я, за місцем її проживання, проходження лікування або за місцем розташування установи/закладу, у якому особа отримує соціальні послуги, видача паспорта здійснюється після візуальної перевірки персональних даних (параметрів), внесених до паспорта. Відомості про видачу такого паспорта вносяться до заяви-анкети працівником територіального органу/територіального підрозділу ДМС, уповноваженого суб’єкта засобами Реєстру. </w:t>
            </w:r>
          </w:p>
          <w:p w14:paraId="15B34435" w14:textId="77777777" w:rsidR="004D32F3" w:rsidRPr="00916D98" w:rsidRDefault="004D32F3" w:rsidP="002E7AF0">
            <w:pPr>
              <w:spacing w:after="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прийняття </w:t>
            </w:r>
            <w:r w:rsidRPr="00916D98">
              <w:rPr>
                <w:rFonts w:ascii="Times New Roman" w:hAnsi="Times New Roman" w:cs="Times New Roman"/>
                <w:b/>
                <w:color w:val="000000"/>
                <w:sz w:val="16"/>
                <w:szCs w:val="16"/>
              </w:rPr>
              <w:t>рішення про відмову в оформленні чи видачі паспорта</w:t>
            </w:r>
            <w:r w:rsidRPr="00916D98">
              <w:rPr>
                <w:rFonts w:ascii="Times New Roman" w:hAnsi="Times New Roman" w:cs="Times New Roman"/>
                <w:color w:val="000000"/>
                <w:sz w:val="16"/>
                <w:szCs w:val="16"/>
              </w:rPr>
              <w:t xml:space="preserve"> за результатами розгляду заяви-анкети та поданих документів до відома заявника в порядку і строки, встановлені законодавством, зазначаються підстави відмови</w:t>
            </w:r>
            <w:r w:rsidRPr="00916D98">
              <w:rPr>
                <w:rFonts w:ascii="Times New Roman" w:hAnsi="Times New Roman" w:cs="Times New Roman"/>
                <w:color w:val="000000"/>
                <w:sz w:val="24"/>
                <w:szCs w:val="16"/>
              </w:rPr>
              <w:t>.</w:t>
            </w:r>
            <w:r w:rsidRPr="00916D98">
              <w:rPr>
                <w:rFonts w:ascii="Times New Roman" w:hAnsi="Times New Roman" w:cs="Times New Roman"/>
                <w:color w:val="000000"/>
                <w:sz w:val="16"/>
                <w:szCs w:val="16"/>
              </w:rPr>
              <w:t xml:space="preserve"> </w:t>
            </w:r>
          </w:p>
          <w:p w14:paraId="194C67F1" w14:textId="77777777" w:rsidR="004D32F3" w:rsidRPr="00916D98" w:rsidRDefault="004D32F3" w:rsidP="002E7AF0">
            <w:pPr>
              <w:spacing w:after="0"/>
              <w:ind w:left="49" w:right="121" w:firstLine="518"/>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подання заяви-анкети через уповноваженого суб’єкта територіальний </w:t>
            </w:r>
            <w:r w:rsidRPr="00916D98">
              <w:rPr>
                <w:rFonts w:ascii="Times New Roman" w:hAnsi="Times New Roman" w:cs="Times New Roman"/>
                <w:color w:val="000000"/>
                <w:sz w:val="16"/>
                <w:szCs w:val="16"/>
              </w:rPr>
              <w:lastRenderedPageBreak/>
              <w:t xml:space="preserve">орган/територіальний підрозділ ДМС надсилає письмове повідомлення про прийняте рішення до уповноваженого суб’єкта для подальшого вручення заявнику.      </w:t>
            </w:r>
            <w:r w:rsidRPr="00916D98">
              <w:rPr>
                <w:rFonts w:ascii="Times New Roman" w:eastAsia="Verdana" w:hAnsi="Times New Roman" w:cs="Times New Roman"/>
                <w:color w:val="000000"/>
                <w:sz w:val="16"/>
                <w:szCs w:val="16"/>
              </w:rPr>
              <w:t xml:space="preserve"> </w:t>
            </w:r>
          </w:p>
        </w:tc>
        <w:tc>
          <w:tcPr>
            <w:tcW w:w="26" w:type="dxa"/>
            <w:tcBorders>
              <w:left w:val="single" w:sz="4" w:space="0" w:color="000000"/>
            </w:tcBorders>
          </w:tcPr>
          <w:p w14:paraId="233C555B" w14:textId="77777777" w:rsidR="004D32F3" w:rsidRPr="00916D98" w:rsidRDefault="004D32F3" w:rsidP="003D6875">
            <w:pPr>
              <w:snapToGrid w:val="0"/>
              <w:rPr>
                <w:rFonts w:ascii="Times New Roman" w:hAnsi="Times New Roman" w:cs="Times New Roman"/>
                <w:b/>
                <w:color w:val="000000"/>
                <w:sz w:val="16"/>
                <w:szCs w:val="16"/>
              </w:rPr>
            </w:pPr>
          </w:p>
        </w:tc>
      </w:tr>
      <w:tr w:rsidR="004D32F3" w:rsidRPr="00916D98" w14:paraId="6D320B40" w14:textId="77777777" w:rsidTr="00425F97">
        <w:tc>
          <w:tcPr>
            <w:tcW w:w="708" w:type="dxa"/>
            <w:tcBorders>
              <w:top w:val="single" w:sz="4" w:space="0" w:color="000000"/>
              <w:left w:val="single" w:sz="4" w:space="0" w:color="000000"/>
              <w:bottom w:val="single" w:sz="4" w:space="0" w:color="000000"/>
            </w:tcBorders>
          </w:tcPr>
          <w:p w14:paraId="7DA1A869" w14:textId="77777777" w:rsidR="004D32F3" w:rsidRPr="00916D98" w:rsidRDefault="004D32F3" w:rsidP="00425F9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17</w:t>
            </w:r>
            <w:r w:rsidRPr="00916D98">
              <w:rPr>
                <w:rFonts w:ascii="Times New Roman" w:hAnsi="Times New Roman" w:cs="Times New Roman"/>
                <w:b/>
                <w:color w:val="000000"/>
                <w:sz w:val="16"/>
                <w:szCs w:val="16"/>
              </w:rPr>
              <w:t>.</w:t>
            </w:r>
          </w:p>
        </w:tc>
        <w:tc>
          <w:tcPr>
            <w:tcW w:w="3967" w:type="dxa"/>
            <w:tcBorders>
              <w:top w:val="single" w:sz="4" w:space="0" w:color="000000"/>
              <w:left w:val="single" w:sz="4" w:space="0" w:color="000000"/>
              <w:bottom w:val="single" w:sz="4" w:space="0" w:color="000000"/>
            </w:tcBorders>
          </w:tcPr>
          <w:p w14:paraId="3DC6C446" w14:textId="77777777" w:rsidR="004D32F3" w:rsidRPr="00916D98" w:rsidRDefault="004D32F3" w:rsidP="002E7AF0">
            <w:pPr>
              <w:spacing w:after="0"/>
              <w:jc w:val="both"/>
              <w:rPr>
                <w:rFonts w:ascii="Times New Roman" w:hAnsi="Times New Roman" w:cs="Times New Roman"/>
                <w:color w:val="000000"/>
              </w:rPr>
            </w:pPr>
            <w:r w:rsidRPr="00916D98">
              <w:rPr>
                <w:rFonts w:ascii="Times New Roman" w:hAnsi="Times New Roman" w:cs="Times New Roman"/>
                <w:color w:val="000000"/>
                <w:sz w:val="16"/>
                <w:szCs w:val="16"/>
              </w:rPr>
              <w:t>Примітка</w:t>
            </w:r>
          </w:p>
        </w:tc>
        <w:tc>
          <w:tcPr>
            <w:tcW w:w="5981" w:type="dxa"/>
            <w:tcBorders>
              <w:top w:val="single" w:sz="4" w:space="0" w:color="000000"/>
              <w:left w:val="single" w:sz="4" w:space="0" w:color="000000"/>
              <w:bottom w:val="single" w:sz="4" w:space="0" w:color="000000"/>
            </w:tcBorders>
            <w:vAlign w:val="center"/>
          </w:tcPr>
          <w:p w14:paraId="0D647C49" w14:textId="77777777" w:rsidR="004D32F3" w:rsidRPr="00916D98" w:rsidRDefault="004D32F3" w:rsidP="002E7AF0">
            <w:pPr>
              <w:pStyle w:val="af5"/>
              <w:spacing w:before="0"/>
              <w:ind w:left="49" w:right="121" w:firstLine="317"/>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14:paraId="6300C19A" w14:textId="77777777" w:rsidR="004D32F3" w:rsidRPr="00916D98" w:rsidRDefault="004D32F3" w:rsidP="002E7AF0">
            <w:pPr>
              <w:pStyle w:val="ab"/>
              <w:spacing w:after="0"/>
              <w:ind w:left="49" w:right="121" w:firstLine="317"/>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val="uk-UA"/>
              </w:rPr>
              <w:t xml:space="preserve">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w:t>
            </w:r>
            <w:r w:rsidRPr="00916D98">
              <w:rPr>
                <w:rFonts w:ascii="Times New Roman" w:eastAsia="Verdana" w:hAnsi="Times New Roman" w:cs="Times New Roman"/>
                <w:color w:val="000000"/>
                <w:sz w:val="16"/>
                <w:szCs w:val="16"/>
              </w:rPr>
              <w:t>В процесі перевірки береться до уваги вся інформація, яку повідомив заявник.</w:t>
            </w:r>
          </w:p>
          <w:p w14:paraId="2F101CEB"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49" w:right="121" w:firstLine="450"/>
              <w:jc w:val="both"/>
              <w:rPr>
                <w:rFonts w:ascii="Times New Roman" w:hAnsi="Times New Roman" w:cs="Times New Roman"/>
                <w:color w:val="000000"/>
              </w:rPr>
            </w:pPr>
            <w:bookmarkStart w:id="8" w:name="n7342"/>
            <w:bookmarkEnd w:id="8"/>
            <w:r w:rsidRPr="00916D98">
              <w:rPr>
                <w:rFonts w:ascii="Times New Roman" w:hAnsi="Times New Roman" w:cs="Times New Roman"/>
                <w:color w:val="000000"/>
                <w:sz w:val="16"/>
                <w:szCs w:val="16"/>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14:paraId="18323366"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49" w:right="121" w:firstLine="450"/>
              <w:jc w:val="both"/>
              <w:rPr>
                <w:rFonts w:ascii="Times New Roman" w:hAnsi="Times New Roman" w:cs="Times New Roman"/>
                <w:color w:val="000000"/>
              </w:rPr>
            </w:pPr>
            <w:bookmarkStart w:id="9" w:name="n7351"/>
            <w:bookmarkEnd w:id="9"/>
            <w:r w:rsidRPr="00916D98">
              <w:rPr>
                <w:rFonts w:ascii="Times New Roman" w:hAnsi="Times New Roman" w:cs="Times New Roman"/>
                <w:color w:val="000000"/>
                <w:sz w:val="16"/>
                <w:szCs w:val="16"/>
              </w:rPr>
              <w:t>У разі відсутності документів з фотокарткою/відцифрованим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 що особа є членом сім’ї або близькою особою, подаються документи, що посвідчують відповідні факти (свідоцтво про шлюб, свідоцтво про</w:t>
            </w:r>
            <w:r w:rsidRPr="00916D98">
              <w:rPr>
                <w:rFonts w:ascii="Times New Roman" w:hAnsi="Times New Roman" w:cs="Times New Roman"/>
                <w:color w:val="000000"/>
                <w:sz w:val="24"/>
              </w:rPr>
              <w:t xml:space="preserve"> </w:t>
            </w:r>
            <w:r w:rsidRPr="00916D98">
              <w:rPr>
                <w:rFonts w:ascii="Times New Roman" w:hAnsi="Times New Roman" w:cs="Times New Roman"/>
                <w:color w:val="000000"/>
                <w:sz w:val="16"/>
                <w:szCs w:val="16"/>
              </w:rPr>
              <w:t>розірвання шлюбу, свідоцтво 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w:t>
            </w:r>
            <w:r w:rsidRPr="00916D98">
              <w:rPr>
                <w:rFonts w:ascii="Times New Roman" w:hAnsi="Times New Roman" w:cs="Times New Roman"/>
                <w:color w:val="000000"/>
                <w:sz w:val="24"/>
              </w:rPr>
              <w:t xml:space="preserve"> </w:t>
            </w:r>
            <w:r w:rsidRPr="00916D98">
              <w:rPr>
                <w:rFonts w:ascii="Times New Roman" w:hAnsi="Times New Roman" w:cs="Times New Roman"/>
                <w:color w:val="000000"/>
                <w:sz w:val="16"/>
                <w:szCs w:val="16"/>
              </w:rPr>
              <w:t>інформаційної системи ДМС або за відомостями, внесеними до документа, що посвідчує особу та підтверджує громадянство України, або документа, що посвідчує особу та підтверджує спеціальний статус. За</w:t>
            </w:r>
            <w:r w:rsidRPr="00916D98">
              <w:rPr>
                <w:rFonts w:ascii="Times New Roman" w:hAnsi="Times New Roman" w:cs="Times New Roman"/>
                <w:color w:val="000000"/>
                <w:sz w:val="24"/>
              </w:rPr>
              <w:t xml:space="preserve"> </w:t>
            </w:r>
            <w:r w:rsidRPr="00916D98">
              <w:rPr>
                <w:rFonts w:ascii="Times New Roman" w:hAnsi="Times New Roman" w:cs="Times New Roman"/>
                <w:color w:val="000000"/>
                <w:sz w:val="16"/>
                <w:szCs w:val="16"/>
              </w:rPr>
              <w:t>результатами опитування свідків складається акт встановлення особи за формою, визначеною МВС. У разі встановлення</w:t>
            </w:r>
            <w:r w:rsidRPr="00916D98">
              <w:rPr>
                <w:rFonts w:ascii="Times New Roman" w:hAnsi="Times New Roman" w:cs="Times New Roman"/>
                <w:color w:val="000000"/>
                <w:sz w:val="24"/>
              </w:rPr>
              <w:t xml:space="preserve"> </w:t>
            </w:r>
            <w:r w:rsidRPr="00916D98">
              <w:rPr>
                <w:rFonts w:ascii="Times New Roman" w:hAnsi="Times New Roman" w:cs="Times New Roman"/>
                <w:color w:val="000000"/>
                <w:sz w:val="16"/>
                <w:szCs w:val="16"/>
              </w:rPr>
              <w:t>працівником територіального органу/територіального підрозділу ДМС факту</w:t>
            </w:r>
            <w:r w:rsidRPr="00916D98">
              <w:rPr>
                <w:rFonts w:ascii="Times New Roman" w:hAnsi="Times New Roman" w:cs="Times New Roman"/>
                <w:color w:val="000000"/>
                <w:sz w:val="24"/>
              </w:rPr>
              <w:t xml:space="preserve"> </w:t>
            </w:r>
            <w:r w:rsidRPr="00916D98">
              <w:rPr>
                <w:rFonts w:ascii="Times New Roman" w:hAnsi="Times New Roman" w:cs="Times New Roman"/>
                <w:color w:val="000000"/>
                <w:sz w:val="16"/>
                <w:szCs w:val="16"/>
              </w:rPr>
              <w:t>невідповідності відомостей, що містяться в документах, поданих заявником та/або 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w:t>
            </w:r>
          </w:p>
          <w:p w14:paraId="58EA833B"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49" w:right="121" w:firstLine="450"/>
              <w:jc w:val="both"/>
              <w:rPr>
                <w:rFonts w:ascii="Times New Roman" w:hAnsi="Times New Roman" w:cs="Times New Roman"/>
                <w:color w:val="000000"/>
              </w:rPr>
            </w:pPr>
            <w:bookmarkStart w:id="10" w:name="n736"/>
            <w:bookmarkEnd w:id="10"/>
            <w:r w:rsidRPr="00916D98">
              <w:rPr>
                <w:rFonts w:ascii="Times New Roman" w:hAnsi="Times New Roman" w:cs="Times New Roman"/>
                <w:color w:val="000000"/>
                <w:sz w:val="16"/>
                <w:szCs w:val="16"/>
              </w:rPr>
              <w:t>Строк проведення процедури встановлення особи не повинен перевищувати двох місяців.</w:t>
            </w:r>
          </w:p>
          <w:p w14:paraId="37B94A99" w14:textId="77777777" w:rsidR="004D32F3" w:rsidRPr="00916D98" w:rsidRDefault="004D32F3" w:rsidP="002E7AF0">
            <w:pPr>
              <w:pStyle w:val="ab"/>
              <w:pBdr>
                <w:top w:val="none" w:sz="0" w:space="0" w:color="000000"/>
                <w:left w:val="none" w:sz="0" w:space="0" w:color="000000"/>
                <w:bottom w:val="none" w:sz="0" w:space="0" w:color="000000"/>
                <w:right w:val="none" w:sz="0" w:space="0" w:color="000000"/>
              </w:pBdr>
              <w:spacing w:after="0"/>
              <w:ind w:left="49" w:right="121" w:firstLine="450"/>
              <w:jc w:val="both"/>
              <w:rPr>
                <w:rFonts w:ascii="Times New Roman" w:hAnsi="Times New Roman" w:cs="Times New Roman"/>
                <w:color w:val="000000"/>
              </w:rPr>
            </w:pPr>
            <w:r w:rsidRPr="00916D98">
              <w:rPr>
                <w:rFonts w:ascii="Times New Roman" w:hAnsi="Times New Roman" w:cs="Times New Roman"/>
                <w:color w:val="000000"/>
                <w:sz w:val="16"/>
                <w:szCs w:val="16"/>
              </w:rPr>
              <w:t>За результатами проведення процедури встановлення особи, підтвердження факту державної реєстрації народження, а також перевірки факту належності особи до громадянства України працівником територіального підрозділу ДМС складається висновок за встановленою МВС формою, який затверджується керівником територіального органу ДМС або його заступником.</w:t>
            </w:r>
          </w:p>
          <w:p w14:paraId="5A6F9317" w14:textId="77777777" w:rsidR="004D32F3" w:rsidRPr="00916D98" w:rsidRDefault="004D32F3" w:rsidP="002E7AF0">
            <w:pPr>
              <w:spacing w:after="0"/>
              <w:ind w:left="49" w:right="121" w:firstLine="317"/>
              <w:jc w:val="both"/>
              <w:rPr>
                <w:rFonts w:ascii="Times New Roman" w:hAnsi="Times New Roman" w:cs="Times New Roman"/>
                <w:color w:val="000000"/>
              </w:rPr>
            </w:pPr>
            <w:r w:rsidRPr="00916D98">
              <w:rPr>
                <w:rFonts w:ascii="Times New Roman" w:hAnsi="Times New Roman" w:cs="Times New Roman"/>
                <w:color w:val="000000"/>
                <w:sz w:val="16"/>
                <w:szCs w:val="16"/>
                <w:highlight w:val="white"/>
              </w:rPr>
              <w:t xml:space="preserve">Заявник має право повторно звернутися до територіального </w:t>
            </w:r>
            <w:r w:rsidRPr="00916D98">
              <w:rPr>
                <w:rFonts w:ascii="Times New Roman" w:hAnsi="Times New Roman" w:cs="Times New Roman"/>
                <w:color w:val="000000"/>
                <w:sz w:val="16"/>
                <w:szCs w:val="16"/>
                <w:highlight w:val="white"/>
                <w:lang w:val="uk-UA"/>
              </w:rPr>
              <w:t>органу/</w:t>
            </w:r>
            <w:r w:rsidRPr="00916D98">
              <w:rPr>
                <w:rFonts w:ascii="Times New Roman" w:hAnsi="Times New Roman" w:cs="Times New Roman"/>
                <w:color w:val="000000"/>
                <w:sz w:val="16"/>
                <w:szCs w:val="16"/>
                <w:highlight w:val="white"/>
              </w:rPr>
              <w:t>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26" w:type="dxa"/>
            <w:tcBorders>
              <w:left w:val="single" w:sz="4" w:space="0" w:color="000000"/>
            </w:tcBorders>
          </w:tcPr>
          <w:p w14:paraId="056ACC73" w14:textId="77777777" w:rsidR="004D32F3" w:rsidRPr="00916D98" w:rsidRDefault="004D32F3" w:rsidP="003D6875">
            <w:pPr>
              <w:snapToGrid w:val="0"/>
              <w:rPr>
                <w:rFonts w:ascii="Times New Roman" w:hAnsi="Times New Roman" w:cs="Times New Roman"/>
                <w:color w:val="000000"/>
                <w:sz w:val="16"/>
                <w:szCs w:val="16"/>
              </w:rPr>
            </w:pPr>
          </w:p>
        </w:tc>
      </w:tr>
    </w:tbl>
    <w:p w14:paraId="33E68E49"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2EED600F"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638AFB9C" w14:textId="77777777" w:rsidR="004D2130" w:rsidRDefault="004D2130" w:rsidP="003D6875">
      <w:pPr>
        <w:widowControl w:val="0"/>
        <w:autoSpaceDE w:val="0"/>
        <w:spacing w:after="0"/>
        <w:ind w:right="-113" w:firstLine="6236"/>
        <w:jc w:val="both"/>
        <w:rPr>
          <w:rFonts w:ascii="Times New Roman" w:hAnsi="Times New Roman" w:cs="Times New Roman"/>
          <w:b/>
          <w:bCs/>
          <w:color w:val="000000"/>
          <w:spacing w:val="2"/>
          <w:lang w:val="uk-UA"/>
        </w:rPr>
      </w:pPr>
    </w:p>
    <w:p w14:paraId="65E3798B" w14:textId="77777777" w:rsidR="004D2130" w:rsidRDefault="004D2130" w:rsidP="003D6875">
      <w:pPr>
        <w:widowControl w:val="0"/>
        <w:autoSpaceDE w:val="0"/>
        <w:spacing w:after="0"/>
        <w:ind w:right="-113" w:firstLine="6236"/>
        <w:jc w:val="both"/>
        <w:rPr>
          <w:rFonts w:ascii="Times New Roman" w:hAnsi="Times New Roman" w:cs="Times New Roman"/>
          <w:b/>
          <w:bCs/>
          <w:color w:val="000000"/>
          <w:spacing w:val="2"/>
          <w:lang w:val="uk-UA"/>
        </w:rPr>
      </w:pPr>
    </w:p>
    <w:p w14:paraId="62BABC96" w14:textId="77777777" w:rsidR="004D2130" w:rsidRDefault="004D2130" w:rsidP="003D6875">
      <w:pPr>
        <w:widowControl w:val="0"/>
        <w:autoSpaceDE w:val="0"/>
        <w:spacing w:after="0"/>
        <w:ind w:right="-113" w:firstLine="6236"/>
        <w:jc w:val="both"/>
        <w:rPr>
          <w:rFonts w:ascii="Times New Roman" w:hAnsi="Times New Roman" w:cs="Times New Roman"/>
          <w:b/>
          <w:bCs/>
          <w:color w:val="000000"/>
          <w:spacing w:val="2"/>
          <w:lang w:val="uk-UA"/>
        </w:rPr>
      </w:pPr>
    </w:p>
    <w:p w14:paraId="30E1A055" w14:textId="77777777" w:rsidR="004D2130" w:rsidRDefault="004D2130" w:rsidP="003D6875">
      <w:pPr>
        <w:widowControl w:val="0"/>
        <w:autoSpaceDE w:val="0"/>
        <w:spacing w:after="0"/>
        <w:ind w:right="-113" w:firstLine="6236"/>
        <w:jc w:val="both"/>
        <w:rPr>
          <w:rFonts w:ascii="Times New Roman" w:hAnsi="Times New Roman" w:cs="Times New Roman"/>
          <w:b/>
          <w:bCs/>
          <w:color w:val="000000"/>
          <w:spacing w:val="2"/>
          <w:lang w:val="uk-UA"/>
        </w:rPr>
      </w:pPr>
    </w:p>
    <w:p w14:paraId="5AD0AE8D" w14:textId="77777777" w:rsidR="003D6875" w:rsidRPr="00916D98" w:rsidRDefault="003D6875" w:rsidP="003D6875">
      <w:pPr>
        <w:widowControl w:val="0"/>
        <w:autoSpaceDE w:val="0"/>
        <w:spacing w:after="0"/>
        <w:ind w:right="-113" w:firstLine="6236"/>
        <w:jc w:val="both"/>
        <w:rPr>
          <w:rFonts w:ascii="Times New Roman" w:hAnsi="Times New Roman" w:cs="Times New Roman"/>
          <w:color w:val="000000"/>
        </w:rPr>
      </w:pPr>
      <w:r w:rsidRPr="00916D98">
        <w:rPr>
          <w:rFonts w:ascii="Times New Roman" w:hAnsi="Times New Roman" w:cs="Times New Roman"/>
          <w:b/>
          <w:bCs/>
          <w:color w:val="000000"/>
          <w:spacing w:val="2"/>
          <w:lang w:val="uk-UA"/>
        </w:rPr>
        <w:lastRenderedPageBreak/>
        <w:t>ЗАТВЕРДЖЕНО</w:t>
      </w:r>
    </w:p>
    <w:p w14:paraId="12C5309D" w14:textId="77777777" w:rsidR="003D6875" w:rsidRPr="00916D98" w:rsidRDefault="003D6875" w:rsidP="003D6875">
      <w:pPr>
        <w:widowControl w:val="0"/>
        <w:autoSpaceDE w:val="0"/>
        <w:spacing w:after="0"/>
        <w:ind w:left="6237" w:right="-86"/>
        <w:jc w:val="both"/>
        <w:rPr>
          <w:rFonts w:ascii="Times New Roman" w:hAnsi="Times New Roman" w:cs="Times New Roman"/>
          <w:color w:val="000000"/>
        </w:rPr>
      </w:pPr>
      <w:r w:rsidRPr="00916D98">
        <w:rPr>
          <w:rFonts w:ascii="Times New Roman" w:hAnsi="Times New Roman" w:cs="Times New Roman"/>
          <w:bCs/>
          <w:color w:val="000000"/>
          <w:lang w:val="uk-UA"/>
        </w:rPr>
        <w:t xml:space="preserve">наказ  </w:t>
      </w:r>
      <w:r w:rsidR="00716DD0" w:rsidRPr="00916D98">
        <w:rPr>
          <w:rFonts w:ascii="Times New Roman" w:hAnsi="Times New Roman" w:cs="Times New Roman"/>
          <w:bCs/>
          <w:color w:val="000000"/>
          <w:lang w:val="uk-UA"/>
        </w:rPr>
        <w:t>ЗМУ</w:t>
      </w:r>
      <w:r w:rsidRPr="00916D98">
        <w:rPr>
          <w:rFonts w:ascii="Times New Roman" w:hAnsi="Times New Roman" w:cs="Times New Roman"/>
          <w:bCs/>
          <w:color w:val="000000"/>
          <w:lang w:val="uk-UA"/>
        </w:rPr>
        <w:t xml:space="preserve"> ДМС </w:t>
      </w:r>
    </w:p>
    <w:p w14:paraId="31E6C543" w14:textId="77777777" w:rsidR="003D6875" w:rsidRPr="00916D98" w:rsidRDefault="006B76D9" w:rsidP="003D6875">
      <w:pPr>
        <w:widowControl w:val="0"/>
        <w:autoSpaceDE w:val="0"/>
        <w:spacing w:after="0"/>
        <w:ind w:left="6237" w:right="-86"/>
        <w:jc w:val="both"/>
        <w:rPr>
          <w:rFonts w:ascii="Times New Roman" w:hAnsi="Times New Roman" w:cs="Times New Roman"/>
          <w:color w:val="000000"/>
        </w:rPr>
      </w:pPr>
      <w:r>
        <w:rPr>
          <w:rFonts w:ascii="Times New Roman" w:hAnsi="Times New Roman" w:cs="Times New Roman"/>
          <w:bCs/>
          <w:color w:val="000000"/>
          <w:lang w:val="uk-UA"/>
        </w:rPr>
        <w:t>від 07.11.</w:t>
      </w:r>
      <w:r w:rsidR="003D6875" w:rsidRPr="00916D98">
        <w:rPr>
          <w:rFonts w:ascii="Times New Roman" w:hAnsi="Times New Roman" w:cs="Times New Roman"/>
          <w:bCs/>
          <w:color w:val="000000"/>
          <w:lang w:val="uk-UA"/>
        </w:rPr>
        <w:t>202</w:t>
      </w:r>
      <w:r w:rsidR="00716DD0" w:rsidRPr="00916D98">
        <w:rPr>
          <w:rFonts w:ascii="Times New Roman" w:hAnsi="Times New Roman" w:cs="Times New Roman"/>
          <w:bCs/>
          <w:color w:val="000000"/>
          <w:lang w:val="uk-UA"/>
        </w:rPr>
        <w:t>5</w:t>
      </w:r>
      <w:r w:rsidR="003D6875" w:rsidRPr="00916D98">
        <w:rPr>
          <w:rFonts w:ascii="Times New Roman" w:hAnsi="Times New Roman" w:cs="Times New Roman"/>
          <w:bCs/>
          <w:color w:val="000000"/>
          <w:lang w:val="uk-UA"/>
        </w:rPr>
        <w:t xml:space="preserve"> №</w:t>
      </w:r>
      <w:r>
        <w:rPr>
          <w:rFonts w:ascii="Times New Roman" w:hAnsi="Times New Roman" w:cs="Times New Roman"/>
          <w:bCs/>
          <w:color w:val="000000"/>
          <w:lang w:val="uk-UA"/>
        </w:rPr>
        <w:t>74</w:t>
      </w:r>
    </w:p>
    <w:p w14:paraId="7D2A6717" w14:textId="77777777" w:rsidR="003D6875" w:rsidRPr="00916D98" w:rsidRDefault="003D6875" w:rsidP="003D6875">
      <w:pPr>
        <w:widowControl w:val="0"/>
        <w:autoSpaceDE w:val="0"/>
        <w:spacing w:after="0"/>
        <w:ind w:left="6237" w:right="-86"/>
        <w:jc w:val="both"/>
        <w:rPr>
          <w:rFonts w:ascii="Times New Roman" w:hAnsi="Times New Roman" w:cs="Times New Roman"/>
          <w:bCs/>
          <w:color w:val="000000"/>
          <w:lang w:val="uk-UA"/>
        </w:rPr>
      </w:pPr>
    </w:p>
    <w:p w14:paraId="5EC1CFB2" w14:textId="77777777" w:rsidR="003D6875" w:rsidRPr="00916D98" w:rsidRDefault="003D6875" w:rsidP="003D6875">
      <w:pPr>
        <w:widowControl w:val="0"/>
        <w:autoSpaceDE w:val="0"/>
        <w:spacing w:after="0"/>
        <w:ind w:right="-86"/>
        <w:jc w:val="center"/>
        <w:rPr>
          <w:rFonts w:ascii="Times New Roman" w:hAnsi="Times New Roman" w:cs="Times New Roman"/>
          <w:b/>
          <w:bCs/>
          <w:color w:val="000000"/>
          <w:sz w:val="16"/>
          <w:szCs w:val="16"/>
          <w:lang w:val="uk-UA"/>
        </w:rPr>
      </w:pPr>
    </w:p>
    <w:p w14:paraId="4C49C0B2" w14:textId="77777777" w:rsidR="003D6875" w:rsidRPr="00916D98" w:rsidRDefault="003D6875" w:rsidP="003D6875">
      <w:pPr>
        <w:widowControl w:val="0"/>
        <w:autoSpaceDE w:val="0"/>
        <w:spacing w:after="0"/>
        <w:ind w:left="2096" w:right="1800"/>
        <w:jc w:val="center"/>
        <w:rPr>
          <w:rFonts w:ascii="Times New Roman" w:hAnsi="Times New Roman" w:cs="Times New Roman"/>
          <w:color w:val="000000"/>
        </w:rPr>
      </w:pPr>
      <w:r w:rsidRPr="00916D98">
        <w:rPr>
          <w:rFonts w:ascii="Times New Roman" w:hAnsi="Times New Roman" w:cs="Times New Roman"/>
          <w:b/>
          <w:bCs/>
          <w:color w:val="000000"/>
          <w:spacing w:val="2"/>
          <w:sz w:val="16"/>
          <w:szCs w:val="16"/>
          <w:lang w:val="uk-UA"/>
        </w:rPr>
        <w:t>ТЕХНОЛОГІЧНА</w:t>
      </w:r>
      <w:r w:rsidRPr="00916D98">
        <w:rPr>
          <w:rFonts w:ascii="Times New Roman" w:hAnsi="Times New Roman" w:cs="Times New Roman"/>
          <w:b/>
          <w:bCs/>
          <w:color w:val="000000"/>
          <w:spacing w:val="-16"/>
          <w:sz w:val="16"/>
          <w:szCs w:val="16"/>
          <w:lang w:val="uk-UA"/>
        </w:rPr>
        <w:t xml:space="preserve"> </w:t>
      </w:r>
      <w:r w:rsidRPr="00916D98">
        <w:rPr>
          <w:rFonts w:ascii="Times New Roman" w:hAnsi="Times New Roman" w:cs="Times New Roman"/>
          <w:b/>
          <w:bCs/>
          <w:color w:val="000000"/>
          <w:spacing w:val="-1"/>
          <w:sz w:val="16"/>
          <w:szCs w:val="16"/>
          <w:lang w:val="uk-UA"/>
        </w:rPr>
        <w:t>К</w:t>
      </w:r>
      <w:r w:rsidRPr="00916D98">
        <w:rPr>
          <w:rFonts w:ascii="Times New Roman" w:hAnsi="Times New Roman" w:cs="Times New Roman"/>
          <w:b/>
          <w:bCs/>
          <w:color w:val="000000"/>
          <w:spacing w:val="2"/>
          <w:sz w:val="16"/>
          <w:szCs w:val="16"/>
          <w:lang w:val="uk-UA"/>
        </w:rPr>
        <w:t>А</w:t>
      </w:r>
      <w:r w:rsidRPr="00916D98">
        <w:rPr>
          <w:rFonts w:ascii="Times New Roman" w:hAnsi="Times New Roman" w:cs="Times New Roman"/>
          <w:b/>
          <w:bCs/>
          <w:color w:val="000000"/>
          <w:spacing w:val="-1"/>
          <w:sz w:val="16"/>
          <w:szCs w:val="16"/>
          <w:lang w:val="uk-UA"/>
        </w:rPr>
        <w:t>Р</w:t>
      </w:r>
      <w:r w:rsidRPr="00916D98">
        <w:rPr>
          <w:rFonts w:ascii="Times New Roman" w:hAnsi="Times New Roman" w:cs="Times New Roman"/>
          <w:b/>
          <w:bCs/>
          <w:color w:val="000000"/>
          <w:spacing w:val="2"/>
          <w:sz w:val="16"/>
          <w:szCs w:val="16"/>
          <w:lang w:val="uk-UA"/>
        </w:rPr>
        <w:t>Т</w:t>
      </w:r>
      <w:r w:rsidRPr="00916D98">
        <w:rPr>
          <w:rFonts w:ascii="Times New Roman" w:hAnsi="Times New Roman" w:cs="Times New Roman"/>
          <w:b/>
          <w:bCs/>
          <w:color w:val="000000"/>
          <w:spacing w:val="-2"/>
          <w:sz w:val="16"/>
          <w:szCs w:val="16"/>
          <w:lang w:val="uk-UA"/>
        </w:rPr>
        <w:t>КА</w:t>
      </w:r>
      <w:r w:rsidRPr="00916D98">
        <w:rPr>
          <w:rFonts w:ascii="Times New Roman" w:hAnsi="Times New Roman" w:cs="Times New Roman"/>
          <w:b/>
          <w:bCs/>
          <w:color w:val="000000"/>
          <w:spacing w:val="-3"/>
          <w:sz w:val="16"/>
          <w:szCs w:val="16"/>
          <w:lang w:val="uk-UA"/>
        </w:rPr>
        <w:t xml:space="preserve"> </w:t>
      </w:r>
      <w:r w:rsidRPr="00916D98">
        <w:rPr>
          <w:rFonts w:ascii="Times New Roman" w:hAnsi="Times New Roman" w:cs="Times New Roman"/>
          <w:b/>
          <w:bCs/>
          <w:color w:val="000000"/>
          <w:spacing w:val="2"/>
          <w:sz w:val="16"/>
          <w:szCs w:val="16"/>
          <w:lang w:val="uk-UA"/>
        </w:rPr>
        <w:t>АД</w:t>
      </w:r>
      <w:r w:rsidRPr="00916D98">
        <w:rPr>
          <w:rFonts w:ascii="Times New Roman" w:hAnsi="Times New Roman" w:cs="Times New Roman"/>
          <w:b/>
          <w:bCs/>
          <w:color w:val="000000"/>
          <w:spacing w:val="-2"/>
          <w:sz w:val="16"/>
          <w:szCs w:val="16"/>
          <w:lang w:val="uk-UA"/>
        </w:rPr>
        <w:t>М</w:t>
      </w:r>
      <w:r w:rsidRPr="00916D98">
        <w:rPr>
          <w:rFonts w:ascii="Times New Roman" w:hAnsi="Times New Roman" w:cs="Times New Roman"/>
          <w:b/>
          <w:bCs/>
          <w:color w:val="000000"/>
          <w:spacing w:val="2"/>
          <w:sz w:val="16"/>
          <w:szCs w:val="16"/>
          <w:lang w:val="uk-UA"/>
        </w:rPr>
        <w:t>ІНІСТ</w:t>
      </w:r>
      <w:r w:rsidRPr="00916D98">
        <w:rPr>
          <w:rFonts w:ascii="Times New Roman" w:hAnsi="Times New Roman" w:cs="Times New Roman"/>
          <w:b/>
          <w:bCs/>
          <w:color w:val="000000"/>
          <w:spacing w:val="-1"/>
          <w:sz w:val="16"/>
          <w:szCs w:val="16"/>
          <w:lang w:val="uk-UA"/>
        </w:rPr>
        <w:t>Р</w:t>
      </w:r>
      <w:r w:rsidRPr="00916D98">
        <w:rPr>
          <w:rFonts w:ascii="Times New Roman" w:hAnsi="Times New Roman" w:cs="Times New Roman"/>
          <w:b/>
          <w:bCs/>
          <w:color w:val="000000"/>
          <w:spacing w:val="2"/>
          <w:sz w:val="16"/>
          <w:szCs w:val="16"/>
          <w:lang w:val="uk-UA"/>
        </w:rPr>
        <w:t>АТИ</w:t>
      </w:r>
      <w:r w:rsidRPr="00916D98">
        <w:rPr>
          <w:rFonts w:ascii="Times New Roman" w:hAnsi="Times New Roman" w:cs="Times New Roman"/>
          <w:b/>
          <w:bCs/>
          <w:color w:val="000000"/>
          <w:spacing w:val="-2"/>
          <w:sz w:val="16"/>
          <w:szCs w:val="16"/>
          <w:lang w:val="uk-UA"/>
        </w:rPr>
        <w:t>В</w:t>
      </w:r>
      <w:r w:rsidRPr="00916D98">
        <w:rPr>
          <w:rFonts w:ascii="Times New Roman" w:hAnsi="Times New Roman" w:cs="Times New Roman"/>
          <w:b/>
          <w:bCs/>
          <w:color w:val="000000"/>
          <w:spacing w:val="2"/>
          <w:sz w:val="16"/>
          <w:szCs w:val="16"/>
          <w:lang w:val="uk-UA"/>
        </w:rPr>
        <w:t>НОЇ ПОСЛУГИ</w:t>
      </w:r>
      <w:r w:rsidRPr="00916D98">
        <w:rPr>
          <w:rFonts w:ascii="Times New Roman" w:hAnsi="Times New Roman" w:cs="Times New Roman"/>
          <w:b/>
          <w:bCs/>
          <w:color w:val="000000"/>
          <w:spacing w:val="2"/>
          <w:w w:val="99"/>
          <w:sz w:val="16"/>
          <w:szCs w:val="16"/>
          <w:lang w:val="uk-UA"/>
        </w:rPr>
        <w:t xml:space="preserve"> </w:t>
      </w:r>
    </w:p>
    <w:p w14:paraId="44724F1F" w14:textId="77777777" w:rsidR="003D6875" w:rsidRPr="00916D98" w:rsidRDefault="003D6875" w:rsidP="003D6875">
      <w:pPr>
        <w:spacing w:after="0"/>
        <w:jc w:val="center"/>
        <w:rPr>
          <w:rFonts w:ascii="Times New Roman" w:hAnsi="Times New Roman" w:cs="Times New Roman"/>
          <w:b/>
          <w:bCs/>
          <w:color w:val="000000"/>
          <w:spacing w:val="2"/>
          <w:w w:val="99"/>
          <w:sz w:val="16"/>
          <w:szCs w:val="16"/>
          <w:lang w:val="uk-UA"/>
        </w:rPr>
      </w:pPr>
    </w:p>
    <w:p w14:paraId="705225A9"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ОФОРМЛЕННЯ І ВИДАЧА ПАСПОРТА ГРОМАДЯНИНА УКРАЇНИ,</w:t>
      </w:r>
    </w:p>
    <w:p w14:paraId="1A7BB696"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eastAsia="Verdana" w:hAnsi="Times New Roman" w:cs="Times New Roman"/>
          <w:b/>
          <w:color w:val="000000"/>
          <w:sz w:val="16"/>
          <w:szCs w:val="16"/>
          <w:lang w:val="uk-UA"/>
        </w:rPr>
        <w:t xml:space="preserve"> </w:t>
      </w:r>
      <w:r w:rsidRPr="00916D98">
        <w:rPr>
          <w:rFonts w:ascii="Times New Roman" w:hAnsi="Times New Roman" w:cs="Times New Roman"/>
          <w:b/>
          <w:color w:val="000000"/>
          <w:sz w:val="16"/>
          <w:szCs w:val="16"/>
          <w:lang w:val="uk-UA"/>
        </w:rPr>
        <w:t xml:space="preserve">З БЕЗКОНТАКТНИМ ЕЛЕКТРОННИМ НОСІЄМ </w:t>
      </w:r>
    </w:p>
    <w:p w14:paraId="17186B71" w14:textId="77777777" w:rsidR="003D6875" w:rsidRPr="00916D98" w:rsidRDefault="003D6875" w:rsidP="003D6875">
      <w:pPr>
        <w:spacing w:after="0"/>
        <w:jc w:val="center"/>
        <w:rPr>
          <w:rFonts w:ascii="Times New Roman" w:hAnsi="Times New Roman" w:cs="Times New Roman"/>
          <w:b/>
          <w:color w:val="000000"/>
          <w:sz w:val="16"/>
          <w:szCs w:val="16"/>
          <w:lang w:val="uk-UA"/>
        </w:rPr>
      </w:pPr>
    </w:p>
    <w:p w14:paraId="1EDE8473"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8"/>
          <w:szCs w:val="16"/>
          <w:lang w:val="uk-UA"/>
        </w:rPr>
        <w:t>у разі обміну паспорта громадянина України зразка 1994 року (у формі книжечки)</w:t>
      </w:r>
    </w:p>
    <w:p w14:paraId="598C04AB" w14:textId="77777777" w:rsidR="003D6875" w:rsidRDefault="003D6875" w:rsidP="003D6875">
      <w:pPr>
        <w:spacing w:after="0"/>
        <w:jc w:val="center"/>
        <w:rPr>
          <w:rFonts w:ascii="Times New Roman" w:hAnsi="Times New Roman" w:cs="Times New Roman"/>
          <w:b/>
          <w:color w:val="000000"/>
          <w:sz w:val="18"/>
          <w:szCs w:val="16"/>
          <w:lang w:val="uk-UA"/>
        </w:rPr>
      </w:pPr>
      <w:r w:rsidRPr="00916D98">
        <w:rPr>
          <w:rFonts w:ascii="Times New Roman" w:hAnsi="Times New Roman" w:cs="Times New Roman"/>
          <w:b/>
          <w:color w:val="000000"/>
          <w:sz w:val="18"/>
          <w:szCs w:val="16"/>
          <w:lang w:val="uk-UA"/>
        </w:rPr>
        <w:t>у зв’язку:</w:t>
      </w:r>
    </w:p>
    <w:p w14:paraId="6B9C0C9A" w14:textId="77777777" w:rsidR="00916D98" w:rsidRPr="00916D98" w:rsidRDefault="00916D98" w:rsidP="003D6875">
      <w:pPr>
        <w:spacing w:after="0"/>
        <w:jc w:val="center"/>
        <w:rPr>
          <w:rFonts w:ascii="Times New Roman" w:hAnsi="Times New Roman" w:cs="Times New Roman"/>
          <w:color w:val="000000"/>
        </w:rPr>
      </w:pPr>
    </w:p>
    <w:p w14:paraId="5C9C7325" w14:textId="77777777" w:rsidR="004D32F3" w:rsidRPr="004D32F3" w:rsidRDefault="003D6875" w:rsidP="004D32F3">
      <w:pPr>
        <w:pStyle w:val="ab"/>
        <w:numPr>
          <w:ilvl w:val="0"/>
          <w:numId w:val="1"/>
        </w:numPr>
        <w:spacing w:after="0"/>
        <w:ind w:left="709" w:hanging="360"/>
        <w:jc w:val="both"/>
        <w:rPr>
          <w:rFonts w:ascii="Times New Roman" w:hAnsi="Times New Roman" w:cs="Times New Roman"/>
          <w:color w:val="000000"/>
        </w:rPr>
      </w:pPr>
      <w:r w:rsidRPr="00916D98">
        <w:rPr>
          <w:rFonts w:ascii="Times New Roman" w:hAnsi="Times New Roman" w:cs="Times New Roman"/>
          <w:color w:val="000000"/>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78FA2E60" w14:textId="77777777" w:rsidR="004D32F3" w:rsidRPr="004D32F3" w:rsidRDefault="003D6875" w:rsidP="004D32F3">
      <w:pPr>
        <w:pStyle w:val="ab"/>
        <w:numPr>
          <w:ilvl w:val="0"/>
          <w:numId w:val="1"/>
        </w:numPr>
        <w:spacing w:after="0"/>
        <w:ind w:left="709" w:hanging="360"/>
        <w:jc w:val="both"/>
        <w:rPr>
          <w:rFonts w:ascii="Times New Roman" w:hAnsi="Times New Roman" w:cs="Times New Roman"/>
          <w:color w:val="000000"/>
        </w:rPr>
      </w:pPr>
      <w:r w:rsidRPr="004D32F3">
        <w:rPr>
          <w:rFonts w:ascii="Times New Roman" w:hAnsi="Times New Roman" w:cs="Times New Roman"/>
          <w:color w:val="000000"/>
          <w:sz w:val="16"/>
          <w:szCs w:val="16"/>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30D21435" w14:textId="77777777" w:rsidR="004D32F3" w:rsidRPr="004D32F3" w:rsidRDefault="003D6875" w:rsidP="004D32F3">
      <w:pPr>
        <w:pStyle w:val="ab"/>
        <w:numPr>
          <w:ilvl w:val="0"/>
          <w:numId w:val="1"/>
        </w:numPr>
        <w:spacing w:after="0"/>
        <w:ind w:left="709" w:hanging="360"/>
        <w:jc w:val="both"/>
        <w:rPr>
          <w:rFonts w:ascii="Times New Roman" w:hAnsi="Times New Roman" w:cs="Times New Roman"/>
          <w:color w:val="000000"/>
        </w:rPr>
      </w:pPr>
      <w:r w:rsidRPr="004D32F3">
        <w:rPr>
          <w:rStyle w:val="a8"/>
          <w:rFonts w:ascii="Times New Roman" w:hAnsi="Times New Roman" w:cs="Times New Roman"/>
          <w:i w:val="0"/>
          <w:color w:val="000000"/>
          <w:sz w:val="16"/>
          <w:szCs w:val="16"/>
        </w:rPr>
        <w:t>виявлення помилки в інформації, внесеній до паспорта;</w:t>
      </w:r>
    </w:p>
    <w:p w14:paraId="065E0E7F" w14:textId="77777777" w:rsidR="004D32F3" w:rsidRPr="004D32F3" w:rsidRDefault="003D6875" w:rsidP="004D32F3">
      <w:pPr>
        <w:pStyle w:val="ab"/>
        <w:numPr>
          <w:ilvl w:val="0"/>
          <w:numId w:val="1"/>
        </w:numPr>
        <w:spacing w:after="0"/>
        <w:ind w:left="709" w:hanging="360"/>
        <w:jc w:val="both"/>
        <w:rPr>
          <w:rFonts w:ascii="Times New Roman" w:hAnsi="Times New Roman" w:cs="Times New Roman"/>
          <w:color w:val="000000"/>
        </w:rPr>
      </w:pPr>
      <w:r w:rsidRPr="004D32F3">
        <w:rPr>
          <w:rFonts w:ascii="Times New Roman" w:hAnsi="Times New Roman" w:cs="Times New Roman"/>
          <w:color w:val="000000"/>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615EDE6C" w14:textId="77777777" w:rsidR="003D6875" w:rsidRPr="004D2130" w:rsidRDefault="003D6875" w:rsidP="004D32F3">
      <w:pPr>
        <w:pStyle w:val="ab"/>
        <w:numPr>
          <w:ilvl w:val="0"/>
          <w:numId w:val="1"/>
        </w:numPr>
        <w:spacing w:after="0"/>
        <w:ind w:left="709" w:hanging="360"/>
        <w:jc w:val="both"/>
        <w:rPr>
          <w:rFonts w:ascii="Times New Roman" w:hAnsi="Times New Roman" w:cs="Times New Roman"/>
          <w:color w:val="000000"/>
        </w:rPr>
      </w:pPr>
      <w:r w:rsidRPr="004D32F3">
        <w:rPr>
          <w:rFonts w:ascii="Times New Roman" w:hAnsi="Times New Roman" w:cs="Times New Roman"/>
          <w:color w:val="000000"/>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14:paraId="0F87CF98" w14:textId="77777777" w:rsidR="004D2130" w:rsidRPr="004D32F3" w:rsidRDefault="004D2130" w:rsidP="004D2130">
      <w:pPr>
        <w:pStyle w:val="ab"/>
        <w:spacing w:after="0"/>
        <w:ind w:firstLine="709"/>
        <w:jc w:val="both"/>
        <w:rPr>
          <w:rFonts w:ascii="Times New Roman" w:hAnsi="Times New Roman" w:cs="Times New Roman"/>
          <w:color w:val="000000"/>
        </w:rPr>
      </w:pP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3D6875" w:rsidRPr="00916D98" w14:paraId="4271F97B" w14:textId="77777777" w:rsidTr="003D6875">
        <w:trPr>
          <w:trHeight w:val="792"/>
        </w:trPr>
        <w:tc>
          <w:tcPr>
            <w:tcW w:w="560" w:type="dxa"/>
            <w:tcBorders>
              <w:top w:val="single" w:sz="4" w:space="0" w:color="000000"/>
              <w:left w:val="single" w:sz="4" w:space="0" w:color="000000"/>
              <w:bottom w:val="single" w:sz="4" w:space="0" w:color="000000"/>
            </w:tcBorders>
          </w:tcPr>
          <w:p w14:paraId="6833C57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w:t>
            </w:r>
            <w:r w:rsidRPr="00916D98">
              <w:rPr>
                <w:rFonts w:ascii="Times New Roman" w:eastAsia="Verdana" w:hAnsi="Times New Roman" w:cs="Times New Roman"/>
                <w:b/>
                <w:color w:val="000000"/>
                <w:sz w:val="16"/>
                <w:szCs w:val="16"/>
                <w:lang w:val="uk-UA"/>
              </w:rPr>
              <w:t xml:space="preserve"> </w:t>
            </w:r>
            <w:r w:rsidRPr="00916D98">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252A8E57"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6CA376F8"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5618005A"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71D26B1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Строк виконання</w:t>
            </w:r>
          </w:p>
          <w:p w14:paraId="3062340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етапів (днів)</w:t>
            </w:r>
          </w:p>
        </w:tc>
      </w:tr>
      <w:tr w:rsidR="003D6875" w:rsidRPr="00916D98" w14:paraId="104C7916" w14:textId="77777777" w:rsidTr="003D6875">
        <w:trPr>
          <w:trHeight w:val="2144"/>
        </w:trPr>
        <w:tc>
          <w:tcPr>
            <w:tcW w:w="560" w:type="dxa"/>
            <w:tcBorders>
              <w:top w:val="single" w:sz="4" w:space="0" w:color="000000"/>
              <w:left w:val="single" w:sz="4" w:space="0" w:color="000000"/>
              <w:bottom w:val="single" w:sz="4" w:space="0" w:color="000000"/>
            </w:tcBorders>
          </w:tcPr>
          <w:p w14:paraId="297CCBD6"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33A496A7"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4C344A33"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0D0F75F3"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252CA294"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3C65BD31"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2617C7D6"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795A17B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w:t>
            </w:r>
          </w:p>
        </w:tc>
      </w:tr>
      <w:tr w:rsidR="003D6875" w:rsidRPr="00916D98" w14:paraId="551CB968" w14:textId="77777777" w:rsidTr="002E7AF0">
        <w:tc>
          <w:tcPr>
            <w:tcW w:w="560" w:type="dxa"/>
            <w:tcBorders>
              <w:top w:val="single" w:sz="4" w:space="0" w:color="000000"/>
              <w:left w:val="single" w:sz="4" w:space="0" w:color="000000"/>
              <w:bottom w:val="single" w:sz="4" w:space="0" w:color="000000"/>
            </w:tcBorders>
          </w:tcPr>
          <w:p w14:paraId="60CDFE0F"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599860B6" w14:textId="77777777" w:rsidR="003D6875" w:rsidRPr="00916D98" w:rsidRDefault="003D6875" w:rsidP="002E7AF0">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відповідності поданих документів вимогам  Порядку </w:t>
            </w:r>
            <w:r w:rsidRPr="00916D98">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916D98">
              <w:rPr>
                <w:rStyle w:val="rvts9"/>
                <w:rFonts w:ascii="Times New Roman" w:hAnsi="Times New Roman" w:cs="Times New Roman"/>
                <w:bCs/>
                <w:color w:val="000000"/>
                <w:sz w:val="16"/>
                <w:szCs w:val="16"/>
                <w:shd w:val="clear" w:color="auto" w:fill="FFFFFF"/>
              </w:rPr>
              <w:t xml:space="preserve">25.03.2015 № 302 </w:t>
            </w:r>
            <w:r w:rsidRPr="00916D98">
              <w:rPr>
                <w:rFonts w:ascii="Times New Roman" w:hAnsi="Times New Roman" w:cs="Times New Roman"/>
                <w:color w:val="000000"/>
                <w:sz w:val="16"/>
                <w:szCs w:val="16"/>
              </w:rPr>
              <w:t>(зі змінами)</w:t>
            </w:r>
            <w:r w:rsidRPr="00916D98">
              <w:rPr>
                <w:rStyle w:val="rvts9"/>
                <w:rFonts w:ascii="Times New Roman" w:hAnsi="Times New Roman" w:cs="Times New Roman"/>
                <w:bCs/>
                <w:color w:val="000000"/>
                <w:sz w:val="16"/>
                <w:szCs w:val="16"/>
                <w:shd w:val="clear" w:color="auto" w:fill="FFFFFF"/>
              </w:rPr>
              <w:t xml:space="preserve">, </w:t>
            </w:r>
            <w:r w:rsidRPr="00916D98">
              <w:rPr>
                <w:rFonts w:ascii="Times New Roman" w:hAnsi="Times New Roman" w:cs="Times New Roman"/>
                <w:color w:val="000000"/>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45C30919"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6640DBE5"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6140DBE5"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1040DC20"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23497BBD"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61843D4C" w14:textId="77777777" w:rsidTr="003D6875">
        <w:tc>
          <w:tcPr>
            <w:tcW w:w="560" w:type="dxa"/>
            <w:tcBorders>
              <w:top w:val="single" w:sz="4" w:space="0" w:color="000000"/>
              <w:left w:val="single" w:sz="4" w:space="0" w:color="000000"/>
              <w:bottom w:val="single" w:sz="4" w:space="0" w:color="000000"/>
            </w:tcBorders>
          </w:tcPr>
          <w:p w14:paraId="4A01AA04"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3CE4301F"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1916F8D8"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2155394F" w14:textId="77777777" w:rsidR="003D6875" w:rsidRPr="00916D98" w:rsidRDefault="003D6875" w:rsidP="003D6875">
            <w:pPr>
              <w:pStyle w:val="af2"/>
              <w:ind w:left="0" w:firstLine="321"/>
              <w:jc w:val="both"/>
              <w:rPr>
                <w:color w:val="000000"/>
              </w:rPr>
            </w:pPr>
            <w:r w:rsidRPr="00916D98">
              <w:rPr>
                <w:color w:val="000000"/>
                <w:sz w:val="16"/>
                <w:szCs w:val="16"/>
                <w:lang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затвердженої постановою КМУ від 27.01.2010 № 55.</w:t>
            </w:r>
          </w:p>
          <w:p w14:paraId="5D844013" w14:textId="77777777" w:rsidR="003D6875" w:rsidRPr="00916D98" w:rsidRDefault="003D6875" w:rsidP="003D6875">
            <w:pPr>
              <w:pStyle w:val="af2"/>
              <w:ind w:left="0" w:firstLine="321"/>
              <w:jc w:val="both"/>
              <w:rPr>
                <w:color w:val="000000"/>
              </w:rPr>
            </w:pPr>
            <w:r w:rsidRPr="00916D98">
              <w:rPr>
                <w:rFonts w:eastAsia="Verdana"/>
                <w:color w:val="000000"/>
                <w:sz w:val="16"/>
                <w:szCs w:val="16"/>
                <w:lang w:eastAsia="ru-RU"/>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w:t>
            </w:r>
            <w:r w:rsidRPr="00916D98">
              <w:rPr>
                <w:rFonts w:eastAsia="Verdana"/>
                <w:color w:val="000000"/>
                <w:sz w:val="16"/>
                <w:szCs w:val="16"/>
                <w:lang w:eastAsia="ru-RU"/>
              </w:rPr>
              <w:lastRenderedPageBreak/>
              <w:t xml:space="preserve">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359AF178" w14:textId="77777777" w:rsidR="003D6875" w:rsidRPr="00916D98" w:rsidRDefault="003D6875" w:rsidP="003D6875">
            <w:pPr>
              <w:pStyle w:val="af2"/>
              <w:ind w:left="0" w:firstLine="321"/>
              <w:jc w:val="both"/>
              <w:rPr>
                <w:color w:val="000000"/>
              </w:rPr>
            </w:pPr>
            <w:r w:rsidRPr="00916D98">
              <w:rPr>
                <w:color w:val="000000"/>
                <w:sz w:val="16"/>
                <w:szCs w:val="16"/>
                <w:lang w:eastAsia="ru-RU"/>
              </w:rPr>
              <w:t>Якщо документи, які можуть підтвердити зазначений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142E56E6" w14:textId="77777777" w:rsidR="003D6875" w:rsidRPr="00916D98" w:rsidRDefault="003D6875" w:rsidP="003D6875">
            <w:pPr>
              <w:spacing w:after="0"/>
              <w:ind w:firstLine="321"/>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50C861E9"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326115DD"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5190A08B"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346BC57F"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25845A2D"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02C854BE" w14:textId="77777777" w:rsidTr="003D6875">
        <w:tc>
          <w:tcPr>
            <w:tcW w:w="560" w:type="dxa"/>
            <w:tcBorders>
              <w:top w:val="single" w:sz="4" w:space="0" w:color="000000"/>
              <w:left w:val="single" w:sz="4" w:space="0" w:color="000000"/>
              <w:bottom w:val="single" w:sz="4" w:space="0" w:color="000000"/>
            </w:tcBorders>
          </w:tcPr>
          <w:p w14:paraId="29307B5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43F9175E"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46024BA9" w14:textId="77777777" w:rsidR="003D6875" w:rsidRPr="00916D98" w:rsidRDefault="003D6875" w:rsidP="003D6875">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611D7C6B"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433AEF89"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47042C5E" w14:textId="77777777" w:rsidR="003D6875" w:rsidRPr="00916D98"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r w:rsidR="003D6875" w:rsidRPr="00916D98">
              <w:rPr>
                <w:rFonts w:ascii="Times New Roman" w:hAnsi="Times New Roman" w:cs="Times New Roman"/>
                <w:color w:val="000000"/>
                <w:sz w:val="16"/>
                <w:szCs w:val="16"/>
                <w:lang w:val="uk-UA"/>
              </w:rPr>
              <w:t>;</w:t>
            </w:r>
          </w:p>
          <w:p w14:paraId="0626E493"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уповноважена особа адміністрації відповідних  закладів та установ.</w:t>
            </w:r>
          </w:p>
          <w:p w14:paraId="1D1B8763" w14:textId="77777777" w:rsidR="003D6875" w:rsidRPr="00916D98" w:rsidRDefault="003D6875" w:rsidP="003D6875">
            <w:pPr>
              <w:spacing w:after="0"/>
              <w:ind w:left="34"/>
              <w:jc w:val="center"/>
              <w:rPr>
                <w:rFonts w:ascii="Times New Roman" w:hAnsi="Times New Roman" w:cs="Times New Roman"/>
                <w:color w:val="000000"/>
                <w:sz w:val="16"/>
                <w:szCs w:val="16"/>
                <w:lang w:val="uk-UA"/>
              </w:rPr>
            </w:pPr>
          </w:p>
          <w:p w14:paraId="4425AC58" w14:textId="77777777" w:rsidR="003D6875" w:rsidRPr="00916D98" w:rsidRDefault="003D6875" w:rsidP="003D6875">
            <w:pPr>
              <w:spacing w:after="0"/>
              <w:ind w:left="34"/>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74517B77" w14:textId="77777777" w:rsidR="003D6875" w:rsidRPr="00916D98" w:rsidRDefault="00CB187B"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r w:rsidRPr="00916D98">
              <w:rPr>
                <w:rFonts w:ascii="Times New Roman" w:hAnsi="Times New Roman" w:cs="Times New Roman"/>
                <w:color w:val="000000"/>
                <w:sz w:val="16"/>
                <w:szCs w:val="16"/>
                <w:lang w:val="uk-UA"/>
              </w:rPr>
              <w:t xml:space="preserve"> </w:t>
            </w:r>
            <w:r w:rsidR="003D6875" w:rsidRPr="00916D98">
              <w:rPr>
                <w:rFonts w:ascii="Times New Roman" w:hAnsi="Times New Roman" w:cs="Times New Roman"/>
                <w:color w:val="000000"/>
                <w:sz w:val="16"/>
                <w:szCs w:val="16"/>
                <w:lang w:val="uk-UA"/>
              </w:rPr>
              <w:t xml:space="preserve">адміністрація відповідних  закладів та установ, </w:t>
            </w:r>
          </w:p>
          <w:p w14:paraId="74FA79B7" w14:textId="77777777" w:rsidR="003D6875" w:rsidRPr="00916D98" w:rsidRDefault="003D6875" w:rsidP="003D6875">
            <w:pPr>
              <w:spacing w:after="0"/>
              <w:ind w:left="3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481C5A7D"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23516390" w14:textId="77777777" w:rsidTr="003D6875">
        <w:tc>
          <w:tcPr>
            <w:tcW w:w="560" w:type="dxa"/>
            <w:tcBorders>
              <w:top w:val="single" w:sz="4" w:space="0" w:color="000000"/>
              <w:left w:val="single" w:sz="4" w:space="0" w:color="000000"/>
              <w:bottom w:val="single" w:sz="4" w:space="0" w:color="000000"/>
            </w:tcBorders>
          </w:tcPr>
          <w:p w14:paraId="5A679CA4"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53F13272"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67291B59"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2F0B20AA"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58F0F2D9"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2EA1478C"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7C42A218"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79083FE0" w14:textId="77777777" w:rsidTr="003D6875">
        <w:tc>
          <w:tcPr>
            <w:tcW w:w="560" w:type="dxa"/>
            <w:tcBorders>
              <w:top w:val="single" w:sz="4" w:space="0" w:color="000000"/>
              <w:left w:val="single" w:sz="4" w:space="0" w:color="000000"/>
              <w:bottom w:val="single" w:sz="4" w:space="0" w:color="000000"/>
            </w:tcBorders>
          </w:tcPr>
          <w:p w14:paraId="0465541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3E56F854"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2981746D"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665C3F21"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7BEEC467"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11F1A772"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7EB175FC"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12103A9E" w14:textId="77777777" w:rsidTr="003D6875">
        <w:tc>
          <w:tcPr>
            <w:tcW w:w="560" w:type="dxa"/>
            <w:tcBorders>
              <w:top w:val="single" w:sz="4" w:space="0" w:color="000000"/>
              <w:left w:val="single" w:sz="4" w:space="0" w:color="000000"/>
              <w:bottom w:val="single" w:sz="4" w:space="0" w:color="000000"/>
            </w:tcBorders>
          </w:tcPr>
          <w:p w14:paraId="4C8773FA"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0379248D"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597BE9D2"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01C60AC3"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25979CC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Протягом 15 робочих днів  з дня  оформлення заяви-анкети.</w:t>
            </w:r>
          </w:p>
          <w:p w14:paraId="44665224"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отримання – протягом 6 робочих днів з дня оформлення заяви-анкети.</w:t>
            </w:r>
          </w:p>
          <w:p w14:paraId="246A036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3D6875" w:rsidRPr="00916D98" w14:paraId="664B29A3" w14:textId="77777777" w:rsidTr="003D6875">
        <w:tc>
          <w:tcPr>
            <w:tcW w:w="560" w:type="dxa"/>
            <w:tcBorders>
              <w:top w:val="single" w:sz="4" w:space="0" w:color="000000"/>
              <w:left w:val="single" w:sz="4" w:space="0" w:color="000000"/>
              <w:bottom w:val="single" w:sz="4" w:space="0" w:color="000000"/>
            </w:tcBorders>
          </w:tcPr>
          <w:p w14:paraId="13A5707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4CD8D12F"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Здійснення ідентифікації особи </w:t>
            </w:r>
          </w:p>
          <w:p w14:paraId="34DDE240"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3F3D737D"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33844BC4"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755B715F"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50193B2D"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У разі термінового  отримання – не пізніше ніж через 6 робочих днів з дня </w:t>
            </w:r>
            <w:r w:rsidRPr="00916D98">
              <w:rPr>
                <w:rFonts w:ascii="Times New Roman" w:hAnsi="Times New Roman" w:cs="Times New Roman"/>
                <w:color w:val="000000"/>
                <w:sz w:val="16"/>
                <w:szCs w:val="16"/>
                <w:lang w:val="uk-UA"/>
              </w:rPr>
              <w:lastRenderedPageBreak/>
              <w:t>оформлення заяви-анкети.</w:t>
            </w:r>
          </w:p>
          <w:p w14:paraId="73001C5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3D6875" w:rsidRPr="00916D98" w14:paraId="4D621AFE" w14:textId="77777777" w:rsidTr="003D6875">
        <w:tc>
          <w:tcPr>
            <w:tcW w:w="560" w:type="dxa"/>
            <w:tcBorders>
              <w:top w:val="single" w:sz="4" w:space="0" w:color="000000"/>
              <w:left w:val="single" w:sz="4" w:space="0" w:color="000000"/>
              <w:bottom w:val="single" w:sz="4" w:space="0" w:color="000000"/>
            </w:tcBorders>
          </w:tcPr>
          <w:p w14:paraId="6C8946BA"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lastRenderedPageBreak/>
              <w:t>9.</w:t>
            </w:r>
          </w:p>
        </w:tc>
        <w:tc>
          <w:tcPr>
            <w:tcW w:w="4260" w:type="dxa"/>
            <w:tcBorders>
              <w:top w:val="single" w:sz="4" w:space="0" w:color="000000"/>
              <w:left w:val="single" w:sz="4" w:space="0" w:color="000000"/>
              <w:bottom w:val="single" w:sz="4" w:space="0" w:color="000000"/>
            </w:tcBorders>
          </w:tcPr>
          <w:p w14:paraId="696B38B7"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14:paraId="516BBB17"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2CF54FCD"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5A033B45"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4905B11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16 робочих днів з дня оформлення заяви-анкети. У разі термінового отримання  – не пізніше ніж через 6 робочих днів з  дня оформлення заяви-анкети.</w:t>
            </w:r>
          </w:p>
          <w:p w14:paraId="7A669B56"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3D6875" w:rsidRPr="00916D98" w14:paraId="250E2AEC" w14:textId="77777777" w:rsidTr="003D6875">
        <w:tc>
          <w:tcPr>
            <w:tcW w:w="560" w:type="dxa"/>
            <w:tcBorders>
              <w:top w:val="single" w:sz="4" w:space="0" w:color="000000"/>
              <w:left w:val="single" w:sz="4" w:space="0" w:color="000000"/>
              <w:bottom w:val="single" w:sz="4" w:space="0" w:color="000000"/>
            </w:tcBorders>
          </w:tcPr>
          <w:p w14:paraId="47B259B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20289A59"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50B60C24"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Працівник</w:t>
            </w:r>
            <w:r w:rsidRPr="00916D98">
              <w:rPr>
                <w:rFonts w:ascii="Times New Roman" w:hAnsi="Times New Roman" w:cs="Times New Roman"/>
                <w:color w:val="000000"/>
                <w:sz w:val="16"/>
                <w:szCs w:val="16"/>
              </w:rPr>
              <w:t xml:space="preserve"> Голов</w:t>
            </w:r>
            <w:r w:rsidRPr="00916D98">
              <w:rPr>
                <w:rFonts w:ascii="Times New Roman" w:hAnsi="Times New Roman" w:cs="Times New Roman"/>
                <w:color w:val="000000"/>
                <w:sz w:val="16"/>
                <w:szCs w:val="16"/>
                <w:lang w:val="uk-UA"/>
              </w:rPr>
              <w:t xml:space="preserve">ного </w:t>
            </w:r>
            <w:r w:rsidRPr="00916D98">
              <w:rPr>
                <w:rFonts w:ascii="Times New Roman" w:hAnsi="Times New Roman" w:cs="Times New Roman"/>
                <w:color w:val="000000"/>
                <w:sz w:val="16"/>
                <w:szCs w:val="16"/>
              </w:rPr>
              <w:t>обчислювальн</w:t>
            </w:r>
            <w:r w:rsidRPr="00916D98">
              <w:rPr>
                <w:rFonts w:ascii="Times New Roman" w:hAnsi="Times New Roman" w:cs="Times New Roman"/>
                <w:color w:val="000000"/>
                <w:sz w:val="16"/>
                <w:szCs w:val="16"/>
                <w:lang w:val="uk-UA"/>
              </w:rPr>
              <w:t xml:space="preserve">ого </w:t>
            </w:r>
            <w:r w:rsidRPr="00916D98">
              <w:rPr>
                <w:rFonts w:ascii="Times New Roman" w:hAnsi="Times New Roman" w:cs="Times New Roman"/>
                <w:color w:val="000000"/>
                <w:sz w:val="16"/>
                <w:szCs w:val="16"/>
              </w:rPr>
              <w:t>центр</w:t>
            </w:r>
            <w:r w:rsidRPr="00916D98">
              <w:rPr>
                <w:rFonts w:ascii="Times New Roman" w:hAnsi="Times New Roman" w:cs="Times New Roman"/>
                <w:color w:val="000000"/>
                <w:sz w:val="16"/>
                <w:szCs w:val="16"/>
                <w:lang w:val="uk-UA"/>
              </w:rPr>
              <w:t>у</w:t>
            </w:r>
            <w:r w:rsidRPr="00916D98">
              <w:rPr>
                <w:rFonts w:ascii="Times New Roman" w:hAnsi="Times New Roman" w:cs="Times New Roman"/>
                <w:color w:val="000000"/>
                <w:sz w:val="16"/>
                <w:szCs w:val="16"/>
              </w:rPr>
              <w:t xml:space="preserve"> Єдиного державного демографічного реєстру</w:t>
            </w:r>
            <w:r w:rsidRPr="00916D98">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72FCA9AD"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6206419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3D6875" w:rsidRPr="00916D98" w14:paraId="5DFE8800" w14:textId="77777777" w:rsidTr="003D6875">
        <w:tc>
          <w:tcPr>
            <w:tcW w:w="560" w:type="dxa"/>
            <w:tcBorders>
              <w:top w:val="single" w:sz="4" w:space="0" w:color="000000"/>
              <w:left w:val="single" w:sz="4" w:space="0" w:color="000000"/>
              <w:bottom w:val="single" w:sz="4" w:space="0" w:color="000000"/>
            </w:tcBorders>
          </w:tcPr>
          <w:p w14:paraId="2B91720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05CF7B24"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03B3C15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Працівник</w:t>
            </w:r>
          </w:p>
          <w:p w14:paraId="220CCEFE"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606DBC70"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6CE3108B"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3D6875" w:rsidRPr="00916D98" w14:paraId="05720073" w14:textId="77777777" w:rsidTr="003D6875">
        <w:tc>
          <w:tcPr>
            <w:tcW w:w="560" w:type="dxa"/>
            <w:tcBorders>
              <w:top w:val="single" w:sz="4" w:space="0" w:color="000000"/>
              <w:left w:val="single" w:sz="4" w:space="0" w:color="000000"/>
              <w:bottom w:val="single" w:sz="4" w:space="0" w:color="000000"/>
            </w:tcBorders>
          </w:tcPr>
          <w:p w14:paraId="08B44A3C"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0790984C" w14:textId="77777777" w:rsidR="003D6875" w:rsidRPr="00916D98" w:rsidRDefault="003D6875" w:rsidP="003D6875">
            <w:pPr>
              <w:spacing w:after="0"/>
              <w:ind w:left="34"/>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512F4D70" w14:textId="77777777" w:rsidR="003D6875" w:rsidRPr="00916D98" w:rsidRDefault="003D6875" w:rsidP="003D6875">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1EBA9383"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76B9C98D"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50761291" w14:textId="77777777" w:rsidR="003D6875" w:rsidRPr="00916D98" w:rsidRDefault="00F83281" w:rsidP="00F83281">
            <w:pPr>
              <w:spacing w:after="0"/>
              <w:jc w:val="center"/>
              <w:rPr>
                <w:rFonts w:ascii="Times New Roman" w:hAnsi="Times New Roman" w:cs="Times New Roman"/>
                <w:color w:val="000000"/>
                <w:lang w:val="uk-UA"/>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5CB337B0" w14:textId="77777777" w:rsidR="003D6875" w:rsidRPr="00916D98" w:rsidRDefault="00CB187B"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626C542B"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20 робочих днів з дня оформлення заяви-анкети.</w:t>
            </w:r>
          </w:p>
          <w:p w14:paraId="70E5F1C6"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отримання – не пізніше ніж через 10 робочих днів з дня оформлення заяви – анкети.</w:t>
            </w:r>
          </w:p>
          <w:p w14:paraId="4079384F"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3D6875" w:rsidRPr="00916D98" w14:paraId="33F90A03" w14:textId="77777777" w:rsidTr="003D6875">
        <w:tc>
          <w:tcPr>
            <w:tcW w:w="560" w:type="dxa"/>
            <w:tcBorders>
              <w:top w:val="single" w:sz="4" w:space="0" w:color="000000"/>
              <w:left w:val="single" w:sz="4" w:space="0" w:color="000000"/>
              <w:bottom w:val="single" w:sz="4" w:space="0" w:color="000000"/>
            </w:tcBorders>
          </w:tcPr>
          <w:p w14:paraId="0187F5C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57EC7708"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Видача паспорта громадянина України</w:t>
            </w:r>
          </w:p>
          <w:p w14:paraId="259F6066"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6E41FCF9"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p w14:paraId="7492C714" w14:textId="77777777" w:rsidR="003D6875" w:rsidRPr="00916D98" w:rsidRDefault="003D6875" w:rsidP="003D6875">
            <w:pPr>
              <w:spacing w:after="0"/>
              <w:ind w:firstLine="321"/>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916D98">
              <w:rPr>
                <w:rFonts w:ascii="Times New Roman" w:hAnsi="Times New Roman" w:cs="Times New Roman"/>
                <w:color w:val="000000"/>
                <w:sz w:val="18"/>
                <w:szCs w:val="16"/>
                <w:lang w:val="uk-UA"/>
              </w:rPr>
              <w:t xml:space="preserve"> </w:t>
            </w:r>
            <w:r w:rsidRPr="00916D98">
              <w:rPr>
                <w:rFonts w:ascii="Times New Roman" w:hAnsi="Times New Roman" w:cs="Times New Roman"/>
                <w:color w:val="000000"/>
                <w:sz w:val="16"/>
                <w:szCs w:val="16"/>
                <w:lang w:val="uk-UA"/>
              </w:rPr>
              <w:t xml:space="preserve">або його відокремлений підрозділ, територіальний орган/ територіальний підрозділ ДМС надсилає письмове повідомлення про прийняте рішення до відповідного </w:t>
            </w:r>
            <w:r w:rsidRPr="00916D98">
              <w:rPr>
                <w:rFonts w:ascii="Times New Roman" w:hAnsi="Times New Roman" w:cs="Times New Roman"/>
                <w:color w:val="000000"/>
                <w:sz w:val="16"/>
                <w:szCs w:val="16"/>
                <w:lang w:val="uk-UA"/>
              </w:rPr>
              <w:lastRenderedPageBreak/>
              <w:t>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3DEC3663"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29EF5200"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5D29A244"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2142E37F"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1E1E3BFB"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На 11 робочий день з дня оформлення заяви-анкети, але не пізніше ніж через 20 робочих днів з дня оформлення заяви-анкети.</w:t>
            </w:r>
          </w:p>
          <w:p w14:paraId="08EFD28C"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отримання – не пізніше ніж через 10 робочих днів.</w:t>
            </w:r>
          </w:p>
          <w:p w14:paraId="736CE779"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У разі проведення </w:t>
            </w:r>
            <w:r w:rsidRPr="00916D98">
              <w:rPr>
                <w:rFonts w:ascii="Times New Roman" w:hAnsi="Times New Roman" w:cs="Times New Roman"/>
                <w:color w:val="000000"/>
                <w:sz w:val="16"/>
                <w:szCs w:val="16"/>
                <w:lang w:val="uk-UA"/>
              </w:rPr>
              <w:lastRenderedPageBreak/>
              <w:t>процедури встановлення особи строк не повинен перевищувати двох місяців.</w:t>
            </w:r>
          </w:p>
        </w:tc>
      </w:tr>
      <w:tr w:rsidR="003D6875" w:rsidRPr="00916D98" w14:paraId="33225DAB" w14:textId="77777777" w:rsidTr="003D6875">
        <w:tc>
          <w:tcPr>
            <w:tcW w:w="560" w:type="dxa"/>
            <w:tcBorders>
              <w:top w:val="single" w:sz="4" w:space="0" w:color="000000"/>
              <w:left w:val="single" w:sz="4" w:space="0" w:color="000000"/>
              <w:bottom w:val="single" w:sz="4" w:space="0" w:color="000000"/>
            </w:tcBorders>
          </w:tcPr>
          <w:p w14:paraId="7401F51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lastRenderedPageBreak/>
              <w:t>14.</w:t>
            </w:r>
          </w:p>
        </w:tc>
        <w:tc>
          <w:tcPr>
            <w:tcW w:w="4260" w:type="dxa"/>
            <w:tcBorders>
              <w:top w:val="single" w:sz="4" w:space="0" w:color="000000"/>
              <w:left w:val="single" w:sz="4" w:space="0" w:color="000000"/>
              <w:bottom w:val="single" w:sz="4" w:space="0" w:color="000000"/>
            </w:tcBorders>
          </w:tcPr>
          <w:p w14:paraId="0A23A788"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14DEC6C7"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417C86E0"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614F1D42"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3D6875" w:rsidRPr="00916D98" w14:paraId="7E03B1C3" w14:textId="77777777" w:rsidTr="003D6875">
        <w:tc>
          <w:tcPr>
            <w:tcW w:w="560" w:type="dxa"/>
            <w:tcBorders>
              <w:top w:val="single" w:sz="4" w:space="0" w:color="000000"/>
              <w:left w:val="single" w:sz="4" w:space="0" w:color="000000"/>
              <w:bottom w:val="single" w:sz="4" w:space="0" w:color="000000"/>
            </w:tcBorders>
          </w:tcPr>
          <w:p w14:paraId="48704A2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tcPr>
          <w:p w14:paraId="16D99CA0"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355A7387" w14:textId="77777777" w:rsidR="003D6875" w:rsidRPr="00916D98" w:rsidRDefault="003D6875" w:rsidP="003D6875">
            <w:pPr>
              <w:pStyle w:val="ab"/>
              <w:spacing w:after="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коли картотеки заяв про видачу паспорта територіального підрозділу ДМС не збереглися, відсутня будь-яка інформація в наявних даних обліку територіального органу ДМС, проводиться процедура встановлення особи відповідно до пункту </w:t>
            </w:r>
            <w:r w:rsidRPr="00916D98">
              <w:rPr>
                <w:rFonts w:ascii="Times New Roman" w:hAnsi="Times New Roman" w:cs="Times New Roman"/>
                <w:color w:val="000000"/>
                <w:sz w:val="16"/>
                <w:szCs w:val="16"/>
                <w:lang w:val="uk-UA"/>
              </w:rPr>
              <w:t xml:space="preserve">43 </w:t>
            </w:r>
            <w:r w:rsidRPr="00916D98">
              <w:rPr>
                <w:rFonts w:ascii="Times New Roman" w:hAnsi="Times New Roman" w:cs="Times New Roman"/>
                <w:color w:val="000000"/>
                <w:sz w:val="16"/>
                <w:szCs w:val="16"/>
              </w:rPr>
              <w:t>цього Порядку.</w:t>
            </w:r>
          </w:p>
          <w:p w14:paraId="6A0ECDDE"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11" w:name="n1109"/>
            <w:bookmarkEnd w:id="11"/>
            <w:r w:rsidRPr="00916D98">
              <w:rPr>
                <w:rFonts w:ascii="Times New Roman" w:hAnsi="Times New Roman" w:cs="Times New Roman"/>
                <w:color w:val="000000"/>
                <w:sz w:val="16"/>
                <w:szCs w:val="16"/>
              </w:rPr>
              <w:t xml:space="preserve">Встановлення особи в порядку, визначеному в абзаці третьому пункту 43 цього Порядку, проводиться в разі обміну паспорта у випадку, зазначеному в підпункті </w:t>
            </w:r>
            <w:r w:rsidRPr="00916D98">
              <w:rPr>
                <w:rFonts w:ascii="Times New Roman" w:hAnsi="Times New Roman" w:cs="Times New Roman"/>
                <w:color w:val="000000"/>
                <w:sz w:val="16"/>
                <w:szCs w:val="16"/>
                <w:lang w:val="uk-UA"/>
              </w:rPr>
              <w:t>5</w:t>
            </w:r>
            <w:r w:rsidRPr="00916D98">
              <w:rPr>
                <w:rFonts w:ascii="Times New Roman" w:hAnsi="Times New Roman" w:cs="Times New Roman"/>
                <w:color w:val="000000"/>
                <w:sz w:val="16"/>
                <w:szCs w:val="16"/>
              </w:rPr>
              <w:t xml:space="preserve"> пункту 6 цього Порядку. У разі звернення особи у зв’язку з обміном паспорта, який оформлювався територіальним органом/територіальним підрозділом ДМС, який припинив діяльність або тимчасово не здійснює свої повноваження, за відсутності інформації в територіальному підрозділі/територіальному органі ДМС, рішення про оформлення паспорта приймається за результатами встановлення особи (шляхом направлення запитів) за результатами перевірки поданої заявником інформації (зокрема МЮУ, ДФС). </w:t>
            </w:r>
          </w:p>
          <w:p w14:paraId="54FCB6F5"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У</w:t>
            </w:r>
            <w:r w:rsidRPr="00916D98">
              <w:rPr>
                <w:rFonts w:ascii="Times New Roman" w:hAnsi="Times New Roman" w:cs="Times New Roman"/>
                <w:color w:val="000000"/>
                <w:shd w:val="clear" w:color="auto" w:fill="FFFFFF"/>
              </w:rPr>
              <w:t xml:space="preserve"> </w:t>
            </w:r>
            <w:r w:rsidRPr="00916D98">
              <w:rPr>
                <w:rFonts w:ascii="Times New Roman" w:hAnsi="Times New Roman" w:cs="Times New Roman"/>
                <w:color w:val="000000"/>
                <w:sz w:val="16"/>
                <w:szCs w:val="16"/>
                <w:shd w:val="clear" w:color="auto" w:fill="FFFFFF"/>
              </w:rPr>
              <w:t xml:space="preserve">виключних випадках за відсутності фотокартки особи та за результатами перевірок, за якими особу не ідентифіковано, з метою встановлення особи проводиться опитування родичів, сусідів, які були зазначені у письмовому зверненні. За результатами їх свідчень складається акт встановлення особи, </w:t>
            </w:r>
            <w:r w:rsidRPr="00916D98">
              <w:rPr>
                <w:rFonts w:ascii="Times New Roman" w:hAnsi="Times New Roman" w:cs="Times New Roman"/>
                <w:color w:val="000000"/>
                <w:sz w:val="16"/>
                <w:szCs w:val="16"/>
              </w:rPr>
              <w:t>зокрема якщо паспорт обмінюється у зв’язку з непридатністю для подальшого використання.</w:t>
            </w:r>
          </w:p>
        </w:tc>
      </w:tr>
    </w:tbl>
    <w:p w14:paraId="6EC78118" w14:textId="77777777" w:rsidR="003D6875" w:rsidRDefault="003D6875" w:rsidP="003D6875">
      <w:pPr>
        <w:spacing w:after="0"/>
        <w:ind w:left="-567"/>
        <w:jc w:val="both"/>
        <w:rPr>
          <w:rFonts w:ascii="Verdana" w:hAnsi="Verdana" w:cs="Verdana"/>
          <w:b/>
          <w:bCs/>
          <w:spacing w:val="-2"/>
          <w:sz w:val="16"/>
          <w:szCs w:val="16"/>
        </w:rPr>
      </w:pPr>
    </w:p>
    <w:p w14:paraId="76B06E46" w14:textId="77777777" w:rsidR="003D6875" w:rsidRDefault="003D6875" w:rsidP="003D6875">
      <w:pPr>
        <w:spacing w:after="0"/>
        <w:ind w:left="-567"/>
        <w:jc w:val="both"/>
        <w:rPr>
          <w:rFonts w:ascii="Verdana" w:hAnsi="Verdana" w:cs="Verdana"/>
          <w:b/>
          <w:bCs/>
          <w:spacing w:val="-2"/>
          <w:sz w:val="16"/>
          <w:szCs w:val="16"/>
        </w:rPr>
      </w:pPr>
    </w:p>
    <w:p w14:paraId="69837DAC"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74790E44"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63253E49" w14:textId="77777777" w:rsidR="003D6875" w:rsidRPr="0098511D" w:rsidRDefault="003D6875" w:rsidP="003D6875">
      <w:pPr>
        <w:spacing w:after="0"/>
        <w:ind w:left="-567"/>
        <w:jc w:val="both"/>
        <w:rPr>
          <w:rFonts w:ascii="Verdana" w:hAnsi="Verdana" w:cs="Verdana"/>
          <w:b/>
          <w:bCs/>
          <w:spacing w:val="-2"/>
          <w:sz w:val="16"/>
          <w:szCs w:val="16"/>
          <w:lang w:val="uk-UA"/>
        </w:rPr>
      </w:pPr>
    </w:p>
    <w:p w14:paraId="26D372D4" w14:textId="77777777" w:rsidR="003D6875" w:rsidRDefault="003D6875" w:rsidP="003D6875">
      <w:pPr>
        <w:spacing w:after="0"/>
        <w:ind w:left="-567"/>
        <w:jc w:val="both"/>
        <w:rPr>
          <w:rFonts w:ascii="Verdana" w:hAnsi="Verdana" w:cs="Verdana"/>
          <w:b/>
          <w:bCs/>
          <w:spacing w:val="-2"/>
          <w:sz w:val="16"/>
          <w:szCs w:val="16"/>
        </w:rPr>
      </w:pPr>
    </w:p>
    <w:p w14:paraId="18E8EF9B" w14:textId="77777777" w:rsidR="003D6875" w:rsidRDefault="003D6875" w:rsidP="003D6875">
      <w:pPr>
        <w:spacing w:after="0"/>
        <w:ind w:left="-567"/>
        <w:jc w:val="both"/>
        <w:rPr>
          <w:rFonts w:ascii="Verdana" w:hAnsi="Verdana" w:cs="Verdana"/>
          <w:b/>
          <w:bCs/>
          <w:spacing w:val="-2"/>
          <w:sz w:val="16"/>
          <w:szCs w:val="16"/>
        </w:rPr>
      </w:pPr>
    </w:p>
    <w:p w14:paraId="3B3CD6D0" w14:textId="77777777" w:rsidR="003D6875" w:rsidRDefault="003D6875" w:rsidP="003D6875">
      <w:pPr>
        <w:spacing w:after="0"/>
        <w:ind w:left="-567"/>
        <w:jc w:val="both"/>
        <w:rPr>
          <w:rFonts w:ascii="Verdana" w:hAnsi="Verdana" w:cs="Verdana"/>
          <w:b/>
          <w:bCs/>
          <w:spacing w:val="-2"/>
          <w:sz w:val="16"/>
          <w:szCs w:val="16"/>
        </w:rPr>
      </w:pPr>
    </w:p>
    <w:p w14:paraId="2809CAAC" w14:textId="77777777" w:rsidR="003D6875" w:rsidRDefault="003D6875" w:rsidP="003D6875">
      <w:pPr>
        <w:spacing w:after="0"/>
        <w:ind w:left="-567"/>
        <w:jc w:val="both"/>
        <w:rPr>
          <w:rFonts w:ascii="Verdana" w:hAnsi="Verdana" w:cs="Verdana"/>
          <w:b/>
          <w:bCs/>
          <w:spacing w:val="-2"/>
          <w:sz w:val="16"/>
          <w:szCs w:val="16"/>
        </w:rPr>
      </w:pPr>
    </w:p>
    <w:p w14:paraId="1AB0EB8C" w14:textId="77777777" w:rsidR="003D6875" w:rsidRDefault="003D6875" w:rsidP="003D6875">
      <w:pPr>
        <w:spacing w:after="0"/>
        <w:ind w:left="-567"/>
        <w:jc w:val="both"/>
        <w:rPr>
          <w:rFonts w:ascii="Verdana" w:hAnsi="Verdana" w:cs="Verdana"/>
          <w:b/>
          <w:bCs/>
          <w:spacing w:val="-2"/>
          <w:sz w:val="16"/>
          <w:szCs w:val="16"/>
        </w:rPr>
      </w:pPr>
    </w:p>
    <w:p w14:paraId="10492324" w14:textId="77777777" w:rsidR="003D6875" w:rsidRDefault="003D6875" w:rsidP="003D6875">
      <w:pPr>
        <w:spacing w:after="0"/>
        <w:ind w:left="-567"/>
        <w:jc w:val="both"/>
        <w:rPr>
          <w:rFonts w:ascii="Verdana" w:hAnsi="Verdana" w:cs="Verdana"/>
          <w:b/>
          <w:bCs/>
          <w:spacing w:val="-2"/>
          <w:sz w:val="16"/>
          <w:szCs w:val="16"/>
        </w:rPr>
      </w:pPr>
    </w:p>
    <w:p w14:paraId="60D5E847" w14:textId="77777777" w:rsidR="003D6875" w:rsidRPr="00CB318B" w:rsidRDefault="003D6875" w:rsidP="003D6875">
      <w:pPr>
        <w:spacing w:after="0"/>
        <w:ind w:left="-567"/>
        <w:jc w:val="both"/>
        <w:rPr>
          <w:rFonts w:ascii="Verdana" w:hAnsi="Verdana" w:cs="Verdana"/>
          <w:b/>
          <w:bCs/>
          <w:spacing w:val="-2"/>
          <w:sz w:val="16"/>
          <w:szCs w:val="16"/>
        </w:rPr>
      </w:pPr>
    </w:p>
    <w:p w14:paraId="093CE195" w14:textId="77777777" w:rsidR="00A07F04" w:rsidRDefault="00A07F04" w:rsidP="003D6875">
      <w:pPr>
        <w:spacing w:after="0"/>
        <w:ind w:left="-567"/>
        <w:jc w:val="both"/>
        <w:rPr>
          <w:rFonts w:ascii="Verdana" w:hAnsi="Verdana" w:cs="Verdana"/>
          <w:b/>
          <w:bCs/>
          <w:spacing w:val="-2"/>
          <w:sz w:val="16"/>
          <w:szCs w:val="16"/>
          <w:lang w:val="uk-UA"/>
        </w:rPr>
      </w:pPr>
    </w:p>
    <w:p w14:paraId="7FA6D948" w14:textId="77777777" w:rsidR="004D2130" w:rsidRPr="004D2130" w:rsidRDefault="004D2130" w:rsidP="003D6875">
      <w:pPr>
        <w:spacing w:after="0"/>
        <w:ind w:left="-567"/>
        <w:jc w:val="both"/>
        <w:rPr>
          <w:rFonts w:ascii="Verdana" w:hAnsi="Verdana" w:cs="Verdana"/>
          <w:b/>
          <w:bCs/>
          <w:spacing w:val="-2"/>
          <w:sz w:val="16"/>
          <w:szCs w:val="16"/>
          <w:lang w:val="uk-UA"/>
        </w:rPr>
      </w:pPr>
    </w:p>
    <w:p w14:paraId="3EEA9C49"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497A838C"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7C156254"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5B6A33DD"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14548F29"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0B04E4A0"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55C3819A"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484FC29E"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36EA00CA"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4A2D139C"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3E56136D"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07340894"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7239D048"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2EF8550A"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07E33648" w14:textId="77777777" w:rsidR="00D06807" w:rsidRDefault="00D06807" w:rsidP="003D6875">
      <w:pPr>
        <w:widowControl w:val="0"/>
        <w:autoSpaceDE w:val="0"/>
        <w:spacing w:after="0"/>
        <w:ind w:left="6237" w:right="-86"/>
        <w:jc w:val="both"/>
        <w:rPr>
          <w:rFonts w:ascii="Times New Roman" w:hAnsi="Times New Roman" w:cs="Times New Roman"/>
          <w:b/>
          <w:bCs/>
          <w:color w:val="000000"/>
          <w:spacing w:val="2"/>
          <w:lang w:val="uk-UA"/>
        </w:rPr>
      </w:pPr>
    </w:p>
    <w:p w14:paraId="32A60CDF" w14:textId="77777777" w:rsidR="003D6875" w:rsidRPr="00916D98" w:rsidRDefault="003D6875" w:rsidP="003D6875">
      <w:pPr>
        <w:widowControl w:val="0"/>
        <w:autoSpaceDE w:val="0"/>
        <w:spacing w:after="0"/>
        <w:ind w:left="6237" w:right="-86"/>
        <w:jc w:val="both"/>
        <w:rPr>
          <w:rFonts w:ascii="Times New Roman" w:hAnsi="Times New Roman" w:cs="Times New Roman"/>
          <w:color w:val="000000"/>
        </w:rPr>
      </w:pPr>
      <w:r w:rsidRPr="00916D98">
        <w:rPr>
          <w:rFonts w:ascii="Times New Roman" w:hAnsi="Times New Roman" w:cs="Times New Roman"/>
          <w:b/>
          <w:bCs/>
          <w:color w:val="000000"/>
          <w:spacing w:val="2"/>
          <w:lang w:val="uk-UA"/>
        </w:rPr>
        <w:lastRenderedPageBreak/>
        <w:t>ЗАТВЕРДЖЕНО</w:t>
      </w:r>
    </w:p>
    <w:p w14:paraId="2748A101" w14:textId="77777777" w:rsidR="003D6875" w:rsidRPr="00916D98" w:rsidRDefault="003D6875" w:rsidP="003D6875">
      <w:pPr>
        <w:widowControl w:val="0"/>
        <w:autoSpaceDE w:val="0"/>
        <w:spacing w:after="0"/>
        <w:ind w:left="6237" w:right="-86"/>
        <w:jc w:val="both"/>
        <w:rPr>
          <w:rFonts w:ascii="Times New Roman" w:hAnsi="Times New Roman" w:cs="Times New Roman"/>
          <w:color w:val="000000"/>
        </w:rPr>
      </w:pPr>
      <w:r w:rsidRPr="00916D98">
        <w:rPr>
          <w:rFonts w:ascii="Times New Roman" w:hAnsi="Times New Roman" w:cs="Times New Roman"/>
          <w:bCs/>
          <w:color w:val="000000"/>
          <w:lang w:val="uk-UA"/>
        </w:rPr>
        <w:t xml:space="preserve">наказ  </w:t>
      </w:r>
      <w:r w:rsidR="00E549BF" w:rsidRPr="00916D98">
        <w:rPr>
          <w:rFonts w:ascii="Times New Roman" w:hAnsi="Times New Roman" w:cs="Times New Roman"/>
          <w:bCs/>
          <w:color w:val="000000"/>
          <w:lang w:val="uk-UA"/>
        </w:rPr>
        <w:t>ЗМУ</w:t>
      </w:r>
      <w:r w:rsidRPr="00916D98">
        <w:rPr>
          <w:rFonts w:ascii="Times New Roman" w:hAnsi="Times New Roman" w:cs="Times New Roman"/>
          <w:bCs/>
          <w:color w:val="000000"/>
          <w:lang w:val="uk-UA"/>
        </w:rPr>
        <w:t xml:space="preserve"> ДМС </w:t>
      </w:r>
    </w:p>
    <w:p w14:paraId="28555C9C" w14:textId="77777777" w:rsidR="003D6875" w:rsidRPr="00916D98" w:rsidRDefault="00D06807" w:rsidP="003D6875">
      <w:pPr>
        <w:widowControl w:val="0"/>
        <w:autoSpaceDE w:val="0"/>
        <w:spacing w:after="0"/>
        <w:ind w:left="6237" w:right="-86"/>
        <w:jc w:val="both"/>
        <w:rPr>
          <w:rFonts w:ascii="Times New Roman" w:hAnsi="Times New Roman" w:cs="Times New Roman"/>
          <w:color w:val="000000"/>
        </w:rPr>
      </w:pPr>
      <w:r>
        <w:rPr>
          <w:rFonts w:ascii="Times New Roman" w:hAnsi="Times New Roman" w:cs="Times New Roman"/>
          <w:bCs/>
          <w:color w:val="000000"/>
          <w:lang w:val="uk-UA"/>
        </w:rPr>
        <w:t>від 07.11.</w:t>
      </w:r>
      <w:r w:rsidR="003D6875" w:rsidRPr="00916D98">
        <w:rPr>
          <w:rFonts w:ascii="Times New Roman" w:hAnsi="Times New Roman" w:cs="Times New Roman"/>
          <w:bCs/>
          <w:color w:val="000000"/>
          <w:lang w:val="uk-UA"/>
        </w:rPr>
        <w:t>202</w:t>
      </w:r>
      <w:r>
        <w:rPr>
          <w:rFonts w:ascii="Times New Roman" w:hAnsi="Times New Roman" w:cs="Times New Roman"/>
          <w:bCs/>
          <w:color w:val="000000"/>
          <w:lang w:val="uk-UA"/>
        </w:rPr>
        <w:t>5 №74</w:t>
      </w:r>
    </w:p>
    <w:p w14:paraId="6DCE9DD1" w14:textId="77777777" w:rsidR="003D6875" w:rsidRPr="00916D98" w:rsidRDefault="003D6875" w:rsidP="003D6875">
      <w:pPr>
        <w:spacing w:after="0"/>
        <w:rPr>
          <w:rFonts w:ascii="Times New Roman" w:hAnsi="Times New Roman" w:cs="Times New Roman"/>
          <w:b/>
          <w:bCs/>
          <w:color w:val="000000"/>
          <w:spacing w:val="2"/>
          <w:sz w:val="14"/>
          <w:szCs w:val="16"/>
        </w:rPr>
      </w:pPr>
    </w:p>
    <w:p w14:paraId="2A895044" w14:textId="77777777" w:rsidR="003D6875" w:rsidRPr="00916D98" w:rsidRDefault="003D6875" w:rsidP="003D6875">
      <w:pPr>
        <w:spacing w:after="0"/>
        <w:jc w:val="center"/>
        <w:rPr>
          <w:rFonts w:ascii="Times New Roman" w:hAnsi="Times New Roman" w:cs="Times New Roman"/>
          <w:b/>
          <w:bCs/>
          <w:color w:val="000000"/>
          <w:spacing w:val="2"/>
          <w:sz w:val="14"/>
          <w:szCs w:val="16"/>
        </w:rPr>
      </w:pPr>
    </w:p>
    <w:p w14:paraId="70D9058F" w14:textId="77777777" w:rsidR="003D6875" w:rsidRPr="00916D98" w:rsidRDefault="003D6875" w:rsidP="003D6875">
      <w:pPr>
        <w:spacing w:after="0"/>
        <w:jc w:val="center"/>
        <w:rPr>
          <w:rFonts w:ascii="Times New Roman" w:hAnsi="Times New Roman" w:cs="Times New Roman"/>
          <w:b/>
          <w:bCs/>
          <w:color w:val="000000"/>
          <w:spacing w:val="2"/>
          <w:sz w:val="14"/>
          <w:szCs w:val="16"/>
        </w:rPr>
      </w:pPr>
    </w:p>
    <w:p w14:paraId="50B73C61"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bCs/>
          <w:color w:val="000000"/>
          <w:spacing w:val="2"/>
          <w:sz w:val="14"/>
          <w:szCs w:val="16"/>
        </w:rPr>
        <w:t>ІН</w:t>
      </w:r>
      <w:r w:rsidRPr="00916D98">
        <w:rPr>
          <w:rFonts w:ascii="Times New Roman" w:hAnsi="Times New Roman" w:cs="Times New Roman"/>
          <w:b/>
          <w:bCs/>
          <w:color w:val="000000"/>
          <w:spacing w:val="-4"/>
          <w:sz w:val="14"/>
          <w:szCs w:val="16"/>
        </w:rPr>
        <w:t>Ф</w:t>
      </w:r>
      <w:r w:rsidRPr="00916D98">
        <w:rPr>
          <w:rFonts w:ascii="Times New Roman" w:hAnsi="Times New Roman" w:cs="Times New Roman"/>
          <w:b/>
          <w:bCs/>
          <w:color w:val="000000"/>
          <w:spacing w:val="4"/>
          <w:sz w:val="14"/>
          <w:szCs w:val="16"/>
        </w:rPr>
        <w:t>О</w:t>
      </w:r>
      <w:r w:rsidRPr="00916D98">
        <w:rPr>
          <w:rFonts w:ascii="Times New Roman" w:hAnsi="Times New Roman" w:cs="Times New Roman"/>
          <w:b/>
          <w:bCs/>
          <w:color w:val="000000"/>
          <w:spacing w:val="-1"/>
          <w:sz w:val="14"/>
          <w:szCs w:val="16"/>
        </w:rPr>
        <w:t>РМ</w:t>
      </w:r>
      <w:r w:rsidRPr="00916D98">
        <w:rPr>
          <w:rFonts w:ascii="Times New Roman" w:hAnsi="Times New Roman" w:cs="Times New Roman"/>
          <w:b/>
          <w:bCs/>
          <w:color w:val="000000"/>
          <w:spacing w:val="2"/>
          <w:sz w:val="14"/>
          <w:szCs w:val="16"/>
        </w:rPr>
        <w:t>А</w:t>
      </w:r>
      <w:r w:rsidRPr="00916D98">
        <w:rPr>
          <w:rFonts w:ascii="Times New Roman" w:hAnsi="Times New Roman" w:cs="Times New Roman"/>
          <w:b/>
          <w:bCs/>
          <w:color w:val="000000"/>
          <w:spacing w:val="4"/>
          <w:sz w:val="14"/>
          <w:szCs w:val="16"/>
        </w:rPr>
        <w:t>Ц</w:t>
      </w:r>
      <w:r w:rsidRPr="00916D98">
        <w:rPr>
          <w:rFonts w:ascii="Times New Roman" w:hAnsi="Times New Roman" w:cs="Times New Roman"/>
          <w:b/>
          <w:bCs/>
          <w:color w:val="000000"/>
          <w:spacing w:val="2"/>
          <w:sz w:val="14"/>
          <w:szCs w:val="16"/>
        </w:rPr>
        <w:t>І</w:t>
      </w:r>
      <w:r w:rsidRPr="00916D98">
        <w:rPr>
          <w:rFonts w:ascii="Times New Roman" w:hAnsi="Times New Roman" w:cs="Times New Roman"/>
          <w:b/>
          <w:bCs/>
          <w:color w:val="000000"/>
          <w:spacing w:val="-2"/>
          <w:sz w:val="14"/>
          <w:szCs w:val="16"/>
        </w:rPr>
        <w:t>Й</w:t>
      </w:r>
      <w:r w:rsidRPr="00916D98">
        <w:rPr>
          <w:rFonts w:ascii="Times New Roman" w:hAnsi="Times New Roman" w:cs="Times New Roman"/>
          <w:b/>
          <w:bCs/>
          <w:color w:val="000000"/>
          <w:spacing w:val="2"/>
          <w:sz w:val="14"/>
          <w:szCs w:val="16"/>
        </w:rPr>
        <w:t>Н</w:t>
      </w:r>
      <w:r w:rsidRPr="00916D98">
        <w:rPr>
          <w:rFonts w:ascii="Times New Roman" w:hAnsi="Times New Roman" w:cs="Times New Roman"/>
          <w:b/>
          <w:bCs/>
          <w:color w:val="000000"/>
          <w:sz w:val="14"/>
          <w:szCs w:val="16"/>
        </w:rPr>
        <w:t>А</w:t>
      </w:r>
      <w:r w:rsidRPr="00916D98">
        <w:rPr>
          <w:rFonts w:ascii="Times New Roman" w:hAnsi="Times New Roman" w:cs="Times New Roman"/>
          <w:b/>
          <w:bCs/>
          <w:color w:val="000000"/>
          <w:spacing w:val="-16"/>
          <w:sz w:val="14"/>
          <w:szCs w:val="16"/>
        </w:rPr>
        <w:t xml:space="preserve"> </w:t>
      </w:r>
      <w:r w:rsidRPr="00916D98">
        <w:rPr>
          <w:rFonts w:ascii="Times New Roman" w:hAnsi="Times New Roman" w:cs="Times New Roman"/>
          <w:b/>
          <w:bCs/>
          <w:color w:val="000000"/>
          <w:spacing w:val="-1"/>
          <w:sz w:val="14"/>
          <w:szCs w:val="16"/>
        </w:rPr>
        <w:t>К</w:t>
      </w:r>
      <w:r w:rsidRPr="00916D98">
        <w:rPr>
          <w:rFonts w:ascii="Times New Roman" w:hAnsi="Times New Roman" w:cs="Times New Roman"/>
          <w:b/>
          <w:bCs/>
          <w:color w:val="000000"/>
          <w:spacing w:val="2"/>
          <w:sz w:val="14"/>
          <w:szCs w:val="16"/>
        </w:rPr>
        <w:t>А</w:t>
      </w:r>
      <w:r w:rsidRPr="00916D98">
        <w:rPr>
          <w:rFonts w:ascii="Times New Roman" w:hAnsi="Times New Roman" w:cs="Times New Roman"/>
          <w:b/>
          <w:bCs/>
          <w:color w:val="000000"/>
          <w:spacing w:val="-1"/>
          <w:sz w:val="14"/>
          <w:szCs w:val="16"/>
        </w:rPr>
        <w:t>Р</w:t>
      </w:r>
      <w:r w:rsidRPr="00916D98">
        <w:rPr>
          <w:rFonts w:ascii="Times New Roman" w:hAnsi="Times New Roman" w:cs="Times New Roman"/>
          <w:b/>
          <w:bCs/>
          <w:color w:val="000000"/>
          <w:spacing w:val="2"/>
          <w:sz w:val="14"/>
          <w:szCs w:val="16"/>
        </w:rPr>
        <w:t>Т</w:t>
      </w:r>
      <w:r w:rsidRPr="00916D98">
        <w:rPr>
          <w:rFonts w:ascii="Times New Roman" w:hAnsi="Times New Roman" w:cs="Times New Roman"/>
          <w:b/>
          <w:bCs/>
          <w:color w:val="000000"/>
          <w:spacing w:val="-2"/>
          <w:sz w:val="14"/>
          <w:szCs w:val="16"/>
        </w:rPr>
        <w:t>К</w:t>
      </w:r>
      <w:r w:rsidRPr="00916D98">
        <w:rPr>
          <w:rFonts w:ascii="Times New Roman" w:hAnsi="Times New Roman" w:cs="Times New Roman"/>
          <w:b/>
          <w:bCs/>
          <w:color w:val="000000"/>
          <w:sz w:val="14"/>
          <w:szCs w:val="16"/>
        </w:rPr>
        <w:t xml:space="preserve">А </w:t>
      </w:r>
      <w:r w:rsidRPr="00916D98">
        <w:rPr>
          <w:rFonts w:ascii="Times New Roman" w:hAnsi="Times New Roman" w:cs="Times New Roman"/>
          <w:b/>
          <w:bCs/>
          <w:color w:val="000000"/>
          <w:spacing w:val="2"/>
          <w:sz w:val="14"/>
          <w:szCs w:val="16"/>
        </w:rPr>
        <w:t>АД</w:t>
      </w:r>
      <w:r w:rsidRPr="00916D98">
        <w:rPr>
          <w:rFonts w:ascii="Times New Roman" w:hAnsi="Times New Roman" w:cs="Times New Roman"/>
          <w:b/>
          <w:bCs/>
          <w:color w:val="000000"/>
          <w:spacing w:val="-2"/>
          <w:sz w:val="14"/>
          <w:szCs w:val="16"/>
        </w:rPr>
        <w:t>М</w:t>
      </w:r>
      <w:r w:rsidRPr="00916D98">
        <w:rPr>
          <w:rFonts w:ascii="Times New Roman" w:hAnsi="Times New Roman" w:cs="Times New Roman"/>
          <w:b/>
          <w:bCs/>
          <w:color w:val="000000"/>
          <w:spacing w:val="2"/>
          <w:sz w:val="14"/>
          <w:szCs w:val="16"/>
        </w:rPr>
        <w:t>ІНІСТ</w:t>
      </w:r>
      <w:r w:rsidRPr="00916D98">
        <w:rPr>
          <w:rFonts w:ascii="Times New Roman" w:hAnsi="Times New Roman" w:cs="Times New Roman"/>
          <w:b/>
          <w:bCs/>
          <w:color w:val="000000"/>
          <w:spacing w:val="-1"/>
          <w:sz w:val="14"/>
          <w:szCs w:val="16"/>
        </w:rPr>
        <w:t>Р</w:t>
      </w:r>
      <w:r w:rsidRPr="00916D98">
        <w:rPr>
          <w:rFonts w:ascii="Times New Roman" w:hAnsi="Times New Roman" w:cs="Times New Roman"/>
          <w:b/>
          <w:bCs/>
          <w:color w:val="000000"/>
          <w:spacing w:val="2"/>
          <w:sz w:val="14"/>
          <w:szCs w:val="16"/>
        </w:rPr>
        <w:t>АТИ</w:t>
      </w:r>
      <w:r w:rsidRPr="00916D98">
        <w:rPr>
          <w:rFonts w:ascii="Times New Roman" w:hAnsi="Times New Roman" w:cs="Times New Roman"/>
          <w:b/>
          <w:bCs/>
          <w:color w:val="000000"/>
          <w:spacing w:val="-2"/>
          <w:sz w:val="14"/>
          <w:szCs w:val="16"/>
        </w:rPr>
        <w:t>В</w:t>
      </w:r>
      <w:r w:rsidRPr="00916D98">
        <w:rPr>
          <w:rFonts w:ascii="Times New Roman" w:hAnsi="Times New Roman" w:cs="Times New Roman"/>
          <w:b/>
          <w:bCs/>
          <w:color w:val="000000"/>
          <w:spacing w:val="2"/>
          <w:sz w:val="14"/>
          <w:szCs w:val="16"/>
        </w:rPr>
        <w:t>НОЇ ПОСЛУГИ</w:t>
      </w:r>
    </w:p>
    <w:p w14:paraId="209431C7" w14:textId="77777777" w:rsidR="003D6875" w:rsidRPr="00916D98" w:rsidRDefault="003D6875" w:rsidP="003D6875">
      <w:pPr>
        <w:spacing w:after="0"/>
        <w:jc w:val="center"/>
        <w:rPr>
          <w:rFonts w:ascii="Times New Roman" w:hAnsi="Times New Roman" w:cs="Times New Roman"/>
          <w:b/>
          <w:color w:val="000000"/>
          <w:sz w:val="16"/>
          <w:szCs w:val="16"/>
        </w:rPr>
      </w:pPr>
    </w:p>
    <w:p w14:paraId="70465F4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 xml:space="preserve">ОФОРМЛЕННЯ І ВИДАЧА ПАСПОРТА ГРОМАДЯНИНА УКРАЇНИ </w:t>
      </w:r>
    </w:p>
    <w:p w14:paraId="56C22BA4"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З БЕЗКОНТАКТНИМ ЕЛЕКТРОННИМ НОСІЄМ</w:t>
      </w:r>
    </w:p>
    <w:p w14:paraId="72110E5D"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8"/>
          <w:szCs w:val="16"/>
        </w:rPr>
        <w:t>у разі обміну паспорта громадянина України (у формі картки) у зв’язку:</w:t>
      </w:r>
    </w:p>
    <w:p w14:paraId="1360F32F" w14:textId="77777777" w:rsidR="003D6875" w:rsidRPr="00916D98" w:rsidRDefault="003D6875" w:rsidP="003D6875">
      <w:pPr>
        <w:spacing w:after="0"/>
        <w:jc w:val="center"/>
        <w:rPr>
          <w:rFonts w:ascii="Times New Roman" w:hAnsi="Times New Roman" w:cs="Times New Roman"/>
          <w:b/>
          <w:color w:val="000000"/>
          <w:sz w:val="18"/>
          <w:szCs w:val="16"/>
          <w:highlight w:val="lightGray"/>
        </w:rPr>
      </w:pPr>
    </w:p>
    <w:p w14:paraId="095E0D0C" w14:textId="77777777" w:rsidR="004D32F3" w:rsidRPr="004D32F3" w:rsidRDefault="003D6875" w:rsidP="004D32F3">
      <w:pPr>
        <w:pStyle w:val="af5"/>
        <w:numPr>
          <w:ilvl w:val="0"/>
          <w:numId w:val="2"/>
        </w:numPr>
        <w:spacing w:before="0"/>
        <w:ind w:firstLine="709"/>
        <w:jc w:val="both"/>
        <w:rPr>
          <w:rFonts w:ascii="Times New Roman" w:hAnsi="Times New Roman" w:cs="Times New Roman"/>
          <w:color w:val="000000"/>
        </w:rPr>
      </w:pPr>
      <w:r w:rsidRPr="00916D98">
        <w:rPr>
          <w:rFonts w:ascii="Times New Roman" w:hAnsi="Times New Roman" w:cs="Times New Roman"/>
          <w:color w:val="000000"/>
          <w:sz w:val="16"/>
          <w:szCs w:val="16"/>
        </w:rPr>
        <w:t>-</w:t>
      </w:r>
      <w:r w:rsidRPr="00916D98">
        <w:rPr>
          <w:rFonts w:ascii="Times New Roman" w:hAnsi="Times New Roman" w:cs="Times New Roman"/>
          <w:b/>
          <w:color w:val="000000"/>
          <w:sz w:val="16"/>
          <w:szCs w:val="16"/>
        </w:rPr>
        <w:t xml:space="preserve"> </w:t>
      </w:r>
      <w:r w:rsidRPr="00916D98">
        <w:rPr>
          <w:rFonts w:ascii="Times New Roman" w:hAnsi="Times New Roman" w:cs="Times New Roman"/>
          <w:color w:val="000000"/>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782736F5" w14:textId="77777777" w:rsidR="003D6875" w:rsidRPr="00916D98" w:rsidRDefault="003D6875" w:rsidP="004D32F3">
      <w:pPr>
        <w:pStyle w:val="af5"/>
        <w:numPr>
          <w:ilvl w:val="0"/>
          <w:numId w:val="2"/>
        </w:numPr>
        <w:spacing w:before="0"/>
        <w:ind w:firstLine="709"/>
        <w:jc w:val="both"/>
        <w:rPr>
          <w:rFonts w:ascii="Times New Roman" w:hAnsi="Times New Roman" w:cs="Times New Roman"/>
          <w:color w:val="000000"/>
        </w:rPr>
      </w:pPr>
      <w:r w:rsidRPr="00916D98">
        <w:rPr>
          <w:rFonts w:ascii="Times New Roman" w:hAnsi="Times New Roman" w:cs="Times New Roman"/>
          <w:color w:val="000000"/>
          <w:sz w:val="16"/>
          <w:szCs w:val="16"/>
        </w:rPr>
        <w:t>- 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13745EA6" w14:textId="77777777" w:rsidR="003D6875" w:rsidRPr="00916D98" w:rsidRDefault="003D6875" w:rsidP="004D32F3">
      <w:pPr>
        <w:pStyle w:val="af5"/>
        <w:numPr>
          <w:ilvl w:val="0"/>
          <w:numId w:val="2"/>
        </w:numPr>
        <w:spacing w:before="0"/>
        <w:ind w:firstLine="709"/>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 </w:t>
      </w:r>
      <w:r w:rsidRPr="00916D98">
        <w:rPr>
          <w:rStyle w:val="a8"/>
          <w:rFonts w:ascii="Times New Roman" w:hAnsi="Times New Roman" w:cs="Times New Roman"/>
          <w:i w:val="0"/>
          <w:color w:val="000000"/>
          <w:sz w:val="16"/>
          <w:szCs w:val="16"/>
        </w:rPr>
        <w:t>виявлення помилки в інформації, внесеній до паспорта;</w:t>
      </w:r>
    </w:p>
    <w:p w14:paraId="725FD3B4" w14:textId="77777777" w:rsidR="003D6875" w:rsidRPr="00916D98" w:rsidRDefault="004D32F3" w:rsidP="004D32F3">
      <w:pPr>
        <w:pStyle w:val="af5"/>
        <w:numPr>
          <w:ilvl w:val="0"/>
          <w:numId w:val="2"/>
        </w:numPr>
        <w:spacing w:before="0"/>
        <w:ind w:firstLine="709"/>
        <w:jc w:val="both"/>
        <w:rPr>
          <w:rFonts w:ascii="Times New Roman" w:hAnsi="Times New Roman" w:cs="Times New Roman"/>
          <w:color w:val="000000"/>
        </w:rPr>
      </w:pPr>
      <w:r>
        <w:rPr>
          <w:rStyle w:val="a8"/>
          <w:rFonts w:ascii="Times New Roman" w:hAnsi="Times New Roman" w:cs="Times New Roman"/>
          <w:i w:val="0"/>
          <w:color w:val="000000"/>
          <w:sz w:val="16"/>
          <w:szCs w:val="16"/>
        </w:rPr>
        <w:t xml:space="preserve">- </w:t>
      </w:r>
      <w:r w:rsidR="003D6875" w:rsidRPr="00916D98">
        <w:rPr>
          <w:rStyle w:val="a8"/>
          <w:rFonts w:ascii="Times New Roman" w:hAnsi="Times New Roman" w:cs="Times New Roman"/>
          <w:i w:val="0"/>
          <w:color w:val="000000"/>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61499294" w14:textId="77777777" w:rsidR="003D6875" w:rsidRPr="00916D98" w:rsidRDefault="003D6875" w:rsidP="004D32F3">
      <w:pPr>
        <w:pStyle w:val="af5"/>
        <w:numPr>
          <w:ilvl w:val="0"/>
          <w:numId w:val="2"/>
        </w:numPr>
        <w:spacing w:before="0"/>
        <w:ind w:firstLine="709"/>
        <w:jc w:val="both"/>
        <w:rPr>
          <w:rFonts w:ascii="Times New Roman" w:hAnsi="Times New Roman" w:cs="Times New Roman"/>
          <w:color w:val="000000"/>
        </w:rPr>
      </w:pPr>
      <w:r w:rsidRPr="00916D98">
        <w:rPr>
          <w:rStyle w:val="a8"/>
          <w:rFonts w:ascii="Times New Roman" w:hAnsi="Times New Roman" w:cs="Times New Roman"/>
          <w:i w:val="0"/>
          <w:color w:val="000000"/>
          <w:sz w:val="16"/>
          <w:szCs w:val="16"/>
        </w:rPr>
        <w:t>-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14:paraId="5E893113" w14:textId="77777777" w:rsidR="003D6875" w:rsidRPr="00916D98" w:rsidRDefault="003D6875" w:rsidP="004D32F3">
      <w:pPr>
        <w:pStyle w:val="af5"/>
        <w:numPr>
          <w:ilvl w:val="0"/>
          <w:numId w:val="2"/>
        </w:numPr>
        <w:spacing w:before="0"/>
        <w:ind w:firstLine="709"/>
        <w:jc w:val="both"/>
        <w:rPr>
          <w:rFonts w:ascii="Times New Roman" w:hAnsi="Times New Roman" w:cs="Times New Roman"/>
          <w:color w:val="000000"/>
        </w:rPr>
      </w:pPr>
      <w:r w:rsidRPr="00916D98">
        <w:rPr>
          <w:rStyle w:val="a8"/>
          <w:rFonts w:ascii="Times New Roman" w:hAnsi="Times New Roman" w:cs="Times New Roman"/>
          <w:i w:val="0"/>
          <w:color w:val="000000"/>
          <w:sz w:val="16"/>
          <w:szCs w:val="16"/>
        </w:rPr>
        <w:t>- закінчення строку дії паспорта.</w:t>
      </w:r>
    </w:p>
    <w:p w14:paraId="502C82AA" w14:textId="77777777" w:rsidR="003D6875" w:rsidRPr="00916D98" w:rsidRDefault="003D6875" w:rsidP="003D6875">
      <w:pPr>
        <w:pStyle w:val="ab"/>
        <w:numPr>
          <w:ilvl w:val="0"/>
          <w:numId w:val="2"/>
        </w:numPr>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p>
    <w:p w14:paraId="569D88A7" w14:textId="77777777" w:rsidR="003D6875" w:rsidRPr="00916D98" w:rsidRDefault="00D06807" w:rsidP="003D6875">
      <w:pPr>
        <w:spacing w:after="0"/>
        <w:jc w:val="center"/>
        <w:rPr>
          <w:rFonts w:ascii="Times New Roman" w:hAnsi="Times New Roman" w:cs="Times New Roman"/>
          <w:color w:val="000000"/>
          <w:lang w:val="uk-UA"/>
        </w:rPr>
      </w:pPr>
      <w:r>
        <w:rPr>
          <w:rFonts w:ascii="Times New Roman" w:hAnsi="Times New Roman" w:cs="Times New Roman"/>
          <w:b/>
          <w:color w:val="000000"/>
          <w:sz w:val="16"/>
          <w:szCs w:val="16"/>
          <w:u w:val="single"/>
          <w:lang w:val="uk-UA"/>
        </w:rPr>
        <w:t>Відділ оформлення документів УПРЕ</w:t>
      </w:r>
      <w:r w:rsidR="003D6875" w:rsidRPr="00916D98">
        <w:rPr>
          <w:rFonts w:ascii="Times New Roman" w:hAnsi="Times New Roman" w:cs="Times New Roman"/>
          <w:b/>
          <w:color w:val="000000"/>
          <w:sz w:val="16"/>
          <w:szCs w:val="16"/>
          <w:u w:val="single"/>
          <w:lang w:val="uk-UA"/>
        </w:rPr>
        <w:t xml:space="preserve"> </w:t>
      </w:r>
      <w:r w:rsidR="00E549BF" w:rsidRPr="00916D98">
        <w:rPr>
          <w:rFonts w:ascii="Times New Roman" w:hAnsi="Times New Roman" w:cs="Times New Roman"/>
          <w:b/>
          <w:color w:val="000000"/>
          <w:sz w:val="16"/>
          <w:szCs w:val="16"/>
          <w:u w:val="single"/>
          <w:lang w:val="uk-UA"/>
        </w:rPr>
        <w:t>ЗМУ</w:t>
      </w:r>
      <w:r w:rsidR="003D6875" w:rsidRPr="00916D98">
        <w:rPr>
          <w:rFonts w:ascii="Times New Roman" w:hAnsi="Times New Roman" w:cs="Times New Roman"/>
          <w:b/>
          <w:color w:val="000000"/>
          <w:sz w:val="16"/>
          <w:szCs w:val="16"/>
          <w:u w:val="single"/>
          <w:lang w:val="uk-UA"/>
        </w:rPr>
        <w:t xml:space="preserve"> ДМС</w:t>
      </w:r>
    </w:p>
    <w:p w14:paraId="749040C9"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4"/>
          <w:szCs w:val="16"/>
        </w:rPr>
        <w:t>(найменування суб’єкта надання адміністративної послуги)</w:t>
      </w:r>
    </w:p>
    <w:p w14:paraId="5D126238" w14:textId="77777777" w:rsidR="003D6875" w:rsidRPr="00916D98" w:rsidRDefault="003D6875" w:rsidP="003D6875">
      <w:pPr>
        <w:spacing w:after="0"/>
        <w:jc w:val="both"/>
        <w:rPr>
          <w:rFonts w:ascii="Times New Roman" w:hAnsi="Times New Roman" w:cs="Times New Roman"/>
          <w:color w:val="000000"/>
          <w:sz w:val="16"/>
          <w:szCs w:val="16"/>
        </w:rPr>
      </w:pPr>
    </w:p>
    <w:tbl>
      <w:tblPr>
        <w:tblW w:w="10682" w:type="dxa"/>
        <w:tblInd w:w="-1033" w:type="dxa"/>
        <w:tblLayout w:type="fixed"/>
        <w:tblCellMar>
          <w:left w:w="0" w:type="dxa"/>
          <w:right w:w="0" w:type="dxa"/>
        </w:tblCellMar>
        <w:tblLook w:val="0000" w:firstRow="0" w:lastRow="0" w:firstColumn="0" w:lastColumn="0" w:noHBand="0" w:noVBand="0"/>
      </w:tblPr>
      <w:tblGrid>
        <w:gridCol w:w="34"/>
        <w:gridCol w:w="675"/>
        <w:gridCol w:w="1027"/>
        <w:gridCol w:w="2857"/>
        <w:gridCol w:w="6039"/>
        <w:gridCol w:w="10"/>
        <w:gridCol w:w="30"/>
        <w:gridCol w:w="10"/>
      </w:tblGrid>
      <w:tr w:rsidR="003D6875" w:rsidRPr="00916D98" w14:paraId="1C1B91B8" w14:textId="77777777" w:rsidTr="003D6875">
        <w:trPr>
          <w:trHeight w:val="396"/>
        </w:trPr>
        <w:tc>
          <w:tcPr>
            <w:tcW w:w="10642" w:type="dxa"/>
            <w:gridSpan w:val="6"/>
            <w:tcBorders>
              <w:top w:val="single" w:sz="4" w:space="0" w:color="000000"/>
              <w:left w:val="single" w:sz="4" w:space="0" w:color="000000"/>
              <w:bottom w:val="single" w:sz="4" w:space="0" w:color="000000"/>
            </w:tcBorders>
            <w:vAlign w:val="center"/>
          </w:tcPr>
          <w:p w14:paraId="254EDA48"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Інформація про суб’єкта надання адміністративної послуги</w:t>
            </w:r>
          </w:p>
        </w:tc>
        <w:tc>
          <w:tcPr>
            <w:tcW w:w="40" w:type="dxa"/>
            <w:gridSpan w:val="2"/>
            <w:tcBorders>
              <w:left w:val="single" w:sz="4" w:space="0" w:color="000000"/>
            </w:tcBorders>
          </w:tcPr>
          <w:p w14:paraId="5D18D120" w14:textId="77777777" w:rsidR="003D6875" w:rsidRPr="00916D98" w:rsidRDefault="003D6875" w:rsidP="003D6875">
            <w:pPr>
              <w:snapToGrid w:val="0"/>
              <w:rPr>
                <w:rFonts w:ascii="Times New Roman" w:hAnsi="Times New Roman" w:cs="Times New Roman"/>
                <w:color w:val="000000"/>
                <w:sz w:val="16"/>
                <w:szCs w:val="16"/>
              </w:rPr>
            </w:pPr>
          </w:p>
        </w:tc>
      </w:tr>
      <w:tr w:rsidR="003D6875" w:rsidRPr="00916D98" w14:paraId="3FB44F70" w14:textId="77777777" w:rsidTr="003D6875">
        <w:tc>
          <w:tcPr>
            <w:tcW w:w="4593" w:type="dxa"/>
            <w:gridSpan w:val="4"/>
            <w:tcBorders>
              <w:top w:val="single" w:sz="4" w:space="0" w:color="000000"/>
              <w:left w:val="single" w:sz="4" w:space="0" w:color="000000"/>
              <w:bottom w:val="single" w:sz="4" w:space="0" w:color="000000"/>
            </w:tcBorders>
          </w:tcPr>
          <w:p w14:paraId="68B1F232"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Найменування органу, в якому здійснюється обслуговування суб’єкта звернення: територіального підрозділу ДМС</w:t>
            </w:r>
          </w:p>
          <w:p w14:paraId="0DA54467"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територіального органу ДМС;</w:t>
            </w:r>
          </w:p>
          <w:p w14:paraId="183DEDE6"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центру надання адміністративної послуги;  державного підприємства, що належить до сфери управління ДМС або його відокремленого підрозділу</w:t>
            </w:r>
          </w:p>
        </w:tc>
        <w:tc>
          <w:tcPr>
            <w:tcW w:w="6049" w:type="dxa"/>
            <w:gridSpan w:val="2"/>
            <w:tcBorders>
              <w:top w:val="single" w:sz="4" w:space="0" w:color="000000"/>
              <w:left w:val="single" w:sz="4" w:space="0" w:color="000000"/>
              <w:bottom w:val="single" w:sz="4" w:space="0" w:color="000000"/>
            </w:tcBorders>
            <w:vAlign w:val="center"/>
          </w:tcPr>
          <w:p w14:paraId="1ADC592A" w14:textId="77777777" w:rsidR="00D06807" w:rsidRPr="00E84D3D" w:rsidRDefault="00D06807" w:rsidP="00D06807">
            <w:pPr>
              <w:snapToGrid w:val="0"/>
              <w:spacing w:after="0"/>
              <w:jc w:val="center"/>
              <w:rPr>
                <w:rFonts w:ascii="Times New Roman" w:hAnsi="Times New Roman" w:cs="Times New Roman"/>
                <w:b/>
                <w:color w:val="000000"/>
                <w:sz w:val="16"/>
                <w:szCs w:val="16"/>
                <w:lang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Західного міжрегіонального управління </w:t>
            </w:r>
          </w:p>
          <w:p w14:paraId="1255541C" w14:textId="77777777" w:rsidR="00D06807" w:rsidRPr="00E84D3D" w:rsidRDefault="00D06807" w:rsidP="00D06807">
            <w:pPr>
              <w:spacing w:after="0"/>
              <w:jc w:val="center"/>
              <w:rPr>
                <w:rFonts w:ascii="Times New Roman" w:hAnsi="Times New Roman" w:cs="Times New Roman"/>
                <w:b/>
                <w:color w:val="000000"/>
                <w:sz w:val="16"/>
                <w:szCs w:val="16"/>
              </w:rPr>
            </w:pPr>
            <w:r w:rsidRPr="00E84D3D">
              <w:rPr>
                <w:rFonts w:ascii="Times New Roman" w:hAnsi="Times New Roman" w:cs="Times New Roman"/>
                <w:b/>
                <w:color w:val="000000"/>
                <w:sz w:val="16"/>
                <w:szCs w:val="16"/>
                <w:lang w:eastAsia="uk-UA"/>
              </w:rPr>
              <w:t>Державної міграційної служби</w:t>
            </w:r>
            <w:r w:rsidRPr="00E84D3D">
              <w:rPr>
                <w:rFonts w:ascii="Times New Roman" w:hAnsi="Times New Roman" w:cs="Times New Roman"/>
                <w:b/>
                <w:color w:val="000000"/>
                <w:sz w:val="16"/>
                <w:szCs w:val="16"/>
              </w:rPr>
              <w:t> </w:t>
            </w:r>
          </w:p>
          <w:p w14:paraId="6E888452" w14:textId="77777777" w:rsidR="003D6875" w:rsidRPr="00425F97" w:rsidRDefault="00D06807" w:rsidP="00D06807">
            <w:pPr>
              <w:snapToGrid w:val="0"/>
              <w:spacing w:after="0"/>
              <w:jc w:val="center"/>
              <w:rPr>
                <w:rFonts w:ascii="Times New Roman" w:hAnsi="Times New Roman" w:cs="Times New Roman"/>
                <w:b/>
                <w:i/>
                <w:color w:val="000000"/>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tc>
        <w:tc>
          <w:tcPr>
            <w:tcW w:w="40" w:type="dxa"/>
            <w:gridSpan w:val="2"/>
            <w:tcBorders>
              <w:left w:val="single" w:sz="4" w:space="0" w:color="000000"/>
            </w:tcBorders>
          </w:tcPr>
          <w:p w14:paraId="064928F1" w14:textId="77777777" w:rsidR="003D6875" w:rsidRPr="00916D98" w:rsidRDefault="003D6875" w:rsidP="003D6875">
            <w:pPr>
              <w:snapToGrid w:val="0"/>
              <w:rPr>
                <w:rFonts w:ascii="Times New Roman" w:hAnsi="Times New Roman" w:cs="Times New Roman"/>
                <w:b/>
                <w:i/>
                <w:color w:val="000000"/>
                <w:sz w:val="16"/>
                <w:szCs w:val="16"/>
                <w:lang w:val="uk-UA"/>
              </w:rPr>
            </w:pPr>
          </w:p>
        </w:tc>
      </w:tr>
      <w:tr w:rsidR="003D6875" w:rsidRPr="00916D98" w14:paraId="17B0B83E" w14:textId="77777777" w:rsidTr="00425F97">
        <w:tc>
          <w:tcPr>
            <w:tcW w:w="709" w:type="dxa"/>
            <w:gridSpan w:val="2"/>
            <w:tcBorders>
              <w:top w:val="single" w:sz="4" w:space="0" w:color="000000"/>
              <w:left w:val="single" w:sz="4" w:space="0" w:color="000000"/>
              <w:bottom w:val="single" w:sz="4" w:space="0" w:color="000000"/>
            </w:tcBorders>
          </w:tcPr>
          <w:p w14:paraId="035843C6"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w:t>
            </w:r>
          </w:p>
        </w:tc>
        <w:tc>
          <w:tcPr>
            <w:tcW w:w="3884" w:type="dxa"/>
            <w:gridSpan w:val="2"/>
            <w:tcBorders>
              <w:top w:val="single" w:sz="4" w:space="0" w:color="000000"/>
              <w:left w:val="single" w:sz="4" w:space="0" w:color="000000"/>
              <w:bottom w:val="single" w:sz="4" w:space="0" w:color="000000"/>
            </w:tcBorders>
          </w:tcPr>
          <w:p w14:paraId="6C2CAC5D"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Місцезнаходження суб’єкта надання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08DD56C9"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2E571F2F" w14:textId="77777777" w:rsidR="00D06807" w:rsidRPr="00CB318B" w:rsidRDefault="00D06807" w:rsidP="00D06807">
            <w:pPr>
              <w:spacing w:after="0" w:line="240" w:lineRule="auto"/>
              <w:jc w:val="center"/>
              <w:rPr>
                <w:rFonts w:ascii="Times New Roman" w:hAnsi="Times New Roman" w:cs="Times New Roman"/>
                <w:b/>
                <w:color w:val="000000"/>
                <w:kern w:val="2"/>
                <w:sz w:val="16"/>
                <w:szCs w:val="16"/>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5F541076" w14:textId="77777777" w:rsidR="00D06807" w:rsidRPr="00CB318B" w:rsidRDefault="00D06807" w:rsidP="00D06807">
            <w:pPr>
              <w:snapToGrid w:val="0"/>
              <w:spacing w:after="0" w:line="240" w:lineRule="auto"/>
              <w:jc w:val="center"/>
              <w:rPr>
                <w:rFonts w:ascii="Times New Roman" w:hAnsi="Times New Roman" w:cs="Times New Roman"/>
                <w:b/>
                <w:kern w:val="2"/>
                <w:sz w:val="16"/>
                <w:szCs w:val="16"/>
                <w:lang w:val="uk-UA"/>
              </w:rPr>
            </w:pPr>
            <w:r w:rsidRPr="00CB318B">
              <w:rPr>
                <w:rFonts w:ascii="Times New Roman" w:hAnsi="Times New Roman" w:cs="Times New Roman"/>
                <w:b/>
                <w:bCs/>
                <w:sz w:val="16"/>
                <w:szCs w:val="16"/>
                <w:lang w:val="uk-UA"/>
              </w:rPr>
              <w:t xml:space="preserve">вул. </w:t>
            </w:r>
            <w:r w:rsidRPr="00CB318B">
              <w:rPr>
                <w:rFonts w:ascii="Times New Roman" w:hAnsi="Times New Roman" w:cs="Times New Roman"/>
                <w:b/>
                <w:bCs/>
                <w:sz w:val="16"/>
                <w:szCs w:val="16"/>
              </w:rPr>
              <w:t>М</w:t>
            </w:r>
            <w:r w:rsidRPr="00CB318B">
              <w:rPr>
                <w:rFonts w:ascii="Times New Roman" w:hAnsi="Times New Roman" w:cs="Times New Roman"/>
                <w:b/>
                <w:bCs/>
                <w:sz w:val="16"/>
                <w:szCs w:val="16"/>
                <w:lang w:val="uk-UA"/>
              </w:rPr>
              <w:t xml:space="preserve">ирослава </w:t>
            </w:r>
            <w:r w:rsidRPr="00CB318B">
              <w:rPr>
                <w:rFonts w:ascii="Times New Roman" w:hAnsi="Times New Roman" w:cs="Times New Roman"/>
                <w:b/>
                <w:bCs/>
                <w:sz w:val="16"/>
                <w:szCs w:val="16"/>
              </w:rPr>
              <w:t>Скорика</w:t>
            </w:r>
            <w:r w:rsidRPr="00CB318B">
              <w:rPr>
                <w:rFonts w:ascii="Times New Roman" w:hAnsi="Times New Roman" w:cs="Times New Roman"/>
                <w:b/>
                <w:bCs/>
                <w:sz w:val="16"/>
                <w:szCs w:val="16"/>
                <w:lang w:val="uk-UA"/>
              </w:rPr>
              <w:t xml:space="preserve">, </w:t>
            </w:r>
            <w:r w:rsidRPr="00CB318B">
              <w:rPr>
                <w:rFonts w:ascii="Times New Roman" w:hAnsi="Times New Roman" w:cs="Times New Roman"/>
                <w:b/>
                <w:bCs/>
                <w:sz w:val="16"/>
                <w:szCs w:val="16"/>
              </w:rPr>
              <w:t>17</w:t>
            </w:r>
            <w:r w:rsidRPr="00CB318B">
              <w:rPr>
                <w:rFonts w:ascii="Times New Roman" w:hAnsi="Times New Roman" w:cs="Times New Roman"/>
                <w:b/>
                <w:bCs/>
                <w:sz w:val="16"/>
                <w:szCs w:val="16"/>
                <w:lang w:val="uk-UA"/>
              </w:rPr>
              <w:t>, м. Львів, 79007</w:t>
            </w:r>
            <w:r w:rsidRPr="00CB318B">
              <w:rPr>
                <w:rFonts w:ascii="Times New Roman" w:hAnsi="Times New Roman" w:cs="Times New Roman"/>
                <w:b/>
                <w:kern w:val="2"/>
                <w:sz w:val="16"/>
                <w:szCs w:val="16"/>
                <w:lang w:val="uk-UA"/>
              </w:rPr>
              <w:t xml:space="preserve"> </w:t>
            </w:r>
          </w:p>
          <w:p w14:paraId="37085629"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55DE2DD2" w14:textId="77777777" w:rsidR="003D6875" w:rsidRPr="00425F97" w:rsidRDefault="00D06807" w:rsidP="00D06807">
            <w:pPr>
              <w:snapToGrid w:val="0"/>
              <w:spacing w:after="0"/>
              <w:jc w:val="center"/>
              <w:rPr>
                <w:rFonts w:ascii="Times New Roman" w:hAnsi="Times New Roman" w:cs="Times New Roman"/>
                <w:i/>
                <w:color w:val="000000"/>
                <w:sz w:val="16"/>
                <w:szCs w:val="16"/>
              </w:rPr>
            </w:pPr>
            <w:r>
              <w:rPr>
                <w:rFonts w:ascii="Times New Roman" w:hAnsi="Times New Roman" w:cs="Times New Roman"/>
                <w:b/>
                <w:sz w:val="16"/>
                <w:szCs w:val="16"/>
                <w:lang w:val="uk-UA"/>
              </w:rPr>
              <w:t>вул. Словацького,1, м. Львів, 79000</w:t>
            </w:r>
          </w:p>
        </w:tc>
        <w:tc>
          <w:tcPr>
            <w:tcW w:w="40" w:type="dxa"/>
            <w:gridSpan w:val="2"/>
            <w:tcBorders>
              <w:left w:val="single" w:sz="4" w:space="0" w:color="000000"/>
            </w:tcBorders>
          </w:tcPr>
          <w:p w14:paraId="4790C3B4" w14:textId="77777777" w:rsidR="003D6875" w:rsidRPr="00916D98" w:rsidRDefault="003D6875" w:rsidP="003D6875">
            <w:pPr>
              <w:snapToGrid w:val="0"/>
              <w:rPr>
                <w:rFonts w:ascii="Times New Roman" w:hAnsi="Times New Roman" w:cs="Times New Roman"/>
                <w:b/>
                <w:i/>
                <w:color w:val="000000"/>
                <w:sz w:val="16"/>
                <w:szCs w:val="16"/>
              </w:rPr>
            </w:pPr>
          </w:p>
        </w:tc>
      </w:tr>
      <w:tr w:rsidR="003D6875" w:rsidRPr="00916D98" w14:paraId="6BB97EF6" w14:textId="77777777" w:rsidTr="00425F97">
        <w:tc>
          <w:tcPr>
            <w:tcW w:w="709" w:type="dxa"/>
            <w:gridSpan w:val="2"/>
            <w:tcBorders>
              <w:top w:val="single" w:sz="4" w:space="0" w:color="000000"/>
              <w:left w:val="single" w:sz="4" w:space="0" w:color="000000"/>
              <w:bottom w:val="single" w:sz="4" w:space="0" w:color="000000"/>
            </w:tcBorders>
          </w:tcPr>
          <w:p w14:paraId="7198F2EB"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2.</w:t>
            </w:r>
          </w:p>
        </w:tc>
        <w:tc>
          <w:tcPr>
            <w:tcW w:w="3884" w:type="dxa"/>
            <w:gridSpan w:val="2"/>
            <w:tcBorders>
              <w:top w:val="single" w:sz="4" w:space="0" w:color="000000"/>
              <w:left w:val="single" w:sz="4" w:space="0" w:color="000000"/>
              <w:bottom w:val="single" w:sz="4" w:space="0" w:color="000000"/>
            </w:tcBorders>
          </w:tcPr>
          <w:p w14:paraId="13AC1DC1"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Інформація щодо режиму роботи суб’єкта надання адміністративної послуги</w:t>
            </w:r>
          </w:p>
        </w:tc>
        <w:tc>
          <w:tcPr>
            <w:tcW w:w="6049" w:type="dxa"/>
            <w:gridSpan w:val="2"/>
            <w:tcBorders>
              <w:top w:val="single" w:sz="4" w:space="0" w:color="000000"/>
              <w:left w:val="single" w:sz="4" w:space="0" w:color="000000"/>
              <w:bottom w:val="single" w:sz="4" w:space="0" w:color="000000"/>
            </w:tcBorders>
          </w:tcPr>
          <w:p w14:paraId="4CFE3CAB"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506A57DE"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1AB9C122"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 xml:space="preserve">понеділок, </w:t>
            </w:r>
            <w:r w:rsidRPr="00E84D3D">
              <w:rPr>
                <w:rFonts w:ascii="Times New Roman" w:hAnsi="Times New Roman" w:cs="Times New Roman"/>
                <w:color w:val="000000"/>
                <w:kern w:val="2"/>
                <w:sz w:val="16"/>
                <w:szCs w:val="16"/>
                <w:lang w:val="uk-UA"/>
              </w:rPr>
              <w:t xml:space="preserve">вівторок, середа, </w:t>
            </w:r>
            <w:r>
              <w:rPr>
                <w:rFonts w:ascii="Times New Roman" w:hAnsi="Times New Roman" w:cs="Times New Roman"/>
                <w:color w:val="000000"/>
                <w:kern w:val="2"/>
                <w:sz w:val="16"/>
                <w:szCs w:val="16"/>
                <w:lang w:val="uk-UA"/>
              </w:rPr>
              <w:t>четвер – 8:00 – 17</w:t>
            </w:r>
            <w:r w:rsidRPr="00E84D3D">
              <w:rPr>
                <w:rFonts w:ascii="Times New Roman" w:hAnsi="Times New Roman" w:cs="Times New Roman"/>
                <w:color w:val="000000"/>
                <w:kern w:val="2"/>
                <w:sz w:val="16"/>
                <w:szCs w:val="16"/>
                <w:lang w:val="uk-UA"/>
              </w:rPr>
              <w:t>:00;</w:t>
            </w:r>
          </w:p>
          <w:p w14:paraId="6332F4E4"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п’ятниця– 8:00 –  15</w:t>
            </w:r>
            <w:r w:rsidRPr="00E84D3D">
              <w:rPr>
                <w:rFonts w:ascii="Times New Roman" w:hAnsi="Times New Roman" w:cs="Times New Roman"/>
                <w:color w:val="000000"/>
                <w:kern w:val="2"/>
                <w:sz w:val="16"/>
                <w:szCs w:val="16"/>
                <w:lang w:val="uk-UA"/>
              </w:rPr>
              <w:t xml:space="preserve">:45; </w:t>
            </w:r>
          </w:p>
          <w:p w14:paraId="34E9A9DE"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E84D3D">
              <w:rPr>
                <w:rFonts w:ascii="Times New Roman" w:hAnsi="Times New Roman" w:cs="Times New Roman"/>
                <w:color w:val="000000"/>
                <w:kern w:val="2"/>
                <w:sz w:val="16"/>
                <w:szCs w:val="16"/>
                <w:lang w:val="uk-UA"/>
              </w:rPr>
              <w:t>:45;</w:t>
            </w:r>
          </w:p>
          <w:p w14:paraId="032677BA"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r>
              <w:rPr>
                <w:rFonts w:ascii="Times New Roman" w:hAnsi="Times New Roman" w:cs="Times New Roman"/>
                <w:color w:val="000000"/>
                <w:kern w:val="2"/>
                <w:sz w:val="16"/>
                <w:szCs w:val="16"/>
                <w:lang w:val="uk-UA"/>
              </w:rPr>
              <w:t>субота, неділя</w:t>
            </w:r>
            <w:r w:rsidRPr="00E84D3D">
              <w:rPr>
                <w:rFonts w:ascii="Times New Roman" w:hAnsi="Times New Roman" w:cs="Times New Roman"/>
                <w:color w:val="000000"/>
                <w:kern w:val="2"/>
                <w:sz w:val="16"/>
                <w:szCs w:val="16"/>
                <w:lang w:val="uk-UA"/>
              </w:rPr>
              <w:t>– вихідні  дні</w:t>
            </w:r>
            <w:r w:rsidRPr="00E84D3D">
              <w:rPr>
                <w:rFonts w:ascii="Times New Roman" w:hAnsi="Times New Roman" w:cs="Times New Roman"/>
                <w:i/>
                <w:kern w:val="2"/>
                <w:sz w:val="16"/>
                <w:szCs w:val="16"/>
                <w:lang w:val="uk-UA"/>
              </w:rPr>
              <w:t>.</w:t>
            </w:r>
          </w:p>
          <w:p w14:paraId="75CBD862"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p>
          <w:p w14:paraId="28392230"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32E15C49"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Понеділок-п’ятниця -09</w:t>
            </w:r>
            <w:r w:rsidRPr="00E84D3D">
              <w:rPr>
                <w:rFonts w:ascii="Times New Roman" w:hAnsi="Times New Roman" w:cs="Times New Roman"/>
                <w:kern w:val="2"/>
                <w:sz w:val="16"/>
                <w:szCs w:val="16"/>
                <w:lang w:val="uk-UA"/>
              </w:rPr>
              <w:t>:</w:t>
            </w:r>
            <w:r>
              <w:rPr>
                <w:rFonts w:ascii="Times New Roman" w:hAnsi="Times New Roman" w:cs="Times New Roman"/>
                <w:kern w:val="2"/>
                <w:sz w:val="16"/>
                <w:szCs w:val="16"/>
                <w:lang w:val="uk-UA"/>
              </w:rPr>
              <w:t>00-18</w:t>
            </w:r>
            <w:r w:rsidRPr="00E84D3D">
              <w:rPr>
                <w:rFonts w:ascii="Times New Roman" w:hAnsi="Times New Roman" w:cs="Times New Roman"/>
                <w:kern w:val="2"/>
                <w:sz w:val="16"/>
                <w:szCs w:val="16"/>
                <w:lang w:val="uk-UA"/>
              </w:rPr>
              <w:t>:00;</w:t>
            </w:r>
          </w:p>
          <w:p w14:paraId="0A9E35FD"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Субота – 10:00-15</w:t>
            </w:r>
            <w:r w:rsidRPr="00E84D3D">
              <w:rPr>
                <w:rFonts w:ascii="Times New Roman" w:hAnsi="Times New Roman" w:cs="Times New Roman"/>
                <w:kern w:val="2"/>
                <w:sz w:val="16"/>
                <w:szCs w:val="16"/>
                <w:lang w:val="uk-UA"/>
              </w:rPr>
              <w:t>:00;</w:t>
            </w:r>
          </w:p>
          <w:p w14:paraId="7289D9BD"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sidRPr="00E84D3D">
              <w:rPr>
                <w:rFonts w:ascii="Times New Roman" w:hAnsi="Times New Roman" w:cs="Times New Roman"/>
                <w:kern w:val="2"/>
                <w:sz w:val="16"/>
                <w:szCs w:val="16"/>
                <w:lang w:val="uk-UA"/>
              </w:rPr>
              <w:t>Без перерви на обід</w:t>
            </w:r>
          </w:p>
          <w:p w14:paraId="2D7315A8" w14:textId="77777777" w:rsidR="003D6875" w:rsidRPr="00425F97" w:rsidRDefault="00D06807" w:rsidP="00D06807">
            <w:pPr>
              <w:snapToGrid w:val="0"/>
              <w:spacing w:after="0"/>
              <w:jc w:val="center"/>
              <w:rPr>
                <w:rFonts w:ascii="Times New Roman" w:hAnsi="Times New Roman" w:cs="Times New Roman"/>
                <w:i/>
                <w:color w:val="000000"/>
                <w:sz w:val="16"/>
                <w:szCs w:val="16"/>
              </w:rPr>
            </w:pPr>
            <w:r>
              <w:rPr>
                <w:rFonts w:ascii="Times New Roman" w:hAnsi="Times New Roman" w:cs="Times New Roman"/>
                <w:kern w:val="2"/>
                <w:sz w:val="16"/>
                <w:szCs w:val="16"/>
                <w:lang w:val="uk-UA"/>
              </w:rPr>
              <w:t>Неділя вихідний</w:t>
            </w:r>
            <w:r w:rsidRPr="00E84D3D">
              <w:rPr>
                <w:rFonts w:ascii="Times New Roman" w:hAnsi="Times New Roman" w:cs="Times New Roman"/>
                <w:kern w:val="2"/>
                <w:sz w:val="16"/>
                <w:szCs w:val="16"/>
                <w:lang w:val="uk-UA"/>
              </w:rPr>
              <w:t xml:space="preserve"> д</w:t>
            </w:r>
            <w:r w:rsidR="005121AF">
              <w:rPr>
                <w:rFonts w:ascii="Times New Roman" w:hAnsi="Times New Roman" w:cs="Times New Roman"/>
                <w:kern w:val="2"/>
                <w:sz w:val="16"/>
                <w:szCs w:val="16"/>
                <w:lang w:val="uk-UA"/>
              </w:rPr>
              <w:t>е</w:t>
            </w:r>
            <w:r w:rsidRPr="00E84D3D">
              <w:rPr>
                <w:rFonts w:ascii="Times New Roman" w:hAnsi="Times New Roman" w:cs="Times New Roman"/>
                <w:kern w:val="2"/>
                <w:sz w:val="16"/>
                <w:szCs w:val="16"/>
                <w:lang w:val="uk-UA"/>
              </w:rPr>
              <w:t>н</w:t>
            </w:r>
            <w:r>
              <w:rPr>
                <w:rFonts w:ascii="Times New Roman" w:hAnsi="Times New Roman" w:cs="Times New Roman"/>
                <w:kern w:val="2"/>
                <w:sz w:val="16"/>
                <w:szCs w:val="16"/>
                <w:lang w:val="uk-UA"/>
              </w:rPr>
              <w:t>ь</w:t>
            </w:r>
          </w:p>
        </w:tc>
        <w:tc>
          <w:tcPr>
            <w:tcW w:w="40" w:type="dxa"/>
            <w:gridSpan w:val="2"/>
            <w:tcBorders>
              <w:left w:val="single" w:sz="4" w:space="0" w:color="000000"/>
            </w:tcBorders>
          </w:tcPr>
          <w:p w14:paraId="33129A62"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43EC3839" w14:textId="77777777" w:rsidTr="00425F97">
        <w:tc>
          <w:tcPr>
            <w:tcW w:w="709" w:type="dxa"/>
            <w:gridSpan w:val="2"/>
            <w:tcBorders>
              <w:top w:val="single" w:sz="4" w:space="0" w:color="000000"/>
              <w:left w:val="single" w:sz="4" w:space="0" w:color="000000"/>
              <w:bottom w:val="single" w:sz="4" w:space="0" w:color="000000"/>
            </w:tcBorders>
          </w:tcPr>
          <w:p w14:paraId="464889A5"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3.</w:t>
            </w:r>
          </w:p>
        </w:tc>
        <w:tc>
          <w:tcPr>
            <w:tcW w:w="3884" w:type="dxa"/>
            <w:gridSpan w:val="2"/>
            <w:tcBorders>
              <w:top w:val="single" w:sz="4" w:space="0" w:color="000000"/>
              <w:left w:val="single" w:sz="4" w:space="0" w:color="000000"/>
              <w:bottom w:val="single" w:sz="4" w:space="0" w:color="000000"/>
            </w:tcBorders>
          </w:tcPr>
          <w:p w14:paraId="67D55688"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7E658634"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17DA8130"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349AD180"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lang w:val="uk-UA"/>
              </w:rPr>
            </w:pPr>
            <w:r w:rsidRPr="00E84D3D">
              <w:rPr>
                <w:rFonts w:ascii="Times New Roman" w:hAnsi="Times New Roman" w:cs="Times New Roman"/>
                <w:b/>
                <w:kern w:val="2"/>
                <w:sz w:val="16"/>
                <w:szCs w:val="16"/>
                <w:lang w:val="uk-UA"/>
              </w:rPr>
              <w:t xml:space="preserve"> телефон</w:t>
            </w:r>
          </w:p>
          <w:p w14:paraId="3263E4C8"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hyperlink r:id="rId12" w:history="1">
              <w:r w:rsidRPr="00EA57F2">
                <w:rPr>
                  <w:rStyle w:val="a5"/>
                  <w:rFonts w:ascii="Times New Roman" w:hAnsi="Times New Roman" w:cs="Times New Roman"/>
                  <w:b/>
                  <w:kern w:val="2"/>
                  <w:sz w:val="16"/>
                  <w:szCs w:val="16"/>
                  <w:lang w:val="en-US"/>
                </w:rPr>
                <w:t>zmu</w:t>
              </w:r>
              <w:r w:rsidRPr="00E6107C">
                <w:rPr>
                  <w:rStyle w:val="a5"/>
                  <w:rFonts w:ascii="Times New Roman" w:hAnsi="Times New Roman" w:cs="Times New Roman"/>
                  <w:b/>
                  <w:kern w:val="2"/>
                  <w:sz w:val="16"/>
                  <w:szCs w:val="16"/>
                  <w:lang w:val="uk-UA"/>
                </w:rPr>
                <w:t>_</w:t>
              </w:r>
              <w:r w:rsidRPr="00EA57F2">
                <w:rPr>
                  <w:rStyle w:val="a5"/>
                  <w:rFonts w:ascii="Times New Roman" w:hAnsi="Times New Roman" w:cs="Times New Roman"/>
                  <w:b/>
                  <w:kern w:val="2"/>
                  <w:sz w:val="16"/>
                  <w:szCs w:val="16"/>
                  <w:lang w:val="en-US"/>
                </w:rPr>
                <w:t>vod</w:t>
              </w:r>
              <w:r w:rsidRPr="00EA57F2">
                <w:rPr>
                  <w:rStyle w:val="a5"/>
                  <w:rFonts w:ascii="Times New Roman" w:hAnsi="Times New Roman" w:cs="Times New Roman"/>
                  <w:b/>
                  <w:kern w:val="2"/>
                  <w:sz w:val="16"/>
                  <w:szCs w:val="16"/>
                  <w:lang w:val="uk-UA"/>
                </w:rPr>
                <w:t>@dmsu.gov.ua</w:t>
              </w:r>
            </w:hyperlink>
            <w:r w:rsidRPr="00E84D3D">
              <w:rPr>
                <w:rFonts w:ascii="Times New Roman" w:hAnsi="Times New Roman" w:cs="Times New Roman"/>
                <w:b/>
                <w:kern w:val="2"/>
                <w:sz w:val="16"/>
                <w:szCs w:val="16"/>
                <w:u w:val="single"/>
                <w:lang w:val="uk-UA"/>
              </w:rPr>
              <w:t>,</w:t>
            </w:r>
          </w:p>
          <w:p w14:paraId="3D4C98DC"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p>
          <w:p w14:paraId="3E90FF59"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5BA0C17D" w14:textId="77777777" w:rsidR="003D6875" w:rsidRPr="00425F97" w:rsidRDefault="00D06807" w:rsidP="00D06807">
            <w:pPr>
              <w:snapToGrid w:val="0"/>
              <w:spacing w:after="0" w:line="240" w:lineRule="auto"/>
              <w:jc w:val="center"/>
              <w:rPr>
                <w:rFonts w:ascii="Times New Roman" w:hAnsi="Times New Roman" w:cs="Times New Roman"/>
                <w:b/>
                <w:color w:val="000000"/>
                <w:kern w:val="2"/>
                <w:sz w:val="16"/>
                <w:szCs w:val="16"/>
                <w:lang w:val="uk-UA"/>
              </w:rPr>
            </w:pPr>
            <w:hyperlink r:id="rId13" w:history="1">
              <w:r w:rsidRPr="00EA57F2">
                <w:rPr>
                  <w:rStyle w:val="a5"/>
                  <w:rFonts w:ascii="Times New Roman" w:hAnsi="Times New Roman" w:cs="Times New Roman"/>
                  <w:b/>
                  <w:kern w:val="2"/>
                  <w:sz w:val="16"/>
                  <w:szCs w:val="16"/>
                  <w:lang w:val="en-US"/>
                </w:rPr>
                <w:t>lviv</w:t>
              </w:r>
              <w:r w:rsidRPr="00EA57F2">
                <w:rPr>
                  <w:rStyle w:val="a5"/>
                  <w:rFonts w:ascii="Times New Roman" w:hAnsi="Times New Roman" w:cs="Times New Roman"/>
                  <w:b/>
                  <w:kern w:val="2"/>
                  <w:sz w:val="16"/>
                  <w:szCs w:val="16"/>
                </w:rPr>
                <w:t>2@</w:t>
              </w:r>
              <w:r w:rsidRPr="00EA57F2">
                <w:rPr>
                  <w:rStyle w:val="a5"/>
                  <w:rFonts w:ascii="Times New Roman" w:hAnsi="Times New Roman" w:cs="Times New Roman"/>
                  <w:b/>
                  <w:kern w:val="2"/>
                  <w:sz w:val="16"/>
                  <w:szCs w:val="16"/>
                  <w:lang w:val="en-US"/>
                </w:rPr>
                <w:t>dpdoc</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com</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ua</w:t>
              </w:r>
            </w:hyperlink>
            <w:r w:rsidRPr="00E6107C">
              <w:rPr>
                <w:kern w:val="2"/>
              </w:rPr>
              <w:t xml:space="preserve"> </w:t>
            </w:r>
            <w:r>
              <w:rPr>
                <w:kern w:val="2"/>
                <w:lang w:val="uk-UA"/>
              </w:rPr>
              <w:t>,</w:t>
            </w:r>
            <w:r>
              <w:rPr>
                <w:kern w:val="2"/>
                <w:sz w:val="16"/>
                <w:szCs w:val="16"/>
                <w:lang w:val="uk-UA"/>
              </w:rPr>
              <w:t xml:space="preserve"> тел. 8(050)3903921</w:t>
            </w:r>
          </w:p>
        </w:tc>
        <w:tc>
          <w:tcPr>
            <w:tcW w:w="40" w:type="dxa"/>
            <w:gridSpan w:val="2"/>
            <w:tcBorders>
              <w:left w:val="single" w:sz="4" w:space="0" w:color="000000"/>
            </w:tcBorders>
          </w:tcPr>
          <w:p w14:paraId="412BAF2D" w14:textId="77777777" w:rsidR="003D6875" w:rsidRPr="00916D98" w:rsidRDefault="003D6875" w:rsidP="003D6875">
            <w:pPr>
              <w:snapToGrid w:val="0"/>
              <w:rPr>
                <w:rFonts w:ascii="Times New Roman" w:hAnsi="Times New Roman" w:cs="Times New Roman"/>
                <w:b/>
                <w:color w:val="000000"/>
                <w:sz w:val="16"/>
                <w:szCs w:val="16"/>
                <w:u w:val="single"/>
              </w:rPr>
            </w:pPr>
          </w:p>
        </w:tc>
      </w:tr>
      <w:tr w:rsidR="003D6875" w:rsidRPr="00916D98" w14:paraId="41F616D2" w14:textId="77777777" w:rsidTr="003D6875">
        <w:trPr>
          <w:trHeight w:val="377"/>
        </w:trPr>
        <w:tc>
          <w:tcPr>
            <w:tcW w:w="10642" w:type="dxa"/>
            <w:gridSpan w:val="6"/>
            <w:tcBorders>
              <w:top w:val="single" w:sz="4" w:space="0" w:color="000000"/>
              <w:left w:val="single" w:sz="4" w:space="0" w:color="000000"/>
              <w:bottom w:val="single" w:sz="4" w:space="0" w:color="000000"/>
            </w:tcBorders>
            <w:vAlign w:val="center"/>
          </w:tcPr>
          <w:p w14:paraId="5835CB9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tcPr>
          <w:p w14:paraId="22D0DE8A"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023260CD" w14:textId="77777777" w:rsidTr="00425F97">
        <w:tc>
          <w:tcPr>
            <w:tcW w:w="709" w:type="dxa"/>
            <w:gridSpan w:val="2"/>
            <w:tcBorders>
              <w:top w:val="single" w:sz="4" w:space="0" w:color="000000"/>
              <w:left w:val="single" w:sz="4" w:space="0" w:color="000000"/>
              <w:bottom w:val="single" w:sz="4" w:space="0" w:color="000000"/>
            </w:tcBorders>
          </w:tcPr>
          <w:p w14:paraId="18D64318"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4.</w:t>
            </w:r>
          </w:p>
        </w:tc>
        <w:tc>
          <w:tcPr>
            <w:tcW w:w="3884" w:type="dxa"/>
            <w:gridSpan w:val="2"/>
            <w:tcBorders>
              <w:top w:val="single" w:sz="4" w:space="0" w:color="000000"/>
              <w:left w:val="single" w:sz="4" w:space="0" w:color="000000"/>
              <w:bottom w:val="single" w:sz="4" w:space="0" w:color="000000"/>
            </w:tcBorders>
          </w:tcPr>
          <w:p w14:paraId="6ED8AA29"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Закони України</w:t>
            </w:r>
          </w:p>
        </w:tc>
        <w:tc>
          <w:tcPr>
            <w:tcW w:w="6049" w:type="dxa"/>
            <w:gridSpan w:val="2"/>
            <w:tcBorders>
              <w:top w:val="single" w:sz="4" w:space="0" w:color="000000"/>
              <w:left w:val="single" w:sz="4" w:space="0" w:color="000000"/>
              <w:bottom w:val="single" w:sz="4" w:space="0" w:color="000000"/>
            </w:tcBorders>
            <w:vAlign w:val="center"/>
          </w:tcPr>
          <w:p w14:paraId="0904DAD0" w14:textId="77777777" w:rsidR="003D6875" w:rsidRPr="00916D98" w:rsidRDefault="003D6875" w:rsidP="002E7AF0">
            <w:pPr>
              <w:spacing w:after="0"/>
              <w:ind w:left="131" w:right="106" w:firstLine="43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1A4B110A" w14:textId="77777777" w:rsidR="003D6875" w:rsidRPr="00916D98" w:rsidRDefault="003D6875" w:rsidP="002E7AF0">
            <w:pPr>
              <w:spacing w:after="0"/>
              <w:ind w:left="131" w:right="106" w:firstLine="43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Закон України «Про громадянство України»; </w:t>
            </w:r>
          </w:p>
          <w:p w14:paraId="4CD97E4E" w14:textId="77777777" w:rsidR="003D6875" w:rsidRPr="00916D98" w:rsidRDefault="003D6875" w:rsidP="002E7AF0">
            <w:pPr>
              <w:spacing w:after="0"/>
              <w:ind w:left="131" w:right="106" w:firstLine="43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gridSpan w:val="2"/>
            <w:tcBorders>
              <w:left w:val="single" w:sz="4" w:space="0" w:color="000000"/>
            </w:tcBorders>
          </w:tcPr>
          <w:p w14:paraId="4ECF4FBA"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5546E858" w14:textId="77777777" w:rsidTr="00425F97">
        <w:tc>
          <w:tcPr>
            <w:tcW w:w="709" w:type="dxa"/>
            <w:gridSpan w:val="2"/>
            <w:tcBorders>
              <w:top w:val="single" w:sz="4" w:space="0" w:color="000000"/>
              <w:left w:val="single" w:sz="4" w:space="0" w:color="000000"/>
              <w:bottom w:val="single" w:sz="4" w:space="0" w:color="000000"/>
            </w:tcBorders>
          </w:tcPr>
          <w:p w14:paraId="61B83DDC"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lastRenderedPageBreak/>
              <w:t>5.</w:t>
            </w:r>
          </w:p>
        </w:tc>
        <w:tc>
          <w:tcPr>
            <w:tcW w:w="3884" w:type="dxa"/>
            <w:gridSpan w:val="2"/>
            <w:tcBorders>
              <w:top w:val="single" w:sz="4" w:space="0" w:color="000000"/>
              <w:left w:val="single" w:sz="4" w:space="0" w:color="000000"/>
              <w:bottom w:val="single" w:sz="4" w:space="0" w:color="000000"/>
            </w:tcBorders>
          </w:tcPr>
          <w:p w14:paraId="742A1343"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Акти Кабінету Міністрів України</w:t>
            </w:r>
          </w:p>
        </w:tc>
        <w:tc>
          <w:tcPr>
            <w:tcW w:w="6049" w:type="dxa"/>
            <w:gridSpan w:val="2"/>
            <w:tcBorders>
              <w:top w:val="single" w:sz="4" w:space="0" w:color="000000"/>
              <w:left w:val="single" w:sz="4" w:space="0" w:color="000000"/>
              <w:bottom w:val="single" w:sz="4" w:space="0" w:color="000000"/>
            </w:tcBorders>
            <w:vAlign w:val="center"/>
          </w:tcPr>
          <w:p w14:paraId="0D31E93B" w14:textId="77777777" w:rsidR="003D6875" w:rsidRPr="00916D98" w:rsidRDefault="003D6875" w:rsidP="002E7AF0">
            <w:pPr>
              <w:spacing w:after="0"/>
              <w:ind w:left="131" w:right="106"/>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eastAsia="ru-RU"/>
              </w:rPr>
              <w:t xml:space="preserve">      П</w:t>
            </w:r>
            <w:r w:rsidRPr="00916D98">
              <w:rPr>
                <w:rFonts w:ascii="Times New Roman" w:hAnsi="Times New Roman" w:cs="Times New Roman"/>
                <w:color w:val="000000"/>
                <w:sz w:val="16"/>
                <w:szCs w:val="16"/>
                <w:lang w:eastAsia="ru-RU"/>
              </w:rPr>
              <w:t>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916D98">
              <w:rPr>
                <w:rFonts w:ascii="Times New Roman" w:hAnsi="Times New Roman" w:cs="Times New Roman"/>
                <w:color w:val="000000"/>
                <w:sz w:val="16"/>
                <w:szCs w:val="16"/>
              </w:rPr>
              <w:t xml:space="preserve"> </w:t>
            </w:r>
            <w:r w:rsidRPr="00916D98">
              <w:rPr>
                <w:rFonts w:ascii="Times New Roman" w:hAnsi="Times New Roman" w:cs="Times New Roman"/>
                <w:color w:val="000000"/>
                <w:sz w:val="16"/>
                <w:szCs w:val="16"/>
                <w:lang w:eastAsia="ru-RU"/>
              </w:rPr>
              <w:t>визнання недійсним та знищення паспорта громадянина України».</w:t>
            </w:r>
          </w:p>
          <w:p w14:paraId="4ECD2186" w14:textId="77777777" w:rsidR="003D6875" w:rsidRPr="00916D98" w:rsidRDefault="003D6875" w:rsidP="002E7AF0">
            <w:pPr>
              <w:spacing w:after="0"/>
              <w:ind w:left="131" w:right="106" w:firstLine="317"/>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П</w:t>
            </w:r>
            <w:r w:rsidRPr="00916D98">
              <w:rPr>
                <w:rFonts w:ascii="Times New Roman" w:hAnsi="Times New Roman" w:cs="Times New Roman"/>
                <w:color w:val="000000"/>
                <w:sz w:val="16"/>
                <w:szCs w:val="16"/>
              </w:rPr>
              <w:t>останова КМУ від 02.11.2016 №770 «Деякі питання надання адміністративних послуг у сфері міграції».</w:t>
            </w:r>
          </w:p>
          <w:p w14:paraId="2E8BE826" w14:textId="77777777" w:rsidR="003D6875" w:rsidRPr="00916D98" w:rsidRDefault="003D6875" w:rsidP="002E7AF0">
            <w:pPr>
              <w:spacing w:after="0"/>
              <w:ind w:left="131" w:right="106" w:firstLine="431"/>
              <w:jc w:val="both"/>
              <w:rPr>
                <w:rFonts w:ascii="Times New Roman" w:hAnsi="Times New Roman" w:cs="Times New Roman"/>
                <w:color w:val="000000"/>
              </w:rPr>
            </w:pPr>
            <w:r w:rsidRPr="00916D98">
              <w:rPr>
                <w:rFonts w:ascii="Times New Roman" w:hAnsi="Times New Roman" w:cs="Times New Roman"/>
                <w:color w:val="000000"/>
                <w:sz w:val="16"/>
                <w:szCs w:val="16"/>
              </w:rPr>
              <w:t>Постанова КМУ від 0</w:t>
            </w:r>
            <w:r w:rsidRPr="00916D98">
              <w:rPr>
                <w:rFonts w:ascii="Times New Roman" w:hAnsi="Times New Roman" w:cs="Times New Roman"/>
                <w:color w:val="000000"/>
                <w:sz w:val="16"/>
                <w:szCs w:val="16"/>
                <w:lang w:val="uk-UA"/>
              </w:rPr>
              <w:t>7</w:t>
            </w:r>
            <w:r w:rsidRPr="00916D98">
              <w:rPr>
                <w:rFonts w:ascii="Times New Roman" w:hAnsi="Times New Roman" w:cs="Times New Roman"/>
                <w:color w:val="000000"/>
                <w:sz w:val="16"/>
                <w:szCs w:val="16"/>
              </w:rPr>
              <w:t>.0</w:t>
            </w:r>
            <w:r w:rsidRPr="00916D98">
              <w:rPr>
                <w:rFonts w:ascii="Times New Roman" w:hAnsi="Times New Roman" w:cs="Times New Roman"/>
                <w:color w:val="000000"/>
                <w:sz w:val="16"/>
                <w:szCs w:val="16"/>
                <w:lang w:val="uk-UA"/>
              </w:rPr>
              <w:t>2</w:t>
            </w:r>
            <w:r w:rsidRPr="00916D98">
              <w:rPr>
                <w:rFonts w:ascii="Times New Roman" w:hAnsi="Times New Roman" w:cs="Times New Roman"/>
                <w:color w:val="000000"/>
                <w:sz w:val="16"/>
                <w:szCs w:val="16"/>
              </w:rPr>
              <w:t>.20</w:t>
            </w:r>
            <w:r w:rsidRPr="00916D98">
              <w:rPr>
                <w:rFonts w:ascii="Times New Roman" w:hAnsi="Times New Roman" w:cs="Times New Roman"/>
                <w:color w:val="000000"/>
                <w:sz w:val="16"/>
                <w:szCs w:val="16"/>
                <w:lang w:val="uk-UA"/>
              </w:rPr>
              <w:t>22</w:t>
            </w:r>
            <w:r w:rsidRPr="00916D98">
              <w:rPr>
                <w:rFonts w:ascii="Times New Roman" w:hAnsi="Times New Roman" w:cs="Times New Roman"/>
                <w:color w:val="000000"/>
                <w:sz w:val="16"/>
                <w:szCs w:val="16"/>
              </w:rPr>
              <w:t xml:space="preserve"> № 2</w:t>
            </w:r>
            <w:r w:rsidRPr="00916D98">
              <w:rPr>
                <w:rFonts w:ascii="Times New Roman" w:hAnsi="Times New Roman" w:cs="Times New Roman"/>
                <w:color w:val="000000"/>
                <w:sz w:val="16"/>
                <w:szCs w:val="16"/>
                <w:lang w:val="uk-UA"/>
              </w:rPr>
              <w:t>65</w:t>
            </w:r>
            <w:r w:rsidRPr="00916D98">
              <w:rPr>
                <w:rFonts w:ascii="Times New Roman" w:hAnsi="Times New Roman" w:cs="Times New Roman"/>
                <w:color w:val="000000"/>
                <w:sz w:val="16"/>
                <w:szCs w:val="16"/>
              </w:rPr>
              <w:t xml:space="preserve"> «Деякі питання декларування і реєстрації місця проживання та ведення реєстрів територіальних громад».</w:t>
            </w:r>
          </w:p>
          <w:p w14:paraId="4855C4CF" w14:textId="77777777" w:rsidR="003D6875" w:rsidRPr="00916D98" w:rsidRDefault="003D6875" w:rsidP="002E7AF0">
            <w:pPr>
              <w:spacing w:after="0"/>
              <w:ind w:left="131" w:right="106" w:firstLine="431"/>
              <w:jc w:val="both"/>
              <w:rPr>
                <w:rFonts w:ascii="Times New Roman" w:hAnsi="Times New Roman" w:cs="Times New Roman"/>
                <w:color w:val="000000"/>
              </w:rPr>
            </w:pPr>
            <w:r w:rsidRPr="00916D98">
              <w:rPr>
                <w:rFonts w:ascii="Times New Roman" w:hAnsi="Times New Roman" w:cs="Times New Roman"/>
                <w:color w:val="000000"/>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1D6C0C39" w14:textId="77777777" w:rsidR="003D6875" w:rsidRPr="00916D98" w:rsidRDefault="003D6875" w:rsidP="002E7AF0">
            <w:pPr>
              <w:spacing w:after="0"/>
              <w:ind w:left="131" w:right="106" w:firstLine="29"/>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 xml:space="preserve">Постанова КМУ від </w:t>
            </w:r>
            <w:r w:rsidRPr="00916D98">
              <w:rPr>
                <w:rFonts w:ascii="Times New Roman" w:hAnsi="Times New Roman" w:cs="Times New Roman"/>
                <w:color w:val="000000"/>
                <w:sz w:val="16"/>
                <w:szCs w:val="16"/>
                <w:lang w:val="uk-UA"/>
              </w:rPr>
              <w:t>27.01.2010 № 55 «Про впорядкування транслітерації українського алфавіту латиницею».</w:t>
            </w:r>
          </w:p>
          <w:p w14:paraId="551DA413" w14:textId="77777777" w:rsidR="003D6875" w:rsidRPr="00916D98" w:rsidRDefault="003D6875" w:rsidP="002E7AF0">
            <w:pPr>
              <w:spacing w:after="0"/>
              <w:ind w:left="131" w:right="106" w:firstLine="29"/>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Декрет Кабінету Міністрів України від 2</w:t>
            </w:r>
            <w:r w:rsidR="002E7AF0">
              <w:rPr>
                <w:rFonts w:ascii="Times New Roman" w:hAnsi="Times New Roman" w:cs="Times New Roman"/>
                <w:color w:val="000000"/>
                <w:sz w:val="16"/>
                <w:szCs w:val="16"/>
              </w:rPr>
              <w:t>1.01.1993 №7-93</w:t>
            </w:r>
            <w:r w:rsidR="002E7AF0">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державне мито».</w:t>
            </w:r>
          </w:p>
        </w:tc>
        <w:tc>
          <w:tcPr>
            <w:tcW w:w="40" w:type="dxa"/>
            <w:gridSpan w:val="2"/>
            <w:tcBorders>
              <w:left w:val="single" w:sz="4" w:space="0" w:color="000000"/>
            </w:tcBorders>
          </w:tcPr>
          <w:p w14:paraId="6D2C3DAC"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0593B6DA" w14:textId="77777777" w:rsidTr="00425F97">
        <w:tc>
          <w:tcPr>
            <w:tcW w:w="709" w:type="dxa"/>
            <w:gridSpan w:val="2"/>
            <w:tcBorders>
              <w:top w:val="single" w:sz="4" w:space="0" w:color="000000"/>
              <w:left w:val="single" w:sz="4" w:space="0" w:color="000000"/>
              <w:bottom w:val="single" w:sz="4" w:space="0" w:color="000000"/>
            </w:tcBorders>
          </w:tcPr>
          <w:p w14:paraId="1C4C515C"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6.</w:t>
            </w:r>
          </w:p>
        </w:tc>
        <w:tc>
          <w:tcPr>
            <w:tcW w:w="3884" w:type="dxa"/>
            <w:gridSpan w:val="2"/>
            <w:tcBorders>
              <w:top w:val="single" w:sz="4" w:space="0" w:color="000000"/>
              <w:left w:val="single" w:sz="4" w:space="0" w:color="000000"/>
              <w:bottom w:val="single" w:sz="4" w:space="0" w:color="000000"/>
            </w:tcBorders>
          </w:tcPr>
          <w:p w14:paraId="36DA04A6"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Акти центральних органів виконавчої влади</w:t>
            </w:r>
          </w:p>
        </w:tc>
        <w:tc>
          <w:tcPr>
            <w:tcW w:w="6049" w:type="dxa"/>
            <w:gridSpan w:val="2"/>
            <w:tcBorders>
              <w:top w:val="single" w:sz="4" w:space="0" w:color="000000"/>
              <w:left w:val="single" w:sz="4" w:space="0" w:color="000000"/>
              <w:bottom w:val="single" w:sz="4" w:space="0" w:color="000000"/>
            </w:tcBorders>
            <w:vAlign w:val="center"/>
          </w:tcPr>
          <w:p w14:paraId="64F1200E" w14:textId="77777777" w:rsidR="003D6875" w:rsidRPr="00916D98" w:rsidRDefault="003D6875" w:rsidP="002E7AF0">
            <w:pPr>
              <w:spacing w:after="0"/>
              <w:ind w:left="131" w:right="106" w:firstLine="431"/>
              <w:jc w:val="both"/>
              <w:rPr>
                <w:rFonts w:ascii="Times New Roman" w:hAnsi="Times New Roman" w:cs="Times New Roman"/>
                <w:color w:val="000000"/>
              </w:rPr>
            </w:pPr>
            <w:r w:rsidRPr="00916D98">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916D98">
              <w:rPr>
                <w:rStyle w:val="rvts9"/>
                <w:rFonts w:ascii="Times New Roman" w:hAnsi="Times New Roman" w:cs="Times New Roman"/>
                <w:bCs/>
                <w:color w:val="000000"/>
                <w:sz w:val="16"/>
                <w:szCs w:val="16"/>
                <w:shd w:val="clear" w:color="auto" w:fill="FFFFFF"/>
              </w:rPr>
              <w:t>ареєстрований 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10 грудня 2014 р.</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за № 1586/26363</w:t>
            </w:r>
            <w:r w:rsidRPr="00916D98">
              <w:rPr>
                <w:rFonts w:ascii="Times New Roman" w:hAnsi="Times New Roman" w:cs="Times New Roman"/>
                <w:color w:val="000000"/>
                <w:sz w:val="16"/>
                <w:szCs w:val="16"/>
              </w:rPr>
              <w:t>;</w:t>
            </w:r>
          </w:p>
          <w:p w14:paraId="1167AB6E" w14:textId="77777777" w:rsidR="003D6875" w:rsidRPr="00916D98" w:rsidRDefault="003D6875" w:rsidP="002E7AF0">
            <w:pPr>
              <w:spacing w:after="0"/>
              <w:ind w:left="131" w:right="106" w:firstLine="43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16D98">
              <w:rPr>
                <w:rStyle w:val="rvts9"/>
                <w:rFonts w:ascii="Times New Roman" w:hAnsi="Times New Roman" w:cs="Times New Roman"/>
                <w:bCs/>
                <w:color w:val="000000"/>
                <w:sz w:val="16"/>
                <w:szCs w:val="16"/>
                <w:shd w:val="clear" w:color="auto" w:fill="FFFFFF"/>
              </w:rPr>
              <w:t>зареєстрований 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 7 вересня 2012 р. за № 1549/21861</w:t>
            </w:r>
            <w:r w:rsidRPr="00916D98">
              <w:rPr>
                <w:rFonts w:ascii="Times New Roman" w:hAnsi="Times New Roman" w:cs="Times New Roman"/>
                <w:color w:val="000000"/>
                <w:sz w:val="16"/>
                <w:szCs w:val="16"/>
              </w:rPr>
              <w:t xml:space="preserve"> ;</w:t>
            </w:r>
          </w:p>
          <w:p w14:paraId="5128557B" w14:textId="77777777" w:rsidR="003D6875" w:rsidRPr="00916D98" w:rsidRDefault="003D6875" w:rsidP="002E7AF0">
            <w:pPr>
              <w:pStyle w:val="rvps6"/>
              <w:shd w:val="clear" w:color="auto" w:fill="FFFFFF"/>
              <w:spacing w:before="0" w:after="0"/>
              <w:ind w:left="131" w:right="106" w:firstLine="317"/>
              <w:jc w:val="both"/>
              <w:textAlignment w:val="baseline"/>
              <w:rPr>
                <w:color w:val="000000"/>
              </w:rPr>
            </w:pPr>
            <w:r w:rsidRPr="00916D98">
              <w:rPr>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916D98">
              <w:rPr>
                <w:bCs/>
                <w:color w:val="000000"/>
                <w:sz w:val="16"/>
                <w:szCs w:val="16"/>
                <w:shd w:val="clear" w:color="auto" w:fill="FFFFFF"/>
              </w:rPr>
              <w:t xml:space="preserve"> </w:t>
            </w:r>
            <w:r w:rsidRPr="00916D98">
              <w:rPr>
                <w:rStyle w:val="rvts9"/>
                <w:bCs/>
                <w:color w:val="000000"/>
                <w:sz w:val="16"/>
                <w:szCs w:val="16"/>
                <w:shd w:val="clear" w:color="auto" w:fill="FFFFFF"/>
              </w:rPr>
              <w:t>зареєстрований в Міністерстві юстиції України</w:t>
            </w:r>
            <w:r w:rsidRPr="00916D98">
              <w:rPr>
                <w:color w:val="000000"/>
                <w:sz w:val="16"/>
                <w:szCs w:val="16"/>
                <w:shd w:val="clear" w:color="auto" w:fill="FFFFFF"/>
              </w:rPr>
              <w:t> </w:t>
            </w:r>
            <w:r w:rsidRPr="00916D98">
              <w:rPr>
                <w:rStyle w:val="rvts9"/>
                <w:bCs/>
                <w:color w:val="000000"/>
                <w:sz w:val="16"/>
                <w:szCs w:val="16"/>
                <w:shd w:val="clear" w:color="auto" w:fill="FFFFFF"/>
              </w:rPr>
              <w:t>09 вересня 2016 р.</w:t>
            </w:r>
            <w:r w:rsidRPr="00916D98">
              <w:rPr>
                <w:color w:val="000000"/>
                <w:sz w:val="16"/>
                <w:szCs w:val="16"/>
                <w:shd w:val="clear" w:color="auto" w:fill="FFFFFF"/>
              </w:rPr>
              <w:t> </w:t>
            </w:r>
            <w:r w:rsidRPr="00916D98">
              <w:rPr>
                <w:rStyle w:val="rvts9"/>
                <w:bCs/>
                <w:color w:val="000000"/>
                <w:sz w:val="16"/>
                <w:szCs w:val="16"/>
                <w:shd w:val="clear" w:color="auto" w:fill="FFFFFF"/>
              </w:rPr>
              <w:t>за № 1241/29371</w:t>
            </w:r>
            <w:r w:rsidRPr="00916D98">
              <w:rPr>
                <w:color w:val="000000"/>
                <w:sz w:val="16"/>
                <w:szCs w:val="16"/>
              </w:rPr>
              <w:t>.</w:t>
            </w:r>
          </w:p>
          <w:p w14:paraId="13642435" w14:textId="77777777" w:rsidR="003D6875" w:rsidRPr="00916D98" w:rsidRDefault="003D6875" w:rsidP="002E7AF0">
            <w:pPr>
              <w:pStyle w:val="rvps6"/>
              <w:shd w:val="clear" w:color="auto" w:fill="FFFFFF"/>
              <w:spacing w:before="0" w:after="0"/>
              <w:ind w:left="131" w:right="106" w:firstLine="317"/>
              <w:jc w:val="both"/>
              <w:textAlignment w:val="baseline"/>
              <w:rPr>
                <w:color w:val="000000"/>
              </w:rPr>
            </w:pPr>
            <w:r w:rsidRPr="00916D98">
              <w:rPr>
                <w:color w:val="000000"/>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та журнали їх обліку», зареєстрований в Міністерстві юстиції України 27 квітня 2018 р. За № 531/31983.</w:t>
            </w:r>
          </w:p>
        </w:tc>
        <w:tc>
          <w:tcPr>
            <w:tcW w:w="40" w:type="dxa"/>
            <w:gridSpan w:val="2"/>
            <w:tcBorders>
              <w:left w:val="single" w:sz="4" w:space="0" w:color="000000"/>
            </w:tcBorders>
          </w:tcPr>
          <w:p w14:paraId="03CDB48A"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41A1D9BB" w14:textId="77777777" w:rsidTr="00425F97">
        <w:tc>
          <w:tcPr>
            <w:tcW w:w="709" w:type="dxa"/>
            <w:gridSpan w:val="2"/>
            <w:tcBorders>
              <w:top w:val="single" w:sz="4" w:space="0" w:color="000000"/>
              <w:left w:val="single" w:sz="4" w:space="0" w:color="000000"/>
              <w:bottom w:val="single" w:sz="4" w:space="0" w:color="000000"/>
            </w:tcBorders>
          </w:tcPr>
          <w:p w14:paraId="0EDA7CD3"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7.</w:t>
            </w:r>
          </w:p>
        </w:tc>
        <w:tc>
          <w:tcPr>
            <w:tcW w:w="3884" w:type="dxa"/>
            <w:gridSpan w:val="2"/>
            <w:tcBorders>
              <w:top w:val="single" w:sz="4" w:space="0" w:color="000000"/>
              <w:left w:val="single" w:sz="4" w:space="0" w:color="000000"/>
              <w:bottom w:val="single" w:sz="4" w:space="0" w:color="000000"/>
            </w:tcBorders>
          </w:tcPr>
          <w:p w14:paraId="6EF363E5"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Акти місцевих органів виконавчої влади/органів місцевого самоврядування</w:t>
            </w:r>
          </w:p>
        </w:tc>
        <w:tc>
          <w:tcPr>
            <w:tcW w:w="6049" w:type="dxa"/>
            <w:gridSpan w:val="2"/>
            <w:tcBorders>
              <w:top w:val="single" w:sz="4" w:space="0" w:color="000000"/>
              <w:left w:val="single" w:sz="4" w:space="0" w:color="000000"/>
              <w:bottom w:val="single" w:sz="4" w:space="0" w:color="000000"/>
            </w:tcBorders>
          </w:tcPr>
          <w:p w14:paraId="0A4C3FB5" w14:textId="77777777" w:rsidR="003D6875" w:rsidRPr="00916D98" w:rsidRDefault="003D6875" w:rsidP="00425F97">
            <w:pPr>
              <w:spacing w:after="0"/>
              <w:ind w:firstLine="431"/>
              <w:rPr>
                <w:rFonts w:ascii="Times New Roman" w:hAnsi="Times New Roman" w:cs="Times New Roman"/>
                <w:color w:val="000000"/>
              </w:rPr>
            </w:pPr>
            <w:r w:rsidRPr="00916D98">
              <w:rPr>
                <w:rFonts w:ascii="Times New Roman" w:hAnsi="Times New Roman" w:cs="Times New Roman"/>
                <w:color w:val="000000"/>
                <w:sz w:val="16"/>
                <w:szCs w:val="16"/>
              </w:rPr>
              <w:t>Відсутні</w:t>
            </w:r>
          </w:p>
        </w:tc>
        <w:tc>
          <w:tcPr>
            <w:tcW w:w="40" w:type="dxa"/>
            <w:gridSpan w:val="2"/>
            <w:tcBorders>
              <w:left w:val="single" w:sz="4" w:space="0" w:color="000000"/>
            </w:tcBorders>
          </w:tcPr>
          <w:p w14:paraId="2A34AB71"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7D15ACBA" w14:textId="77777777" w:rsidTr="003D6875">
        <w:trPr>
          <w:trHeight w:val="406"/>
        </w:trPr>
        <w:tc>
          <w:tcPr>
            <w:tcW w:w="10642" w:type="dxa"/>
            <w:gridSpan w:val="6"/>
            <w:tcBorders>
              <w:top w:val="single" w:sz="4" w:space="0" w:color="000000"/>
              <w:left w:val="single" w:sz="4" w:space="0" w:color="000000"/>
              <w:bottom w:val="single" w:sz="4" w:space="0" w:color="000000"/>
            </w:tcBorders>
            <w:vAlign w:val="center"/>
          </w:tcPr>
          <w:p w14:paraId="792A9FF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Умови отримання адміністративної послуги</w:t>
            </w:r>
          </w:p>
        </w:tc>
        <w:tc>
          <w:tcPr>
            <w:tcW w:w="40" w:type="dxa"/>
            <w:gridSpan w:val="2"/>
            <w:tcBorders>
              <w:left w:val="single" w:sz="4" w:space="0" w:color="000000"/>
            </w:tcBorders>
          </w:tcPr>
          <w:p w14:paraId="7346C58D"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7A0D4F5C" w14:textId="77777777" w:rsidTr="00425F97">
        <w:tc>
          <w:tcPr>
            <w:tcW w:w="709" w:type="dxa"/>
            <w:gridSpan w:val="2"/>
            <w:tcBorders>
              <w:top w:val="single" w:sz="4" w:space="0" w:color="000000"/>
              <w:left w:val="single" w:sz="4" w:space="0" w:color="000000"/>
              <w:bottom w:val="single" w:sz="4" w:space="0" w:color="000000"/>
            </w:tcBorders>
          </w:tcPr>
          <w:p w14:paraId="43905B2C"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8.</w:t>
            </w:r>
          </w:p>
        </w:tc>
        <w:tc>
          <w:tcPr>
            <w:tcW w:w="3884" w:type="dxa"/>
            <w:gridSpan w:val="2"/>
            <w:tcBorders>
              <w:top w:val="single" w:sz="4" w:space="0" w:color="000000"/>
              <w:left w:val="single" w:sz="4" w:space="0" w:color="000000"/>
              <w:bottom w:val="single" w:sz="4" w:space="0" w:color="000000"/>
            </w:tcBorders>
          </w:tcPr>
          <w:p w14:paraId="14068DB7"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Підстава для одержання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5A775A14" w14:textId="77777777" w:rsidR="003D6875" w:rsidRPr="00916D98" w:rsidRDefault="003D6875" w:rsidP="002E7AF0">
            <w:pPr>
              <w:pStyle w:val="af5"/>
              <w:spacing w:before="0"/>
              <w:ind w:left="131" w:right="106" w:firstLine="0"/>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Настання обставин (подій), у зв’язку з якими паспорт підлягає обміну, а саме:</w:t>
            </w:r>
          </w:p>
          <w:p w14:paraId="2FC79EBD" w14:textId="77777777" w:rsidR="003D6875" w:rsidRPr="00916D98" w:rsidRDefault="003D6875" w:rsidP="002E7AF0">
            <w:pPr>
              <w:pStyle w:val="af5"/>
              <w:numPr>
                <w:ilvl w:val="0"/>
                <w:numId w:val="2"/>
              </w:numPr>
              <w:spacing w:before="0"/>
              <w:ind w:left="131" w:right="106" w:firstLine="283"/>
              <w:jc w:val="both"/>
              <w:rPr>
                <w:rFonts w:ascii="Times New Roman" w:hAnsi="Times New Roman" w:cs="Times New Roman"/>
                <w:color w:val="000000"/>
              </w:rPr>
            </w:pPr>
            <w:r w:rsidRPr="00916D98">
              <w:rPr>
                <w:rFonts w:ascii="Times New Roman" w:hAnsi="Times New Roman" w:cs="Times New Roman"/>
                <w:color w:val="000000"/>
                <w:sz w:val="16"/>
                <w:szCs w:val="16"/>
              </w:rPr>
              <w:t>-</w:t>
            </w:r>
            <w:r w:rsidRPr="00916D98">
              <w:rPr>
                <w:rFonts w:ascii="Times New Roman" w:hAnsi="Times New Roman" w:cs="Times New Roman"/>
                <w:b/>
                <w:color w:val="000000"/>
                <w:sz w:val="16"/>
                <w:szCs w:val="16"/>
              </w:rPr>
              <w:t xml:space="preserve"> </w:t>
            </w:r>
            <w:r w:rsidRPr="00916D98">
              <w:rPr>
                <w:rFonts w:ascii="Times New Roman" w:hAnsi="Times New Roman" w:cs="Times New Roman"/>
                <w:color w:val="000000"/>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18217A9A" w14:textId="77777777" w:rsidR="003D6875" w:rsidRPr="00916D98" w:rsidRDefault="003D6875" w:rsidP="002E7AF0">
            <w:pPr>
              <w:pStyle w:val="af5"/>
              <w:numPr>
                <w:ilvl w:val="0"/>
                <w:numId w:val="2"/>
              </w:numPr>
              <w:spacing w:before="0"/>
              <w:ind w:left="131" w:right="106" w:firstLine="283"/>
              <w:jc w:val="both"/>
              <w:rPr>
                <w:rFonts w:ascii="Times New Roman" w:hAnsi="Times New Roman" w:cs="Times New Roman"/>
                <w:color w:val="000000"/>
              </w:rPr>
            </w:pPr>
            <w:r w:rsidRPr="00916D98">
              <w:rPr>
                <w:rFonts w:ascii="Times New Roman" w:hAnsi="Times New Roman" w:cs="Times New Roman"/>
                <w:color w:val="000000"/>
                <w:sz w:val="16"/>
                <w:szCs w:val="16"/>
              </w:rPr>
              <w:t>- 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5769136D" w14:textId="77777777" w:rsidR="003D6875" w:rsidRPr="00916D98" w:rsidRDefault="003D6875" w:rsidP="002E7AF0">
            <w:pPr>
              <w:pStyle w:val="af5"/>
              <w:numPr>
                <w:ilvl w:val="0"/>
                <w:numId w:val="2"/>
              </w:numPr>
              <w:spacing w:before="0"/>
              <w:ind w:left="131" w:right="106" w:firstLine="283"/>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 </w:t>
            </w:r>
            <w:r w:rsidRPr="00916D98">
              <w:rPr>
                <w:rStyle w:val="a8"/>
                <w:rFonts w:ascii="Times New Roman" w:hAnsi="Times New Roman" w:cs="Times New Roman"/>
                <w:i w:val="0"/>
                <w:color w:val="000000"/>
                <w:sz w:val="16"/>
                <w:szCs w:val="16"/>
              </w:rPr>
              <w:t>виявлення помилки в інформації, внесеній до паспорта;</w:t>
            </w:r>
          </w:p>
          <w:p w14:paraId="751B2040" w14:textId="77777777" w:rsidR="003D6875" w:rsidRPr="00916D98" w:rsidRDefault="003D6875" w:rsidP="002E7AF0">
            <w:pPr>
              <w:pStyle w:val="af5"/>
              <w:numPr>
                <w:ilvl w:val="0"/>
                <w:numId w:val="2"/>
              </w:numPr>
              <w:spacing w:before="0"/>
              <w:ind w:left="131" w:right="106" w:firstLine="283"/>
              <w:jc w:val="both"/>
              <w:rPr>
                <w:rFonts w:ascii="Times New Roman" w:hAnsi="Times New Roman" w:cs="Times New Roman"/>
                <w:color w:val="000000"/>
              </w:rPr>
            </w:pPr>
            <w:r w:rsidRPr="00916D98">
              <w:rPr>
                <w:rStyle w:val="a8"/>
                <w:rFonts w:ascii="Times New Roman" w:hAnsi="Times New Roman" w:cs="Times New Roman"/>
                <w:i w:val="0"/>
                <w:color w:val="000000"/>
                <w:sz w:val="16"/>
                <w:szCs w:val="16"/>
              </w:rPr>
              <w:t>- 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2CB1276B" w14:textId="77777777" w:rsidR="003D6875" w:rsidRPr="00916D98" w:rsidRDefault="003D6875" w:rsidP="002E7AF0">
            <w:pPr>
              <w:pStyle w:val="af5"/>
              <w:numPr>
                <w:ilvl w:val="0"/>
                <w:numId w:val="2"/>
              </w:numPr>
              <w:spacing w:before="0"/>
              <w:ind w:left="131" w:right="106" w:firstLine="283"/>
              <w:jc w:val="both"/>
              <w:rPr>
                <w:rFonts w:ascii="Times New Roman" w:hAnsi="Times New Roman" w:cs="Times New Roman"/>
                <w:color w:val="000000"/>
              </w:rPr>
            </w:pPr>
            <w:r w:rsidRPr="00916D98">
              <w:rPr>
                <w:rStyle w:val="a8"/>
                <w:rFonts w:ascii="Times New Roman" w:hAnsi="Times New Roman" w:cs="Times New Roman"/>
                <w:i w:val="0"/>
                <w:color w:val="000000"/>
                <w:sz w:val="16"/>
                <w:szCs w:val="16"/>
              </w:rPr>
              <w:t>-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14:paraId="23420A91" w14:textId="77777777" w:rsidR="003D6875" w:rsidRPr="00916D98" w:rsidRDefault="003D6875" w:rsidP="002E7AF0">
            <w:pPr>
              <w:pStyle w:val="af5"/>
              <w:numPr>
                <w:ilvl w:val="0"/>
                <w:numId w:val="2"/>
              </w:numPr>
              <w:spacing w:before="0"/>
              <w:ind w:left="131" w:right="106" w:hanging="360"/>
              <w:jc w:val="both"/>
              <w:rPr>
                <w:rFonts w:ascii="Times New Roman" w:hAnsi="Times New Roman" w:cs="Times New Roman"/>
                <w:color w:val="000000"/>
              </w:rPr>
            </w:pPr>
            <w:r w:rsidRPr="00916D98">
              <w:rPr>
                <w:rStyle w:val="a8"/>
                <w:rFonts w:ascii="Times New Roman" w:hAnsi="Times New Roman" w:cs="Times New Roman"/>
                <w:i w:val="0"/>
                <w:color w:val="000000"/>
                <w:sz w:val="16"/>
                <w:szCs w:val="16"/>
              </w:rPr>
              <w:t>- закінчення строку дії паспорта.</w:t>
            </w:r>
          </w:p>
        </w:tc>
        <w:tc>
          <w:tcPr>
            <w:tcW w:w="40" w:type="dxa"/>
            <w:gridSpan w:val="2"/>
            <w:tcBorders>
              <w:left w:val="single" w:sz="4" w:space="0" w:color="000000"/>
            </w:tcBorders>
          </w:tcPr>
          <w:p w14:paraId="379C1639"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6BA499C0" w14:textId="77777777" w:rsidTr="00425F97">
        <w:tc>
          <w:tcPr>
            <w:tcW w:w="709" w:type="dxa"/>
            <w:gridSpan w:val="2"/>
            <w:tcBorders>
              <w:top w:val="single" w:sz="4" w:space="0" w:color="000000"/>
              <w:left w:val="single" w:sz="4" w:space="0" w:color="000000"/>
              <w:bottom w:val="single" w:sz="4" w:space="0" w:color="000000"/>
            </w:tcBorders>
          </w:tcPr>
          <w:p w14:paraId="6BAA87A3"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9.</w:t>
            </w:r>
          </w:p>
        </w:tc>
        <w:tc>
          <w:tcPr>
            <w:tcW w:w="3884" w:type="dxa"/>
            <w:gridSpan w:val="2"/>
            <w:tcBorders>
              <w:top w:val="single" w:sz="4" w:space="0" w:color="000000"/>
              <w:left w:val="single" w:sz="4" w:space="0" w:color="000000"/>
              <w:bottom w:val="single" w:sz="4" w:space="0" w:color="000000"/>
            </w:tcBorders>
          </w:tcPr>
          <w:p w14:paraId="082264F1"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Вичерпний перелік документів, необхідних для отримання адміністративної послуги, а також вимоги до них</w:t>
            </w:r>
          </w:p>
        </w:tc>
        <w:tc>
          <w:tcPr>
            <w:tcW w:w="6049" w:type="dxa"/>
            <w:gridSpan w:val="2"/>
            <w:tcBorders>
              <w:top w:val="single" w:sz="4" w:space="0" w:color="000000"/>
              <w:left w:val="single" w:sz="4" w:space="0" w:color="000000"/>
              <w:bottom w:val="single" w:sz="4" w:space="0" w:color="000000"/>
            </w:tcBorders>
            <w:vAlign w:val="center"/>
          </w:tcPr>
          <w:p w14:paraId="2A87143F" w14:textId="77777777" w:rsidR="003D6875" w:rsidRPr="00916D98" w:rsidRDefault="003D6875" w:rsidP="002E7AF0">
            <w:pPr>
              <w:spacing w:after="0"/>
              <w:ind w:left="131" w:right="106" w:firstLine="494"/>
              <w:jc w:val="both"/>
              <w:rPr>
                <w:rFonts w:ascii="Times New Roman" w:hAnsi="Times New Roman" w:cs="Times New Roman"/>
                <w:color w:val="000000"/>
              </w:rPr>
            </w:pPr>
            <w:r w:rsidRPr="00916D98">
              <w:rPr>
                <w:rFonts w:ascii="Times New Roman" w:hAnsi="Times New Roman" w:cs="Times New Roman"/>
                <w:color w:val="000000"/>
                <w:sz w:val="16"/>
                <w:szCs w:val="16"/>
              </w:rPr>
              <w:t>Для оформлення паспорта громадянина України особа подає:</w:t>
            </w:r>
          </w:p>
          <w:p w14:paraId="1B206C30" w14:textId="77777777" w:rsidR="003D6875" w:rsidRPr="00916D98" w:rsidRDefault="003D6875" w:rsidP="002E7AF0">
            <w:pPr>
              <w:spacing w:after="0"/>
              <w:ind w:left="131" w:right="106" w:firstLine="494"/>
              <w:jc w:val="both"/>
              <w:rPr>
                <w:rFonts w:ascii="Times New Roman" w:hAnsi="Times New Roman" w:cs="Times New Roman"/>
                <w:color w:val="000000"/>
              </w:rPr>
            </w:pPr>
            <w:r w:rsidRPr="00916D98">
              <w:rPr>
                <w:rFonts w:ascii="Times New Roman" w:hAnsi="Times New Roman" w:cs="Times New Roman"/>
                <w:b/>
                <w:color w:val="000000"/>
                <w:sz w:val="16"/>
                <w:szCs w:val="16"/>
              </w:rPr>
              <w:t>1)</w:t>
            </w:r>
            <w:r w:rsidRPr="00916D98">
              <w:rPr>
                <w:rFonts w:ascii="Times New Roman" w:hAnsi="Times New Roman" w:cs="Times New Roman"/>
                <w:color w:val="000000"/>
                <w:sz w:val="16"/>
                <w:szCs w:val="16"/>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14:paraId="45E322DD"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2</w:t>
            </w:r>
            <w:r w:rsidRPr="00916D98">
              <w:rPr>
                <w:rFonts w:ascii="Times New Roman" w:hAnsi="Times New Roman" w:cs="Times New Roman"/>
                <w:b/>
                <w:bCs/>
                <w:color w:val="000000"/>
                <w:sz w:val="16"/>
                <w:szCs w:val="16"/>
              </w:rPr>
              <w:t>) </w:t>
            </w:r>
            <w:r w:rsidRPr="00916D98">
              <w:rPr>
                <w:rFonts w:ascii="Times New Roman" w:hAnsi="Times New Roman" w:cs="Times New Roman"/>
                <w:color w:val="000000"/>
                <w:sz w:val="16"/>
                <w:szCs w:val="16"/>
              </w:rPr>
              <w:t>паспорт, що підлягає обміну;</w:t>
            </w:r>
          </w:p>
          <w:p w14:paraId="35BD3F51"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3) </w:t>
            </w:r>
            <w:r w:rsidRPr="00916D98">
              <w:rPr>
                <w:rFonts w:ascii="Times New Roman" w:hAnsi="Times New Roman" w:cs="Times New Roman"/>
                <w:color w:val="000000"/>
                <w:sz w:val="16"/>
                <w:szCs w:val="16"/>
              </w:rPr>
              <w:t xml:space="preserve">документи, що підтверджують обставини, у зв’язку з якими паспорт підлягає обміну (крім випадків, передбачених підпунктами </w:t>
            </w:r>
            <w:r w:rsidRPr="00916D98">
              <w:rPr>
                <w:rFonts w:ascii="Times New Roman" w:hAnsi="Times New Roman" w:cs="Times New Roman"/>
                <w:color w:val="000000"/>
                <w:sz w:val="16"/>
                <w:szCs w:val="16"/>
                <w:lang w:val="uk-UA"/>
              </w:rPr>
              <w:t xml:space="preserve">4 і 6 </w:t>
            </w:r>
            <w:r w:rsidRPr="00916D98">
              <w:rPr>
                <w:rFonts w:ascii="Times New Roman" w:hAnsi="Times New Roman" w:cs="Times New Roman"/>
                <w:color w:val="000000"/>
                <w:sz w:val="16"/>
                <w:szCs w:val="16"/>
              </w:rPr>
              <w:t>пункту 6 Порядку);</w:t>
            </w:r>
          </w:p>
          <w:p w14:paraId="3832E7C2"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4</w:t>
            </w:r>
            <w:r w:rsidRPr="00916D98">
              <w:rPr>
                <w:rFonts w:ascii="Times New Roman" w:hAnsi="Times New Roman" w:cs="Times New Roman"/>
                <w:b/>
                <w:bCs/>
                <w:color w:val="000000"/>
                <w:sz w:val="16"/>
                <w:szCs w:val="16"/>
              </w:rPr>
              <w:t>) </w:t>
            </w:r>
            <w:r w:rsidRPr="00916D98">
              <w:rPr>
                <w:rFonts w:ascii="Times New Roman" w:hAnsi="Times New Roman" w:cs="Times New Roman"/>
                <w:color w:val="000000"/>
                <w:sz w:val="16"/>
                <w:szCs w:val="16"/>
              </w:rPr>
              <w:t>посвідчення про взяття на облік бездомних осіб (для бездомних осіб);</w:t>
            </w:r>
          </w:p>
          <w:p w14:paraId="13F1D572"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2" w:name="n791"/>
            <w:bookmarkEnd w:id="12"/>
            <w:r w:rsidRPr="00916D98">
              <w:rPr>
                <w:rFonts w:ascii="Times New Roman" w:hAnsi="Times New Roman" w:cs="Times New Roman"/>
                <w:b/>
                <w:bCs/>
                <w:color w:val="000000"/>
                <w:sz w:val="16"/>
                <w:szCs w:val="16"/>
              </w:rPr>
              <w:t>5) </w:t>
            </w:r>
            <w:r w:rsidRPr="00916D98">
              <w:rPr>
                <w:rFonts w:ascii="Times New Roman" w:hAnsi="Times New Roman" w:cs="Times New Roman"/>
                <w:color w:val="000000"/>
                <w:sz w:val="16"/>
                <w:szCs w:val="16"/>
              </w:rPr>
              <w:t>документ, що посвідчує особу законного представника/уповноваженої особи, та документ, що підтверджує повноваження особи як законного представника/уповноваженої особи;</w:t>
            </w:r>
          </w:p>
          <w:p w14:paraId="3F963355"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3" w:name="n792"/>
            <w:bookmarkEnd w:id="13"/>
            <w:r w:rsidRPr="00916D98">
              <w:rPr>
                <w:rFonts w:ascii="Times New Roman" w:hAnsi="Times New Roman" w:cs="Times New Roman"/>
                <w:b/>
                <w:bCs/>
                <w:color w:val="000000"/>
                <w:sz w:val="16"/>
                <w:szCs w:val="16"/>
              </w:rPr>
              <w:t>6) </w:t>
            </w:r>
            <w:r w:rsidRPr="00916D98">
              <w:rPr>
                <w:rFonts w:ascii="Times New Roman" w:hAnsi="Times New Roman" w:cs="Times New Roman"/>
                <w:color w:val="000000"/>
                <w:sz w:val="16"/>
                <w:szCs w:val="16"/>
              </w:rPr>
              <w:t xml:space="preserve">документи, що підтверджують сплату адміністративного збору, або оригінал документа про звільнення від його сплати. Оригінал документа про </w:t>
            </w:r>
            <w:r w:rsidRPr="00916D98">
              <w:rPr>
                <w:rFonts w:ascii="Times New Roman" w:hAnsi="Times New Roman" w:cs="Times New Roman"/>
                <w:color w:val="000000"/>
                <w:sz w:val="16"/>
                <w:szCs w:val="16"/>
              </w:rPr>
              <w:lastRenderedPageBreak/>
              <w:t>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14:paraId="003C1136"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4" w:name="n793"/>
            <w:bookmarkEnd w:id="14"/>
            <w:r w:rsidRPr="00916D98">
              <w:rPr>
                <w:rFonts w:ascii="Times New Roman" w:hAnsi="Times New Roman" w:cs="Times New Roman"/>
                <w:b/>
                <w:bCs/>
                <w:color w:val="000000"/>
                <w:sz w:val="16"/>
                <w:szCs w:val="16"/>
              </w:rPr>
              <w:t>7) </w:t>
            </w:r>
            <w:r w:rsidRPr="00916D98">
              <w:rPr>
                <w:rFonts w:ascii="Times New Roman" w:hAnsi="Times New Roman" w:cs="Times New Roman"/>
                <w:color w:val="000000"/>
                <w:sz w:val="16"/>
                <w:szCs w:val="16"/>
              </w:rPr>
              <w:t>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1B6CE31E"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5" w:name="n794"/>
            <w:bookmarkEnd w:id="15"/>
            <w:r w:rsidRPr="00916D98">
              <w:rPr>
                <w:rFonts w:ascii="Times New Roman" w:hAnsi="Times New Roman" w:cs="Times New Roman"/>
                <w:b/>
                <w:bCs/>
                <w:color w:val="000000"/>
                <w:sz w:val="16"/>
                <w:szCs w:val="16"/>
                <w:lang w:val="uk-UA"/>
              </w:rPr>
              <w:t>7.1)</w:t>
            </w:r>
            <w:r w:rsidRPr="00916D98">
              <w:rPr>
                <w:rFonts w:ascii="Times New Roman" w:hAnsi="Times New Roman" w:cs="Times New Roman"/>
                <w:bCs/>
                <w:color w:val="000000"/>
                <w:sz w:val="16"/>
                <w:szCs w:val="16"/>
                <w:lang w:val="uk-UA"/>
              </w:rPr>
              <w:t> </w:t>
            </w:r>
            <w:r w:rsidRPr="00916D98">
              <w:rPr>
                <w:rFonts w:ascii="Times New Roman" w:hAnsi="Times New Roman" w:cs="Times New Roman"/>
                <w:color w:val="000000"/>
                <w:sz w:val="16"/>
                <w:szCs w:val="16"/>
              </w:rPr>
              <w:t>про місце проживання - довідку органу реєстрації встановленого зразка (крім випадків, коли здійснюється обмін паспорта зразка 1994 року);</w:t>
            </w:r>
          </w:p>
          <w:p w14:paraId="3B51A69B"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6" w:name="n7951"/>
            <w:bookmarkEnd w:id="16"/>
            <w:r w:rsidRPr="00916D98">
              <w:rPr>
                <w:rFonts w:ascii="Times New Roman" w:hAnsi="Times New Roman" w:cs="Times New Roman"/>
                <w:b/>
                <w:bCs/>
                <w:color w:val="000000"/>
                <w:sz w:val="16"/>
                <w:szCs w:val="16"/>
                <w:lang w:val="uk-UA"/>
              </w:rPr>
              <w:t>7.2)</w:t>
            </w:r>
            <w:r w:rsidRPr="00916D98">
              <w:rPr>
                <w:rFonts w:ascii="Times New Roman" w:hAnsi="Times New Roman" w:cs="Times New Roman"/>
                <w:bCs/>
                <w:color w:val="000000"/>
                <w:sz w:val="16"/>
                <w:szCs w:val="16"/>
                <w:lang w:val="uk-UA"/>
              </w:rPr>
              <w:t> </w:t>
            </w:r>
            <w:r w:rsidRPr="00916D98">
              <w:rPr>
                <w:rFonts w:ascii="Times New Roman" w:hAnsi="Times New Roman" w:cs="Times New Roman"/>
                <w:color w:val="000000"/>
                <w:sz w:val="16"/>
                <w:szCs w:val="16"/>
              </w:rPr>
              <w:t>про народження дітей - свідоцтва про народження дітей;</w:t>
            </w:r>
          </w:p>
          <w:p w14:paraId="46714CB8"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7" w:name="n7961"/>
            <w:bookmarkEnd w:id="17"/>
            <w:r w:rsidRPr="00916D98">
              <w:rPr>
                <w:rFonts w:ascii="Times New Roman" w:hAnsi="Times New Roman" w:cs="Times New Roman"/>
                <w:b/>
                <w:bCs/>
                <w:color w:val="000000"/>
                <w:sz w:val="16"/>
                <w:szCs w:val="16"/>
                <w:lang w:val="uk-UA"/>
              </w:rPr>
              <w:t>7.3)</w:t>
            </w:r>
            <w:r w:rsidRPr="00916D98">
              <w:rPr>
                <w:rFonts w:ascii="Times New Roman" w:hAnsi="Times New Roman" w:cs="Times New Roman"/>
                <w:bCs/>
                <w:color w:val="000000"/>
                <w:sz w:val="16"/>
                <w:szCs w:val="16"/>
                <w:lang w:val="uk-UA"/>
              </w:rPr>
              <w:t> </w:t>
            </w:r>
            <w:r w:rsidRPr="00916D98">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03990278"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8" w:name="n7971"/>
            <w:bookmarkEnd w:id="18"/>
            <w:r w:rsidRPr="00916D98">
              <w:rPr>
                <w:rFonts w:ascii="Times New Roman" w:hAnsi="Times New Roman" w:cs="Times New Roman"/>
                <w:b/>
                <w:bCs/>
                <w:color w:val="000000"/>
                <w:sz w:val="16"/>
                <w:szCs w:val="16"/>
                <w:lang w:val="uk-UA"/>
              </w:rPr>
              <w:t>7.4)</w:t>
            </w:r>
            <w:r w:rsidRPr="00916D98">
              <w:rPr>
                <w:rFonts w:ascii="Times New Roman" w:hAnsi="Times New Roman" w:cs="Times New Roman"/>
                <w:bCs/>
                <w:color w:val="000000"/>
                <w:sz w:val="16"/>
                <w:szCs w:val="16"/>
                <w:lang w:val="uk-UA"/>
              </w:rPr>
              <w:t> </w:t>
            </w:r>
            <w:r w:rsidRPr="00916D98">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20005DFB"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9" w:name="n7981"/>
            <w:bookmarkEnd w:id="19"/>
            <w:r w:rsidRPr="00916D98">
              <w:rPr>
                <w:rFonts w:ascii="Times New Roman" w:hAnsi="Times New Roman" w:cs="Times New Roman"/>
                <w:b/>
                <w:bCs/>
                <w:color w:val="000000"/>
                <w:sz w:val="16"/>
                <w:szCs w:val="16"/>
                <w:lang w:val="uk-UA"/>
              </w:rPr>
              <w:t>7.5)</w:t>
            </w:r>
            <w:r w:rsidRPr="00916D98">
              <w:rPr>
                <w:rFonts w:ascii="Times New Roman" w:hAnsi="Times New Roman" w:cs="Times New Roman"/>
                <w:bCs/>
                <w:color w:val="000000"/>
                <w:sz w:val="16"/>
                <w:szCs w:val="16"/>
                <w:lang w:val="uk-UA"/>
              </w:rPr>
              <w:t> </w:t>
            </w:r>
            <w:r w:rsidRPr="00916D98">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49223C5A"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0" w:name="n799"/>
            <w:bookmarkEnd w:id="20"/>
            <w:r w:rsidRPr="00916D98">
              <w:rPr>
                <w:rFonts w:ascii="Times New Roman" w:hAnsi="Times New Roman" w:cs="Times New Roman"/>
                <w:b/>
                <w:bCs/>
                <w:color w:val="000000"/>
                <w:sz w:val="16"/>
                <w:szCs w:val="16"/>
              </w:rPr>
              <w:t>8) </w:t>
            </w:r>
            <w:r w:rsidRPr="00916D98">
              <w:rPr>
                <w:rFonts w:ascii="Times New Roman" w:hAnsi="Times New Roman" w:cs="Times New Roman"/>
                <w:color w:val="000000"/>
                <w:sz w:val="16"/>
                <w:szCs w:val="16"/>
              </w:rPr>
              <w:t>одну фотокартку розміром 10 х 15 сантиметрів для внесення відцифрованого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14:paraId="41721E30"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1" w:name="n1088"/>
            <w:bookmarkEnd w:id="21"/>
            <w:r w:rsidRPr="00916D98">
              <w:rPr>
                <w:rFonts w:ascii="Times New Roman" w:hAnsi="Times New Roman" w:cs="Times New Roman"/>
                <w:b/>
                <w:bCs/>
                <w:color w:val="000000"/>
                <w:sz w:val="16"/>
                <w:szCs w:val="16"/>
              </w:rPr>
              <w:t>9) </w:t>
            </w:r>
            <w:r w:rsidRPr="00916D98">
              <w:rPr>
                <w:rFonts w:ascii="Times New Roman" w:hAnsi="Times New Roman" w:cs="Times New Roman"/>
                <w:color w:val="000000"/>
                <w:sz w:val="16"/>
                <w:szCs w:val="16"/>
              </w:rPr>
              <w:t>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51FCFAF1"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2" w:name="n1089"/>
            <w:bookmarkEnd w:id="22"/>
            <w:r w:rsidRPr="00916D98">
              <w:rPr>
                <w:rFonts w:ascii="Times New Roman" w:hAnsi="Times New Roman" w:cs="Times New Roman"/>
                <w:b/>
                <w:bCs/>
                <w:color w:val="000000"/>
                <w:sz w:val="16"/>
                <w:szCs w:val="16"/>
              </w:rPr>
              <w:t>10) </w:t>
            </w:r>
            <w:r w:rsidRPr="00916D98">
              <w:rPr>
                <w:rFonts w:ascii="Times New Roman" w:hAnsi="Times New Roman" w:cs="Times New Roman"/>
                <w:color w:val="000000"/>
                <w:sz w:val="16"/>
                <w:szCs w:val="16"/>
              </w:rPr>
              <w:t>заяву про зняття з консульського обліку.</w:t>
            </w:r>
          </w:p>
          <w:p w14:paraId="7133D1C7" w14:textId="77777777" w:rsidR="003D6875" w:rsidRPr="00916D98" w:rsidRDefault="003D6875" w:rsidP="002E7AF0">
            <w:pPr>
              <w:pStyle w:val="af2"/>
              <w:ind w:left="131" w:right="106" w:firstLine="494"/>
              <w:jc w:val="both"/>
              <w:rPr>
                <w:color w:val="000000"/>
              </w:rPr>
            </w:pPr>
            <w:r w:rsidRPr="00916D98">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6C03C483" w14:textId="77777777" w:rsidR="003D6875" w:rsidRPr="00916D98" w:rsidRDefault="003D6875" w:rsidP="002E7AF0">
            <w:pPr>
              <w:pStyle w:val="af2"/>
              <w:tabs>
                <w:tab w:val="left" w:pos="993"/>
              </w:tabs>
              <w:ind w:left="131" w:right="106"/>
              <w:jc w:val="both"/>
              <w:rPr>
                <w:color w:val="000000"/>
              </w:rPr>
            </w:pPr>
            <w:r w:rsidRPr="00916D98">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w:t>
            </w:r>
            <w:r w:rsidRPr="00916D98">
              <w:rPr>
                <w:rFonts w:eastAsia="Verdana"/>
                <w:color w:val="000000"/>
                <w:szCs w:val="16"/>
              </w:rPr>
              <w:t xml:space="preserve"> </w:t>
            </w:r>
            <w:r w:rsidRPr="00916D98">
              <w:rPr>
                <w:rFonts w:eastAsia="Verdana"/>
                <w:color w:val="000000"/>
                <w:sz w:val="16"/>
                <w:szCs w:val="16"/>
              </w:rPr>
              <w:t>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p>
          <w:p w14:paraId="6796D44B" w14:textId="77777777" w:rsidR="003D6875" w:rsidRPr="00916D98" w:rsidRDefault="003D6875" w:rsidP="002E7AF0">
            <w:pPr>
              <w:pStyle w:val="af2"/>
              <w:tabs>
                <w:tab w:val="left" w:pos="993"/>
              </w:tabs>
              <w:ind w:left="131" w:right="106"/>
              <w:jc w:val="both"/>
              <w:rPr>
                <w:color w:val="000000"/>
              </w:rPr>
            </w:pPr>
            <w:r w:rsidRPr="00916D98">
              <w:rPr>
                <w:rFonts w:eastAsia="Verdana"/>
                <w:color w:val="000000"/>
                <w:sz w:val="16"/>
                <w:szCs w:val="16"/>
              </w:rPr>
              <w:t xml:space="preserve">   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 </w:t>
            </w:r>
          </w:p>
          <w:p w14:paraId="205B2115" w14:textId="77777777" w:rsidR="003D6875" w:rsidRPr="00916D98" w:rsidRDefault="003D6875" w:rsidP="002E7AF0">
            <w:pPr>
              <w:spacing w:after="0"/>
              <w:ind w:left="131" w:right="106" w:firstLine="494"/>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 xml:space="preserve">У разі обміну паспорта, оформленого територіальним підрозділом ДМС, МВС,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 </w:t>
            </w:r>
          </w:p>
          <w:p w14:paraId="6310E251" w14:textId="77777777" w:rsidR="003D6875" w:rsidRPr="00916D98" w:rsidRDefault="003D6875" w:rsidP="002E7AF0">
            <w:pPr>
              <w:spacing w:after="0"/>
              <w:ind w:left="131" w:right="106" w:firstLine="494"/>
              <w:jc w:val="both"/>
              <w:rPr>
                <w:rFonts w:ascii="Times New Roman" w:hAnsi="Times New Roman" w:cs="Times New Roman"/>
                <w:color w:val="000000"/>
              </w:rPr>
            </w:pPr>
            <w:r w:rsidRPr="00916D98">
              <w:rPr>
                <w:rFonts w:ascii="Times New Roman" w:hAnsi="Times New Roman" w:cs="Times New Roman"/>
                <w:color w:val="000000"/>
                <w:sz w:val="16"/>
                <w:szCs w:val="16"/>
              </w:rPr>
              <w:lastRenderedPageBreak/>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19C72667" w14:textId="77777777" w:rsidR="003D6875" w:rsidRPr="00916D98" w:rsidRDefault="003D6875" w:rsidP="002E7AF0">
            <w:pPr>
              <w:spacing w:after="0"/>
              <w:ind w:left="131" w:right="106" w:firstLine="494"/>
              <w:jc w:val="both"/>
              <w:rPr>
                <w:rFonts w:ascii="Times New Roman" w:hAnsi="Times New Roman" w:cs="Times New Roman"/>
                <w:color w:val="000000"/>
              </w:rPr>
            </w:pPr>
            <w:r w:rsidRPr="00916D98">
              <w:rPr>
                <w:rFonts w:ascii="Times New Roman" w:hAnsi="Times New Roman" w:cs="Times New Roman"/>
                <w:color w:val="000000"/>
                <w:sz w:val="16"/>
                <w:szCs w:val="16"/>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14:paraId="08190341" w14:textId="77777777" w:rsidR="003D6875" w:rsidRPr="00916D98" w:rsidRDefault="003D6875" w:rsidP="002E7AF0">
            <w:pPr>
              <w:spacing w:after="0"/>
              <w:ind w:left="131" w:right="106" w:firstLine="494"/>
              <w:jc w:val="both"/>
              <w:rPr>
                <w:rFonts w:ascii="Times New Roman" w:hAnsi="Times New Roman" w:cs="Times New Roman"/>
                <w:color w:val="000000"/>
              </w:rPr>
            </w:pPr>
            <w:r w:rsidRPr="00916D98">
              <w:rPr>
                <w:rFonts w:ascii="Times New Roman" w:hAnsi="Times New Roman" w:cs="Times New Roman"/>
                <w:color w:val="000000"/>
                <w:sz w:val="16"/>
                <w:szCs w:val="16"/>
              </w:rPr>
              <w:t>У разі подання документів протягом одного місяця до дати закінчення строку дії паспорта, паспорт  після прийому документів повертається особі та здається нею під час отримання нового паспорта.</w:t>
            </w:r>
          </w:p>
          <w:p w14:paraId="429E932E" w14:textId="77777777" w:rsidR="003D6875" w:rsidRPr="00916D98" w:rsidRDefault="003D6875" w:rsidP="002E7AF0">
            <w:pPr>
              <w:spacing w:after="0"/>
              <w:ind w:left="131" w:right="106" w:firstLine="49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закінчення строку дії паспорта документи для його обміну можуть бути подані протягом одного місяця до дати закінчення строку його дії. У такому випадку або в разі обміну паспорта зразка 1994 року за бажанням, паспорт, що підлягає обміну, після прийому документів повертається особі та здається нею під час отримання нового паспорта. </w:t>
            </w:r>
          </w:p>
        </w:tc>
        <w:tc>
          <w:tcPr>
            <w:tcW w:w="40" w:type="dxa"/>
            <w:gridSpan w:val="2"/>
            <w:tcBorders>
              <w:left w:val="single" w:sz="4" w:space="0" w:color="000000"/>
            </w:tcBorders>
          </w:tcPr>
          <w:p w14:paraId="588118E3"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04068236" w14:textId="77777777" w:rsidTr="00425F97">
        <w:tc>
          <w:tcPr>
            <w:tcW w:w="709" w:type="dxa"/>
            <w:gridSpan w:val="2"/>
            <w:tcBorders>
              <w:top w:val="single" w:sz="4" w:space="0" w:color="000000"/>
              <w:left w:val="single" w:sz="4" w:space="0" w:color="000000"/>
              <w:bottom w:val="single" w:sz="4" w:space="0" w:color="000000"/>
            </w:tcBorders>
          </w:tcPr>
          <w:p w14:paraId="24AB3A10"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lastRenderedPageBreak/>
              <w:t>10.</w:t>
            </w:r>
          </w:p>
        </w:tc>
        <w:tc>
          <w:tcPr>
            <w:tcW w:w="3884" w:type="dxa"/>
            <w:gridSpan w:val="2"/>
            <w:tcBorders>
              <w:top w:val="single" w:sz="4" w:space="0" w:color="000000"/>
              <w:left w:val="single" w:sz="4" w:space="0" w:color="000000"/>
              <w:bottom w:val="single" w:sz="4" w:space="0" w:color="000000"/>
            </w:tcBorders>
          </w:tcPr>
          <w:p w14:paraId="57DF2D16"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Порядок та спосіб подання документів, необхідних для отримання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27D18474" w14:textId="77777777" w:rsidR="003D6875" w:rsidRPr="00916D98" w:rsidRDefault="003D6875" w:rsidP="002E7AF0">
            <w:pPr>
              <w:pStyle w:val="rvps2"/>
              <w:shd w:val="clear" w:color="auto" w:fill="FFFFFF"/>
              <w:spacing w:before="0" w:after="0"/>
              <w:ind w:left="131" w:right="106" w:firstLine="425"/>
              <w:jc w:val="both"/>
              <w:textAlignment w:val="baseline"/>
              <w:rPr>
                <w:color w:val="000000"/>
              </w:rPr>
            </w:pPr>
            <w:r w:rsidRPr="00916D98">
              <w:rPr>
                <w:color w:val="000000"/>
                <w:sz w:val="16"/>
                <w:szCs w:val="16"/>
              </w:rPr>
              <w:t xml:space="preserve">Громадянин України з метою подання документів та заяви-анкети для оформлення паспорта у зв’язку з обміном паспорта (у формі картки) особисто звертається </w:t>
            </w:r>
            <w:r w:rsidRPr="00916D98">
              <w:rPr>
                <w:b/>
                <w:color w:val="000000"/>
                <w:sz w:val="16"/>
                <w:szCs w:val="16"/>
              </w:rPr>
              <w:t>незалежно від місця проживання до будь-якого</w:t>
            </w:r>
            <w:r w:rsidRPr="00916D98">
              <w:rPr>
                <w:color w:val="000000"/>
                <w:sz w:val="16"/>
                <w:szCs w:val="16"/>
              </w:rPr>
              <w:t>:</w:t>
            </w:r>
          </w:p>
          <w:p w14:paraId="2BD3195A" w14:textId="77777777" w:rsidR="003D6875" w:rsidRPr="00916D98" w:rsidRDefault="003D6875" w:rsidP="002E7AF0">
            <w:pPr>
              <w:pStyle w:val="rvps2"/>
              <w:numPr>
                <w:ilvl w:val="0"/>
                <w:numId w:val="1"/>
              </w:numPr>
              <w:shd w:val="clear" w:color="auto" w:fill="FFFFFF"/>
              <w:spacing w:before="0" w:after="0"/>
              <w:ind w:left="131" w:right="106" w:hanging="248"/>
              <w:jc w:val="both"/>
              <w:textAlignment w:val="baseline"/>
              <w:rPr>
                <w:color w:val="000000"/>
              </w:rPr>
            </w:pPr>
            <w:r w:rsidRPr="00916D98">
              <w:rPr>
                <w:color w:val="000000"/>
                <w:sz w:val="16"/>
                <w:szCs w:val="16"/>
              </w:rPr>
              <w:t>територіального органу ДМС;</w:t>
            </w:r>
          </w:p>
          <w:p w14:paraId="5C8068E9" w14:textId="77777777" w:rsidR="003D6875" w:rsidRPr="00916D98" w:rsidRDefault="003D6875" w:rsidP="002E7AF0">
            <w:pPr>
              <w:pStyle w:val="rvps2"/>
              <w:numPr>
                <w:ilvl w:val="0"/>
                <w:numId w:val="1"/>
              </w:numPr>
              <w:shd w:val="clear" w:color="auto" w:fill="FFFFFF"/>
              <w:spacing w:before="0" w:after="0"/>
              <w:ind w:left="131" w:right="106" w:firstLine="425"/>
              <w:jc w:val="both"/>
              <w:textAlignment w:val="baseline"/>
              <w:rPr>
                <w:color w:val="000000"/>
              </w:rPr>
            </w:pPr>
            <w:r w:rsidRPr="00916D98">
              <w:rPr>
                <w:color w:val="000000"/>
                <w:sz w:val="16"/>
                <w:szCs w:val="16"/>
              </w:rPr>
              <w:t>територіального підрозділу ДМС;</w:t>
            </w:r>
          </w:p>
          <w:p w14:paraId="45459CF8" w14:textId="77777777" w:rsidR="003D6875" w:rsidRPr="00916D98" w:rsidRDefault="003D6875" w:rsidP="002E7AF0">
            <w:pPr>
              <w:pStyle w:val="rvps2"/>
              <w:numPr>
                <w:ilvl w:val="0"/>
                <w:numId w:val="1"/>
              </w:numPr>
              <w:shd w:val="clear" w:color="auto" w:fill="FFFFFF"/>
              <w:spacing w:before="0" w:after="0"/>
              <w:ind w:left="131" w:right="106" w:firstLine="425"/>
              <w:jc w:val="both"/>
              <w:textAlignment w:val="baseline"/>
              <w:rPr>
                <w:color w:val="000000"/>
              </w:rPr>
            </w:pPr>
            <w:r w:rsidRPr="00916D98">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916D98">
              <w:rPr>
                <w:i/>
                <w:color w:val="000000"/>
                <w:sz w:val="16"/>
                <w:szCs w:val="16"/>
              </w:rPr>
              <w:t>за умови наявності обладнання для прийому заяв засобами Єдиного державного демографічного Реєстру</w:t>
            </w:r>
            <w:r w:rsidRPr="00916D98">
              <w:rPr>
                <w:color w:val="000000"/>
                <w:sz w:val="16"/>
                <w:szCs w:val="16"/>
              </w:rPr>
              <w:t>.</w:t>
            </w:r>
          </w:p>
          <w:p w14:paraId="1AA3A645" w14:textId="77777777" w:rsidR="003D6875" w:rsidRPr="00916D98" w:rsidRDefault="003D6875" w:rsidP="002E7AF0">
            <w:pPr>
              <w:spacing w:after="0"/>
              <w:ind w:left="131" w:right="106" w:firstLine="450"/>
              <w:jc w:val="both"/>
              <w:rPr>
                <w:rFonts w:ascii="Times New Roman" w:hAnsi="Times New Roman" w:cs="Times New Roman"/>
                <w:color w:val="000000"/>
              </w:rPr>
            </w:pPr>
            <w:r w:rsidRPr="00916D98">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132E662F" w14:textId="77777777" w:rsidR="003D6875" w:rsidRPr="00916D98" w:rsidRDefault="003D6875" w:rsidP="002E7AF0">
            <w:pPr>
              <w:spacing w:after="0"/>
              <w:ind w:left="131" w:right="106" w:firstLine="450"/>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  </w:t>
            </w:r>
          </w:p>
          <w:p w14:paraId="7612C6A1" w14:textId="77777777" w:rsidR="003D6875" w:rsidRPr="00916D98" w:rsidRDefault="003D6875" w:rsidP="002E7AF0">
            <w:pPr>
              <w:pStyle w:val="rvps2"/>
              <w:shd w:val="clear" w:color="auto" w:fill="FFFFFF"/>
              <w:spacing w:before="0" w:after="0"/>
              <w:ind w:left="131" w:right="106" w:firstLine="425"/>
              <w:jc w:val="both"/>
              <w:textAlignment w:val="baseline"/>
              <w:rPr>
                <w:color w:val="000000"/>
              </w:rPr>
            </w:pPr>
            <w:r w:rsidRPr="00916D98">
              <w:rPr>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14:paraId="495AF91C" w14:textId="77777777" w:rsidR="003D6875" w:rsidRPr="00916D98" w:rsidRDefault="003D6875" w:rsidP="002E7AF0">
            <w:pPr>
              <w:pStyle w:val="rvps2"/>
              <w:shd w:val="clear" w:color="auto" w:fill="FFFFFF"/>
              <w:spacing w:before="0" w:after="0"/>
              <w:ind w:left="131" w:right="106" w:firstLine="425"/>
              <w:jc w:val="both"/>
              <w:textAlignment w:val="baseline"/>
              <w:rPr>
                <w:color w:val="000000"/>
              </w:rPr>
            </w:pPr>
            <w:r w:rsidRPr="00916D98">
              <w:rPr>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tc>
        <w:tc>
          <w:tcPr>
            <w:tcW w:w="40" w:type="dxa"/>
            <w:gridSpan w:val="2"/>
            <w:tcBorders>
              <w:left w:val="single" w:sz="4" w:space="0" w:color="000000"/>
            </w:tcBorders>
          </w:tcPr>
          <w:p w14:paraId="4213934B"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32E61719" w14:textId="77777777" w:rsidTr="00425F97">
        <w:tc>
          <w:tcPr>
            <w:tcW w:w="709" w:type="dxa"/>
            <w:gridSpan w:val="2"/>
            <w:tcBorders>
              <w:top w:val="single" w:sz="4" w:space="0" w:color="000000"/>
              <w:left w:val="single" w:sz="4" w:space="0" w:color="000000"/>
              <w:bottom w:val="single" w:sz="4" w:space="0" w:color="000000"/>
            </w:tcBorders>
          </w:tcPr>
          <w:p w14:paraId="08BDFC8E"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11.</w:t>
            </w:r>
          </w:p>
        </w:tc>
        <w:tc>
          <w:tcPr>
            <w:tcW w:w="3884" w:type="dxa"/>
            <w:gridSpan w:val="2"/>
            <w:tcBorders>
              <w:top w:val="single" w:sz="4" w:space="0" w:color="000000"/>
              <w:left w:val="single" w:sz="4" w:space="0" w:color="000000"/>
              <w:bottom w:val="single" w:sz="4" w:space="0" w:color="000000"/>
            </w:tcBorders>
          </w:tcPr>
          <w:p w14:paraId="7B8E8A21"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Платність (безоплатність) надання адміністративної послуги</w:t>
            </w:r>
          </w:p>
        </w:tc>
        <w:tc>
          <w:tcPr>
            <w:tcW w:w="6049" w:type="dxa"/>
            <w:gridSpan w:val="2"/>
            <w:tcBorders>
              <w:top w:val="single" w:sz="4" w:space="0" w:color="000000"/>
              <w:left w:val="single" w:sz="4" w:space="0" w:color="000000"/>
              <w:bottom w:val="single" w:sz="4" w:space="0" w:color="000000"/>
            </w:tcBorders>
          </w:tcPr>
          <w:p w14:paraId="26561D2F" w14:textId="77777777" w:rsidR="003D6875" w:rsidRPr="00425F97" w:rsidRDefault="003D6875" w:rsidP="00425F97">
            <w:pPr>
              <w:spacing w:after="0"/>
              <w:rPr>
                <w:rFonts w:ascii="Times New Roman" w:hAnsi="Times New Roman" w:cs="Times New Roman"/>
                <w:color w:val="000000"/>
                <w:lang w:val="uk-UA"/>
              </w:rPr>
            </w:pPr>
            <w:r w:rsidRPr="00916D98">
              <w:rPr>
                <w:rFonts w:ascii="Times New Roman" w:hAnsi="Times New Roman" w:cs="Times New Roman"/>
                <w:iCs/>
                <w:color w:val="000000"/>
                <w:sz w:val="16"/>
                <w:szCs w:val="16"/>
              </w:rPr>
              <w:t>Адміністративна послуга платна</w:t>
            </w:r>
          </w:p>
        </w:tc>
        <w:tc>
          <w:tcPr>
            <w:tcW w:w="40" w:type="dxa"/>
            <w:gridSpan w:val="2"/>
            <w:tcBorders>
              <w:left w:val="single" w:sz="4" w:space="0" w:color="000000"/>
            </w:tcBorders>
          </w:tcPr>
          <w:p w14:paraId="50AA5E07" w14:textId="77777777" w:rsidR="003D6875" w:rsidRPr="00916D98" w:rsidRDefault="003D6875" w:rsidP="003D6875">
            <w:pPr>
              <w:snapToGrid w:val="0"/>
              <w:rPr>
                <w:rFonts w:ascii="Times New Roman" w:hAnsi="Times New Roman" w:cs="Times New Roman"/>
                <w:iCs/>
                <w:color w:val="000000"/>
                <w:sz w:val="16"/>
                <w:szCs w:val="16"/>
              </w:rPr>
            </w:pPr>
          </w:p>
        </w:tc>
      </w:tr>
      <w:tr w:rsidR="003D6875" w:rsidRPr="00916D98" w14:paraId="32BED683" w14:textId="77777777" w:rsidTr="002E7AF0">
        <w:trPr>
          <w:trHeight w:val="164"/>
        </w:trPr>
        <w:tc>
          <w:tcPr>
            <w:tcW w:w="10642" w:type="dxa"/>
            <w:gridSpan w:val="6"/>
            <w:tcBorders>
              <w:top w:val="single" w:sz="4" w:space="0" w:color="000000"/>
              <w:left w:val="single" w:sz="4" w:space="0" w:color="000000"/>
              <w:bottom w:val="single" w:sz="4" w:space="0" w:color="000000"/>
            </w:tcBorders>
            <w:vAlign w:val="center"/>
          </w:tcPr>
          <w:p w14:paraId="4010EAC8" w14:textId="77777777" w:rsidR="003D6875" w:rsidRPr="00916D98" w:rsidRDefault="003D6875" w:rsidP="002E7AF0">
            <w:pPr>
              <w:spacing w:after="0"/>
              <w:jc w:val="center"/>
              <w:rPr>
                <w:rFonts w:ascii="Times New Roman" w:hAnsi="Times New Roman" w:cs="Times New Roman"/>
                <w:color w:val="000000"/>
              </w:rPr>
            </w:pPr>
            <w:r w:rsidRPr="00916D98">
              <w:rPr>
                <w:rFonts w:ascii="Times New Roman" w:hAnsi="Times New Roman" w:cs="Times New Roman"/>
                <w:iCs/>
                <w:color w:val="000000"/>
                <w:sz w:val="16"/>
                <w:szCs w:val="16"/>
              </w:rPr>
              <w:t>У разі платності:</w:t>
            </w:r>
          </w:p>
        </w:tc>
        <w:tc>
          <w:tcPr>
            <w:tcW w:w="40" w:type="dxa"/>
            <w:gridSpan w:val="2"/>
            <w:tcBorders>
              <w:left w:val="single" w:sz="4" w:space="0" w:color="000000"/>
            </w:tcBorders>
          </w:tcPr>
          <w:p w14:paraId="640BC62F"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689E1CE8" w14:textId="77777777" w:rsidTr="00425F97">
        <w:tc>
          <w:tcPr>
            <w:tcW w:w="709" w:type="dxa"/>
            <w:gridSpan w:val="2"/>
            <w:tcBorders>
              <w:top w:val="single" w:sz="4" w:space="0" w:color="000000"/>
              <w:left w:val="single" w:sz="4" w:space="0" w:color="000000"/>
              <w:bottom w:val="single" w:sz="4" w:space="0" w:color="000000"/>
            </w:tcBorders>
          </w:tcPr>
          <w:p w14:paraId="5E382678"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11.1.</w:t>
            </w:r>
          </w:p>
        </w:tc>
        <w:tc>
          <w:tcPr>
            <w:tcW w:w="3884" w:type="dxa"/>
            <w:gridSpan w:val="2"/>
            <w:tcBorders>
              <w:top w:val="single" w:sz="4" w:space="0" w:color="000000"/>
              <w:left w:val="single" w:sz="4" w:space="0" w:color="000000"/>
              <w:bottom w:val="single" w:sz="4" w:space="0" w:color="000000"/>
            </w:tcBorders>
          </w:tcPr>
          <w:p w14:paraId="2B28C35B"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Нормативно-правові акти, на підставі яких стягується плата</w:t>
            </w:r>
          </w:p>
        </w:tc>
        <w:tc>
          <w:tcPr>
            <w:tcW w:w="6049" w:type="dxa"/>
            <w:gridSpan w:val="2"/>
            <w:tcBorders>
              <w:top w:val="single" w:sz="4" w:space="0" w:color="000000"/>
              <w:left w:val="single" w:sz="4" w:space="0" w:color="000000"/>
              <w:bottom w:val="single" w:sz="4" w:space="0" w:color="000000"/>
            </w:tcBorders>
          </w:tcPr>
          <w:p w14:paraId="55DB33E7" w14:textId="77777777" w:rsidR="003D6875" w:rsidRPr="00916D98" w:rsidRDefault="003D6875" w:rsidP="002E7AF0">
            <w:pPr>
              <w:pStyle w:val="Default"/>
              <w:ind w:left="131" w:right="106" w:firstLine="414"/>
              <w:jc w:val="both"/>
              <w:rPr>
                <w:rFonts w:ascii="Times New Roman" w:hAnsi="Times New Roman" w:cs="Times New Roman"/>
              </w:rPr>
            </w:pPr>
            <w:r w:rsidRPr="00916D98">
              <w:rPr>
                <w:rFonts w:ascii="Times New Roman" w:eastAsia="Verdana" w:hAnsi="Times New Roman" w:cs="Times New Roman"/>
                <w:sz w:val="16"/>
                <w:szCs w:val="16"/>
                <w:lang w:val="uk-UA"/>
              </w:rPr>
              <w:t xml:space="preserve">   </w:t>
            </w:r>
            <w:r w:rsidRPr="00916D98">
              <w:rPr>
                <w:rFonts w:ascii="Times New Roman" w:hAnsi="Times New Roman" w:cs="Times New Roman"/>
                <w:sz w:val="16"/>
                <w:szCs w:val="16"/>
                <w:lang w:val="uk-UA"/>
              </w:rPr>
              <w:t xml:space="preserve">п.п. а) п. 6 ст. 3 Декрету Кабінету Міністрів України «Про державне мито» від 21.01.1993 № 7-93. </w:t>
            </w:r>
          </w:p>
          <w:p w14:paraId="55630773" w14:textId="77777777" w:rsidR="003D6875" w:rsidRPr="00916D98" w:rsidRDefault="003D6875" w:rsidP="002E7AF0">
            <w:pPr>
              <w:spacing w:after="0"/>
              <w:ind w:left="131" w:right="106" w:firstLine="414"/>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 –VІ.</w:t>
            </w:r>
          </w:p>
          <w:p w14:paraId="53219B25" w14:textId="77777777" w:rsidR="003D6875" w:rsidRPr="00916D98" w:rsidRDefault="003D6875" w:rsidP="002E7AF0">
            <w:pPr>
              <w:spacing w:after="0"/>
              <w:ind w:left="131" w:right="106" w:firstLine="414"/>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Постанова КМУ від 02.11.2016 №770 «Деякі питання надання адміністративних послуг у сфері міграції».</w:t>
            </w:r>
          </w:p>
        </w:tc>
        <w:tc>
          <w:tcPr>
            <w:tcW w:w="40" w:type="dxa"/>
            <w:gridSpan w:val="2"/>
            <w:tcBorders>
              <w:left w:val="single" w:sz="4" w:space="0" w:color="000000"/>
            </w:tcBorders>
          </w:tcPr>
          <w:p w14:paraId="4B49C883"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46A9106D" w14:textId="77777777" w:rsidTr="00425F97">
        <w:tc>
          <w:tcPr>
            <w:tcW w:w="709" w:type="dxa"/>
            <w:gridSpan w:val="2"/>
            <w:tcBorders>
              <w:top w:val="single" w:sz="4" w:space="0" w:color="000000"/>
              <w:left w:val="single" w:sz="4" w:space="0" w:color="000000"/>
              <w:bottom w:val="single" w:sz="4" w:space="0" w:color="000000"/>
            </w:tcBorders>
          </w:tcPr>
          <w:p w14:paraId="14C7EFE3"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11.2.</w:t>
            </w:r>
          </w:p>
        </w:tc>
        <w:tc>
          <w:tcPr>
            <w:tcW w:w="3884" w:type="dxa"/>
            <w:gridSpan w:val="2"/>
            <w:tcBorders>
              <w:top w:val="single" w:sz="4" w:space="0" w:color="000000"/>
              <w:left w:val="single" w:sz="4" w:space="0" w:color="000000"/>
              <w:bottom w:val="single" w:sz="4" w:space="0" w:color="000000"/>
            </w:tcBorders>
          </w:tcPr>
          <w:p w14:paraId="554A97C1"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Розмір та порядок внесення плати (адміністративного збору) за платну адміністративну послугу</w:t>
            </w:r>
          </w:p>
        </w:tc>
        <w:tc>
          <w:tcPr>
            <w:tcW w:w="6049" w:type="dxa"/>
            <w:gridSpan w:val="2"/>
            <w:tcBorders>
              <w:top w:val="single" w:sz="4" w:space="0" w:color="000000"/>
              <w:left w:val="single" w:sz="4" w:space="0" w:color="000000"/>
              <w:bottom w:val="single" w:sz="4" w:space="0" w:color="000000"/>
            </w:tcBorders>
          </w:tcPr>
          <w:tbl>
            <w:tblPr>
              <w:tblW w:w="0" w:type="auto"/>
              <w:tblLayout w:type="fixed"/>
              <w:tblLook w:val="0000" w:firstRow="0" w:lastRow="0" w:firstColumn="0" w:lastColumn="0" w:noHBand="0" w:noVBand="0"/>
            </w:tblPr>
            <w:tblGrid>
              <w:gridCol w:w="8755"/>
            </w:tblGrid>
            <w:tr w:rsidR="003D6875" w:rsidRPr="00916D98" w14:paraId="41CACCFB" w14:textId="77777777" w:rsidTr="003D6875">
              <w:trPr>
                <w:trHeight w:val="173"/>
              </w:trPr>
              <w:tc>
                <w:tcPr>
                  <w:tcW w:w="8755" w:type="dxa"/>
                  <w:shd w:val="clear" w:color="auto" w:fill="FFFFFF"/>
                </w:tcPr>
                <w:p w14:paraId="29AC9B1C" w14:textId="77777777" w:rsidR="003D6875" w:rsidRDefault="003D6875" w:rsidP="002E7AF0">
                  <w:pPr>
                    <w:spacing w:after="0"/>
                    <w:ind w:left="131" w:right="106" w:firstLine="414"/>
                    <w:rPr>
                      <w:rFonts w:ascii="Times New Roman" w:hAnsi="Times New Roman" w:cs="Times New Roman"/>
                      <w:color w:val="000000"/>
                      <w:lang w:val="uk-UA"/>
                    </w:rPr>
                  </w:pPr>
                  <w:r w:rsidRPr="00916D98">
                    <w:rPr>
                      <w:rFonts w:ascii="Times New Roman" w:eastAsia="Verdana" w:hAnsi="Times New Roman" w:cs="Times New Roman"/>
                      <w:color w:val="000000"/>
                      <w:sz w:val="16"/>
                      <w:szCs w:val="16"/>
                      <w:lang w:eastAsia="uk-UA"/>
                    </w:rPr>
                    <w:t xml:space="preserve">       </w:t>
                  </w:r>
                  <w:r w:rsidRPr="00916D98">
                    <w:rPr>
                      <w:rFonts w:ascii="Times New Roman" w:hAnsi="Times New Roman" w:cs="Times New Roman"/>
                      <w:color w:val="000000"/>
                      <w:sz w:val="16"/>
                      <w:szCs w:val="16"/>
                      <w:lang w:eastAsia="uk-UA"/>
                    </w:rPr>
                    <w:t>Розмір адміністративного  збору за оформлення та видачу паспорта                                               з дня оформлення заяви-анкети у строк:</w:t>
                  </w:r>
                </w:p>
                <w:p w14:paraId="5DC74C66" w14:textId="77777777" w:rsidR="002E7AF0" w:rsidRPr="002E7AF0" w:rsidRDefault="002E7AF0" w:rsidP="002E7AF0">
                  <w:pPr>
                    <w:spacing w:after="0"/>
                    <w:ind w:left="131" w:right="106" w:firstLine="414"/>
                    <w:rPr>
                      <w:rFonts w:ascii="Times New Roman" w:hAnsi="Times New Roman" w:cs="Times New Roman"/>
                      <w:color w:val="000000"/>
                      <w:lang w:val="uk-UA"/>
                    </w:rPr>
                  </w:pPr>
                </w:p>
              </w:tc>
            </w:tr>
            <w:tr w:rsidR="003D6875" w:rsidRPr="00916D98" w14:paraId="39FDFD6C" w14:textId="77777777" w:rsidTr="003D6875">
              <w:trPr>
                <w:trHeight w:val="173"/>
              </w:trPr>
              <w:tc>
                <w:tcPr>
                  <w:tcW w:w="8755" w:type="dxa"/>
                  <w:shd w:val="clear" w:color="auto" w:fill="FFFFFF"/>
                </w:tcPr>
                <w:p w14:paraId="1C26908D" w14:textId="77777777" w:rsidR="003D6875" w:rsidRPr="00916D98" w:rsidRDefault="003D6875" w:rsidP="002E7AF0">
                  <w:pPr>
                    <w:spacing w:after="0"/>
                    <w:ind w:right="106" w:firstLine="306"/>
                    <w:rPr>
                      <w:rFonts w:ascii="Times New Roman" w:hAnsi="Times New Roman" w:cs="Times New Roman"/>
                      <w:color w:val="000000"/>
                    </w:rPr>
                  </w:pPr>
                  <w:r w:rsidRPr="00916D98">
                    <w:rPr>
                      <w:rFonts w:ascii="Times New Roman" w:hAnsi="Times New Roman" w:cs="Times New Roman"/>
                      <w:b/>
                      <w:color w:val="000000"/>
                      <w:sz w:val="16"/>
                      <w:szCs w:val="16"/>
                      <w:lang w:eastAsia="uk-UA"/>
                    </w:rPr>
                    <w:t xml:space="preserve">не пізніше ніж через 20 робочих днів    - </w:t>
                  </w:r>
                  <w:r w:rsidR="00E11A23" w:rsidRPr="00916D98">
                    <w:rPr>
                      <w:rFonts w:ascii="Times New Roman" w:hAnsi="Times New Roman" w:cs="Times New Roman"/>
                      <w:b/>
                      <w:color w:val="000000"/>
                      <w:sz w:val="16"/>
                      <w:szCs w:val="16"/>
                      <w:lang w:val="uk-UA" w:eastAsia="uk-UA"/>
                    </w:rPr>
                    <w:t>558</w:t>
                  </w:r>
                  <w:r w:rsidRPr="00916D98">
                    <w:rPr>
                      <w:rFonts w:ascii="Times New Roman" w:hAnsi="Times New Roman" w:cs="Times New Roman"/>
                      <w:b/>
                      <w:color w:val="000000"/>
                      <w:sz w:val="16"/>
                      <w:szCs w:val="16"/>
                      <w:lang w:eastAsia="uk-UA"/>
                    </w:rPr>
                    <w:t xml:space="preserve"> грн </w:t>
                  </w:r>
                </w:p>
                <w:p w14:paraId="0E84431F" w14:textId="77777777" w:rsidR="003D6875" w:rsidRPr="00916D98" w:rsidRDefault="003D6875" w:rsidP="002E7AF0">
                  <w:pPr>
                    <w:spacing w:after="0"/>
                    <w:ind w:left="131" w:right="106" w:firstLine="414"/>
                    <w:rPr>
                      <w:rFonts w:ascii="Times New Roman" w:hAnsi="Times New Roman" w:cs="Times New Roman"/>
                      <w:color w:val="000000"/>
                    </w:rPr>
                  </w:pPr>
                  <w:r w:rsidRPr="00916D98">
                    <w:rPr>
                      <w:rFonts w:ascii="Times New Roman" w:hAnsi="Times New Roman" w:cs="Times New Roman"/>
                      <w:color w:val="000000"/>
                      <w:sz w:val="16"/>
                      <w:szCs w:val="16"/>
                      <w:lang w:eastAsia="uk-UA"/>
                    </w:rPr>
                    <w:t xml:space="preserve">(126 грн вартість адміністративної послуги  та </w:t>
                  </w:r>
                  <w:r w:rsidR="00E11A23" w:rsidRPr="00916D98">
                    <w:rPr>
                      <w:rFonts w:ascii="Times New Roman" w:hAnsi="Times New Roman" w:cs="Times New Roman"/>
                      <w:color w:val="000000"/>
                      <w:sz w:val="16"/>
                      <w:szCs w:val="16"/>
                      <w:lang w:val="uk-UA" w:eastAsia="uk-UA"/>
                    </w:rPr>
                    <w:t>432</w:t>
                  </w:r>
                  <w:r w:rsidRPr="00916D98">
                    <w:rPr>
                      <w:rFonts w:ascii="Times New Roman" w:hAnsi="Times New Roman" w:cs="Times New Roman"/>
                      <w:color w:val="000000"/>
                      <w:sz w:val="16"/>
                      <w:szCs w:val="16"/>
                      <w:lang w:val="uk-UA" w:eastAsia="uk-UA"/>
                    </w:rPr>
                    <w:t xml:space="preserve"> </w:t>
                  </w:r>
                  <w:r w:rsidRPr="00916D98">
                    <w:rPr>
                      <w:rFonts w:ascii="Times New Roman" w:hAnsi="Times New Roman" w:cs="Times New Roman"/>
                      <w:color w:val="000000"/>
                      <w:sz w:val="16"/>
                      <w:szCs w:val="16"/>
                      <w:lang w:eastAsia="uk-UA"/>
                    </w:rPr>
                    <w:t xml:space="preserve">грн </w:t>
                  </w:r>
                </w:p>
                <w:p w14:paraId="030FC432" w14:textId="77777777" w:rsidR="003D6875" w:rsidRPr="00916D98" w:rsidRDefault="003D6875" w:rsidP="002E7AF0">
                  <w:pPr>
                    <w:spacing w:after="0"/>
                    <w:ind w:left="131" w:right="106" w:firstLine="414"/>
                    <w:rPr>
                      <w:rFonts w:ascii="Times New Roman" w:hAnsi="Times New Roman" w:cs="Times New Roman"/>
                      <w:color w:val="000000"/>
                    </w:rPr>
                  </w:pPr>
                  <w:r w:rsidRPr="00916D98">
                    <w:rPr>
                      <w:rFonts w:ascii="Times New Roman" w:hAnsi="Times New Roman" w:cs="Times New Roman"/>
                      <w:color w:val="000000"/>
                      <w:sz w:val="16"/>
                      <w:szCs w:val="16"/>
                      <w:lang w:eastAsia="uk-UA"/>
                    </w:rPr>
                    <w:t>вартість бланка);</w:t>
                  </w:r>
                </w:p>
                <w:p w14:paraId="0EE67408" w14:textId="77777777" w:rsidR="003D6875" w:rsidRPr="00916D98" w:rsidRDefault="003D6875" w:rsidP="002E7AF0">
                  <w:pPr>
                    <w:spacing w:after="0"/>
                    <w:ind w:left="131" w:right="106" w:firstLine="414"/>
                    <w:rPr>
                      <w:rFonts w:ascii="Times New Roman" w:hAnsi="Times New Roman" w:cs="Times New Roman"/>
                      <w:color w:val="000000"/>
                      <w:sz w:val="16"/>
                      <w:szCs w:val="16"/>
                      <w:lang w:eastAsia="uk-UA"/>
                    </w:rPr>
                  </w:pPr>
                </w:p>
              </w:tc>
            </w:tr>
            <w:tr w:rsidR="003D6875" w:rsidRPr="00916D98" w14:paraId="138E9934" w14:textId="77777777" w:rsidTr="003D6875">
              <w:trPr>
                <w:trHeight w:val="173"/>
              </w:trPr>
              <w:tc>
                <w:tcPr>
                  <w:tcW w:w="8755" w:type="dxa"/>
                  <w:shd w:val="clear" w:color="auto" w:fill="FFFFFF"/>
                </w:tcPr>
                <w:p w14:paraId="5FEFF0A6" w14:textId="77777777" w:rsidR="003D6875" w:rsidRPr="00916D98" w:rsidRDefault="003D6875" w:rsidP="002E7AF0">
                  <w:pPr>
                    <w:spacing w:after="0"/>
                    <w:ind w:right="106" w:firstLine="306"/>
                    <w:rPr>
                      <w:rFonts w:ascii="Times New Roman" w:hAnsi="Times New Roman" w:cs="Times New Roman"/>
                      <w:color w:val="000000"/>
                    </w:rPr>
                  </w:pPr>
                  <w:r w:rsidRPr="00916D98">
                    <w:rPr>
                      <w:rFonts w:ascii="Times New Roman" w:hAnsi="Times New Roman" w:cs="Times New Roman"/>
                      <w:b/>
                      <w:color w:val="000000"/>
                      <w:sz w:val="16"/>
                      <w:szCs w:val="16"/>
                      <w:lang w:eastAsia="uk-UA"/>
                    </w:rPr>
                    <w:t xml:space="preserve">не пізніше ніж через 10 робочих днів    -  </w:t>
                  </w:r>
                  <w:r w:rsidR="00E11A23" w:rsidRPr="00916D98">
                    <w:rPr>
                      <w:rFonts w:ascii="Times New Roman" w:hAnsi="Times New Roman" w:cs="Times New Roman"/>
                      <w:b/>
                      <w:color w:val="000000"/>
                      <w:sz w:val="16"/>
                      <w:szCs w:val="16"/>
                      <w:lang w:val="uk-UA" w:eastAsia="uk-UA"/>
                    </w:rPr>
                    <w:t>928</w:t>
                  </w:r>
                  <w:r w:rsidRPr="00916D98">
                    <w:rPr>
                      <w:rFonts w:ascii="Times New Roman" w:hAnsi="Times New Roman" w:cs="Times New Roman"/>
                      <w:b/>
                      <w:color w:val="000000"/>
                      <w:sz w:val="16"/>
                      <w:szCs w:val="16"/>
                      <w:lang w:eastAsia="uk-UA"/>
                    </w:rPr>
                    <w:t xml:space="preserve"> грн  </w:t>
                  </w:r>
                </w:p>
                <w:p w14:paraId="12EFF709" w14:textId="77777777" w:rsidR="003D6875" w:rsidRPr="00916D98" w:rsidRDefault="003D6875" w:rsidP="002E7AF0">
                  <w:pPr>
                    <w:spacing w:after="0"/>
                    <w:ind w:left="131" w:right="106" w:firstLine="414"/>
                    <w:rPr>
                      <w:rFonts w:ascii="Times New Roman" w:hAnsi="Times New Roman" w:cs="Times New Roman"/>
                      <w:color w:val="000000"/>
                    </w:rPr>
                  </w:pPr>
                  <w:r w:rsidRPr="00916D98">
                    <w:rPr>
                      <w:rFonts w:ascii="Times New Roman" w:hAnsi="Times New Roman" w:cs="Times New Roman"/>
                      <w:color w:val="000000"/>
                      <w:sz w:val="16"/>
                      <w:szCs w:val="16"/>
                      <w:lang w:eastAsia="uk-UA"/>
                    </w:rPr>
                    <w:t>(</w:t>
                  </w:r>
                  <w:r w:rsidRPr="00916D98">
                    <w:rPr>
                      <w:rFonts w:ascii="Times New Roman" w:hAnsi="Times New Roman" w:cs="Times New Roman"/>
                      <w:color w:val="000000"/>
                      <w:sz w:val="16"/>
                      <w:szCs w:val="16"/>
                      <w:lang w:val="uk-UA" w:eastAsia="uk-UA"/>
                    </w:rPr>
                    <w:t>496</w:t>
                  </w:r>
                  <w:r w:rsidRPr="00916D98">
                    <w:rPr>
                      <w:rFonts w:ascii="Times New Roman" w:hAnsi="Times New Roman" w:cs="Times New Roman"/>
                      <w:color w:val="000000"/>
                      <w:sz w:val="16"/>
                      <w:szCs w:val="16"/>
                      <w:lang w:eastAsia="uk-UA"/>
                    </w:rPr>
                    <w:t xml:space="preserve"> грн вартість адміністративної послуги  та </w:t>
                  </w:r>
                  <w:r w:rsidR="00E11A23" w:rsidRPr="00916D98">
                    <w:rPr>
                      <w:rFonts w:ascii="Times New Roman" w:hAnsi="Times New Roman" w:cs="Times New Roman"/>
                      <w:color w:val="000000"/>
                      <w:sz w:val="16"/>
                      <w:szCs w:val="16"/>
                      <w:lang w:val="uk-UA" w:eastAsia="uk-UA"/>
                    </w:rPr>
                    <w:t>432</w:t>
                  </w:r>
                  <w:r w:rsidRPr="00916D98">
                    <w:rPr>
                      <w:rFonts w:ascii="Times New Roman" w:hAnsi="Times New Roman" w:cs="Times New Roman"/>
                      <w:color w:val="000000"/>
                      <w:sz w:val="16"/>
                      <w:szCs w:val="16"/>
                      <w:lang w:val="uk-UA" w:eastAsia="uk-UA"/>
                    </w:rPr>
                    <w:t xml:space="preserve"> </w:t>
                  </w:r>
                  <w:r w:rsidRPr="00916D98">
                    <w:rPr>
                      <w:rFonts w:ascii="Times New Roman" w:hAnsi="Times New Roman" w:cs="Times New Roman"/>
                      <w:color w:val="000000"/>
                      <w:sz w:val="16"/>
                      <w:szCs w:val="16"/>
                      <w:lang w:eastAsia="uk-UA"/>
                    </w:rPr>
                    <w:t xml:space="preserve">грн </w:t>
                  </w:r>
                </w:p>
                <w:p w14:paraId="1AE4C8DF" w14:textId="77777777" w:rsidR="003D6875" w:rsidRDefault="003D6875" w:rsidP="002E7AF0">
                  <w:pPr>
                    <w:spacing w:after="0"/>
                    <w:ind w:left="131" w:right="106" w:firstLine="414"/>
                    <w:rPr>
                      <w:rFonts w:ascii="Times New Roman" w:hAnsi="Times New Roman" w:cs="Times New Roman"/>
                      <w:color w:val="000000"/>
                      <w:sz w:val="16"/>
                      <w:szCs w:val="16"/>
                      <w:lang w:val="uk-UA" w:eastAsia="uk-UA"/>
                    </w:rPr>
                  </w:pPr>
                  <w:r w:rsidRPr="00916D98">
                    <w:rPr>
                      <w:rFonts w:ascii="Times New Roman" w:hAnsi="Times New Roman" w:cs="Times New Roman"/>
                      <w:color w:val="000000"/>
                      <w:sz w:val="16"/>
                      <w:szCs w:val="16"/>
                      <w:lang w:eastAsia="uk-UA"/>
                    </w:rPr>
                    <w:t>вартість бланка);</w:t>
                  </w:r>
                </w:p>
                <w:p w14:paraId="55FADA1E" w14:textId="77777777" w:rsidR="002E7AF0" w:rsidRPr="002E7AF0" w:rsidRDefault="002E7AF0" w:rsidP="002E7AF0">
                  <w:pPr>
                    <w:spacing w:after="0"/>
                    <w:ind w:left="131" w:right="106" w:firstLine="414"/>
                    <w:rPr>
                      <w:rFonts w:ascii="Times New Roman" w:hAnsi="Times New Roman" w:cs="Times New Roman"/>
                      <w:color w:val="000000"/>
                      <w:lang w:val="uk-UA"/>
                    </w:rPr>
                  </w:pPr>
                </w:p>
              </w:tc>
            </w:tr>
          </w:tbl>
          <w:p w14:paraId="60980D5F" w14:textId="77777777" w:rsidR="003D6875" w:rsidRPr="00916D98" w:rsidRDefault="003D6875" w:rsidP="002E7AF0">
            <w:pPr>
              <w:pStyle w:val="HTML0"/>
              <w:shd w:val="clear" w:color="auto" w:fill="FFFFFF"/>
              <w:ind w:left="131" w:right="106" w:firstLine="414"/>
              <w:jc w:val="both"/>
              <w:textAlignment w:val="baseline"/>
              <w:rPr>
                <w:rFonts w:ascii="Times New Roman" w:hAnsi="Times New Roman" w:cs="Times New Roman"/>
                <w:color w:val="000000"/>
                <w:lang w:val="uk-UA"/>
              </w:rPr>
            </w:pPr>
            <w:r w:rsidRPr="00916D98">
              <w:rPr>
                <w:rFonts w:ascii="Times New Roman" w:hAnsi="Times New Roman" w:cs="Times New Roman"/>
                <w:color w:val="000000"/>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c>
          <w:tcPr>
            <w:tcW w:w="40" w:type="dxa"/>
            <w:gridSpan w:val="2"/>
            <w:tcBorders>
              <w:left w:val="single" w:sz="4" w:space="0" w:color="000000"/>
            </w:tcBorders>
          </w:tcPr>
          <w:p w14:paraId="4445D92B"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7C7DBC44" w14:textId="77777777" w:rsidTr="00425F97">
        <w:tc>
          <w:tcPr>
            <w:tcW w:w="709" w:type="dxa"/>
            <w:gridSpan w:val="2"/>
            <w:tcBorders>
              <w:top w:val="single" w:sz="4" w:space="0" w:color="000000"/>
              <w:left w:val="single" w:sz="4" w:space="0" w:color="000000"/>
              <w:bottom w:val="single" w:sz="4" w:space="0" w:color="000000"/>
            </w:tcBorders>
          </w:tcPr>
          <w:p w14:paraId="5EE7FC37"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11.3.</w:t>
            </w:r>
          </w:p>
        </w:tc>
        <w:tc>
          <w:tcPr>
            <w:tcW w:w="3884" w:type="dxa"/>
            <w:gridSpan w:val="2"/>
            <w:tcBorders>
              <w:top w:val="single" w:sz="4" w:space="0" w:color="000000"/>
              <w:left w:val="single" w:sz="4" w:space="0" w:color="000000"/>
              <w:bottom w:val="single" w:sz="4" w:space="0" w:color="000000"/>
            </w:tcBorders>
          </w:tcPr>
          <w:p w14:paraId="04C3A2ED" w14:textId="77777777" w:rsidR="003D6875" w:rsidRPr="00916D98" w:rsidRDefault="003D6875" w:rsidP="00425F97">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Розрахунковий рахунок для внесення плати</w:t>
            </w:r>
          </w:p>
        </w:tc>
        <w:tc>
          <w:tcPr>
            <w:tcW w:w="6049" w:type="dxa"/>
            <w:gridSpan w:val="2"/>
            <w:tcBorders>
              <w:top w:val="single" w:sz="4" w:space="0" w:color="000000"/>
              <w:left w:val="single" w:sz="4" w:space="0" w:color="000000"/>
              <w:bottom w:val="single" w:sz="4" w:space="0" w:color="000000"/>
            </w:tcBorders>
            <w:shd w:val="clear" w:color="auto" w:fill="D9D9D9"/>
          </w:tcPr>
          <w:p w14:paraId="604E0283" w14:textId="77777777" w:rsidR="003D6875" w:rsidRPr="00916D98" w:rsidRDefault="003D6875" w:rsidP="00425F97">
            <w:pPr>
              <w:snapToGrid w:val="0"/>
              <w:spacing w:after="0" w:line="240" w:lineRule="auto"/>
              <w:jc w:val="both"/>
              <w:rPr>
                <w:rFonts w:ascii="Times New Roman" w:hAnsi="Times New Roman" w:cs="Times New Roman"/>
                <w:color w:val="000000"/>
              </w:rPr>
            </w:pPr>
          </w:p>
        </w:tc>
        <w:tc>
          <w:tcPr>
            <w:tcW w:w="40" w:type="dxa"/>
            <w:gridSpan w:val="2"/>
            <w:tcBorders>
              <w:left w:val="single" w:sz="4" w:space="0" w:color="000000"/>
            </w:tcBorders>
          </w:tcPr>
          <w:p w14:paraId="2BC34012" w14:textId="77777777" w:rsidR="003D6875" w:rsidRPr="00916D98" w:rsidRDefault="003D6875" w:rsidP="00425F97">
            <w:pPr>
              <w:snapToGrid w:val="0"/>
              <w:spacing w:after="0"/>
              <w:rPr>
                <w:rFonts w:ascii="Times New Roman" w:hAnsi="Times New Roman" w:cs="Times New Roman"/>
                <w:b/>
                <w:color w:val="000000"/>
                <w:sz w:val="16"/>
                <w:szCs w:val="16"/>
                <w:lang w:val="uk-UA"/>
              </w:rPr>
            </w:pPr>
          </w:p>
        </w:tc>
      </w:tr>
      <w:tr w:rsidR="003D6875" w:rsidRPr="00916D98" w14:paraId="60B0C02B" w14:textId="77777777" w:rsidTr="00425F97">
        <w:tc>
          <w:tcPr>
            <w:tcW w:w="709" w:type="dxa"/>
            <w:gridSpan w:val="2"/>
            <w:tcBorders>
              <w:top w:val="single" w:sz="4" w:space="0" w:color="000000"/>
              <w:left w:val="single" w:sz="4" w:space="0" w:color="000000"/>
              <w:bottom w:val="single" w:sz="4" w:space="0" w:color="000000"/>
            </w:tcBorders>
          </w:tcPr>
          <w:p w14:paraId="7EAC72B6"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lastRenderedPageBreak/>
              <w:t>12.</w:t>
            </w:r>
          </w:p>
        </w:tc>
        <w:tc>
          <w:tcPr>
            <w:tcW w:w="3884" w:type="dxa"/>
            <w:gridSpan w:val="2"/>
            <w:tcBorders>
              <w:top w:val="single" w:sz="4" w:space="0" w:color="000000"/>
              <w:left w:val="single" w:sz="4" w:space="0" w:color="000000"/>
              <w:bottom w:val="single" w:sz="4" w:space="0" w:color="000000"/>
            </w:tcBorders>
          </w:tcPr>
          <w:p w14:paraId="38B9B39E"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Строк надання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472C85D8" w14:textId="77777777" w:rsidR="003D6875" w:rsidRPr="00916D98" w:rsidRDefault="003D6875" w:rsidP="002E7AF0">
            <w:pPr>
              <w:pStyle w:val="af5"/>
              <w:spacing w:before="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Паспорт видається:</w:t>
            </w:r>
          </w:p>
          <w:p w14:paraId="12179A52" w14:textId="77777777" w:rsidR="003D6875" w:rsidRPr="00916D98" w:rsidRDefault="003D6875" w:rsidP="002E7AF0">
            <w:pPr>
              <w:pStyle w:val="af5"/>
              <w:spacing w:before="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2E87F004" w14:textId="77777777" w:rsidR="003D6875" w:rsidRPr="00916D98" w:rsidRDefault="003D6875" w:rsidP="002E7AF0">
            <w:pPr>
              <w:pStyle w:val="af5"/>
              <w:spacing w:before="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tc>
        <w:tc>
          <w:tcPr>
            <w:tcW w:w="40" w:type="dxa"/>
            <w:gridSpan w:val="2"/>
            <w:tcBorders>
              <w:left w:val="single" w:sz="4" w:space="0" w:color="000000"/>
            </w:tcBorders>
          </w:tcPr>
          <w:p w14:paraId="300F9415"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64FB23E8" w14:textId="77777777" w:rsidTr="00425F97">
        <w:tc>
          <w:tcPr>
            <w:tcW w:w="709" w:type="dxa"/>
            <w:gridSpan w:val="2"/>
            <w:tcBorders>
              <w:top w:val="single" w:sz="4" w:space="0" w:color="000000"/>
              <w:left w:val="single" w:sz="4" w:space="0" w:color="000000"/>
              <w:bottom w:val="single" w:sz="4" w:space="0" w:color="000000"/>
            </w:tcBorders>
          </w:tcPr>
          <w:p w14:paraId="77C929F4"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13.</w:t>
            </w:r>
          </w:p>
        </w:tc>
        <w:tc>
          <w:tcPr>
            <w:tcW w:w="3884" w:type="dxa"/>
            <w:gridSpan w:val="2"/>
            <w:tcBorders>
              <w:top w:val="single" w:sz="4" w:space="0" w:color="000000"/>
              <w:left w:val="single" w:sz="4" w:space="0" w:color="000000"/>
              <w:bottom w:val="single" w:sz="4" w:space="0" w:color="000000"/>
            </w:tcBorders>
          </w:tcPr>
          <w:p w14:paraId="7B5B6AE6"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Перелік підстав для відмови у наданні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7D210418" w14:textId="77777777" w:rsidR="003D6875" w:rsidRPr="00916D98" w:rsidRDefault="003D6875" w:rsidP="002E7AF0">
            <w:pPr>
              <w:pStyle w:val="af5"/>
              <w:spacing w:before="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заявнику </w:t>
            </w:r>
            <w:r w:rsidRPr="00916D98">
              <w:rPr>
                <w:rFonts w:ascii="Times New Roman" w:hAnsi="Times New Roman" w:cs="Times New Roman"/>
                <w:b/>
                <w:color w:val="000000"/>
                <w:sz w:val="16"/>
                <w:szCs w:val="16"/>
              </w:rPr>
              <w:t xml:space="preserve">в прийнятті документів </w:t>
            </w:r>
            <w:r w:rsidRPr="00916D98">
              <w:rPr>
                <w:rFonts w:ascii="Times New Roman" w:hAnsi="Times New Roman" w:cs="Times New Roman"/>
                <w:color w:val="000000"/>
                <w:sz w:val="16"/>
                <w:szCs w:val="16"/>
              </w:rPr>
              <w:t>здійснюється у разі подання не всіх необхідних документів або подання документів, оформлення яких не відповідає вимогам законодавства.</w:t>
            </w:r>
          </w:p>
          <w:p w14:paraId="76A70760" w14:textId="77777777" w:rsidR="003D6875" w:rsidRPr="00916D98" w:rsidRDefault="003D6875" w:rsidP="002E7AF0">
            <w:pPr>
              <w:pStyle w:val="af5"/>
              <w:spacing w:before="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w:t>
            </w:r>
            <w:r w:rsidRPr="00916D98">
              <w:rPr>
                <w:rFonts w:ascii="Times New Roman" w:hAnsi="Times New Roman" w:cs="Times New Roman"/>
                <w:b/>
                <w:color w:val="000000"/>
                <w:sz w:val="16"/>
                <w:szCs w:val="16"/>
              </w:rPr>
              <w:t>в оформленні чи видачі паспорта</w:t>
            </w:r>
            <w:r w:rsidRPr="00916D98">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00D2D50E"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rPr>
            </w:pPr>
            <w:bookmarkStart w:id="23" w:name="n850"/>
            <w:bookmarkEnd w:id="23"/>
            <w:r w:rsidRPr="00916D98">
              <w:rPr>
                <w:rFonts w:ascii="Times New Roman" w:hAnsi="Times New Roman" w:cs="Times New Roman"/>
                <w:b/>
                <w:bCs/>
                <w:color w:val="000000"/>
                <w:sz w:val="16"/>
                <w:szCs w:val="16"/>
              </w:rPr>
              <w:t>1)</w:t>
            </w:r>
            <w:r w:rsidRPr="00916D98">
              <w:rPr>
                <w:rFonts w:ascii="Times New Roman" w:hAnsi="Times New Roman" w:cs="Times New Roman"/>
                <w:color w:val="000000"/>
                <w:sz w:val="16"/>
                <w:szCs w:val="16"/>
              </w:rPr>
              <w:t xml:space="preserve"> особа не є громадянином України;</w:t>
            </w:r>
          </w:p>
          <w:p w14:paraId="33443235"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rPr>
            </w:pPr>
            <w:bookmarkStart w:id="24" w:name="n851"/>
            <w:bookmarkEnd w:id="24"/>
            <w:r w:rsidRPr="00916D98">
              <w:rPr>
                <w:rFonts w:ascii="Times New Roman" w:hAnsi="Times New Roman" w:cs="Times New Roman"/>
                <w:b/>
                <w:bCs/>
                <w:color w:val="000000"/>
                <w:sz w:val="16"/>
                <w:szCs w:val="16"/>
              </w:rPr>
              <w:t>2)</w:t>
            </w:r>
            <w:r w:rsidRPr="00916D98">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5A46F6F7"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rPr>
            </w:pPr>
            <w:bookmarkStart w:id="25" w:name="n852"/>
            <w:bookmarkEnd w:id="25"/>
            <w:r w:rsidRPr="00916D98">
              <w:rPr>
                <w:rFonts w:ascii="Times New Roman" w:hAnsi="Times New Roman" w:cs="Times New Roman"/>
                <w:b/>
                <w:bCs/>
                <w:color w:val="000000"/>
                <w:sz w:val="16"/>
                <w:szCs w:val="16"/>
              </w:rPr>
              <w:t>3)</w:t>
            </w:r>
            <w:r w:rsidRPr="00916D98">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14:paraId="6F7D53A8"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rPr>
            </w:pPr>
            <w:bookmarkStart w:id="26" w:name="n853"/>
            <w:bookmarkEnd w:id="26"/>
            <w:r w:rsidRPr="00916D98">
              <w:rPr>
                <w:rFonts w:ascii="Times New Roman" w:hAnsi="Times New Roman" w:cs="Times New Roman"/>
                <w:b/>
                <w:bCs/>
                <w:color w:val="000000"/>
                <w:sz w:val="16"/>
                <w:szCs w:val="16"/>
              </w:rPr>
              <w:t>4)</w:t>
            </w:r>
            <w:r w:rsidRPr="00916D98">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підтверджених повноважень на отримання паспорта;</w:t>
            </w:r>
          </w:p>
          <w:p w14:paraId="35FF482C"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rPr>
            </w:pPr>
            <w:bookmarkStart w:id="27" w:name="n854"/>
            <w:bookmarkEnd w:id="27"/>
            <w:r w:rsidRPr="00916D98">
              <w:rPr>
                <w:rFonts w:ascii="Times New Roman" w:hAnsi="Times New Roman" w:cs="Times New Roman"/>
                <w:b/>
                <w:bCs/>
                <w:color w:val="000000"/>
                <w:sz w:val="16"/>
                <w:szCs w:val="16"/>
              </w:rPr>
              <w:t>5)</w:t>
            </w:r>
            <w:r w:rsidRPr="00916D98">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p>
          <w:p w14:paraId="1D808871"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150"/>
              <w:ind w:left="131" w:right="106" w:firstLine="317"/>
              <w:jc w:val="both"/>
              <w:rPr>
                <w:rFonts w:ascii="Times New Roman" w:hAnsi="Times New Roman" w:cs="Times New Roman"/>
                <w:color w:val="000000"/>
              </w:rPr>
            </w:pPr>
            <w:bookmarkStart w:id="28" w:name="n855"/>
            <w:bookmarkEnd w:id="28"/>
            <w:r w:rsidRPr="00916D98">
              <w:rPr>
                <w:rFonts w:ascii="Times New Roman" w:hAnsi="Times New Roman" w:cs="Times New Roman"/>
                <w:b/>
                <w:bCs/>
                <w:color w:val="000000"/>
                <w:sz w:val="16"/>
                <w:szCs w:val="16"/>
              </w:rPr>
              <w:t>6)</w:t>
            </w:r>
            <w:r w:rsidRPr="00916D98">
              <w:rPr>
                <w:rFonts w:ascii="Times New Roman" w:hAnsi="Times New Roman" w:cs="Times New Roman"/>
                <w:color w:val="000000"/>
                <w:sz w:val="16"/>
                <w:szCs w:val="16"/>
              </w:rPr>
              <w:t xml:space="preserve"> особу не встановлено за результатами проведення процедури встановлення особи.</w:t>
            </w:r>
          </w:p>
        </w:tc>
        <w:tc>
          <w:tcPr>
            <w:tcW w:w="40" w:type="dxa"/>
            <w:gridSpan w:val="2"/>
            <w:tcBorders>
              <w:left w:val="single" w:sz="4" w:space="0" w:color="000000"/>
            </w:tcBorders>
          </w:tcPr>
          <w:p w14:paraId="66FF2353"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2340328E" w14:textId="77777777" w:rsidTr="00425F97">
        <w:tc>
          <w:tcPr>
            <w:tcW w:w="709" w:type="dxa"/>
            <w:gridSpan w:val="2"/>
            <w:tcBorders>
              <w:top w:val="single" w:sz="4" w:space="0" w:color="000000"/>
              <w:left w:val="single" w:sz="4" w:space="0" w:color="000000"/>
              <w:bottom w:val="single" w:sz="4" w:space="0" w:color="000000"/>
            </w:tcBorders>
          </w:tcPr>
          <w:p w14:paraId="119D65AF"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14.</w:t>
            </w:r>
          </w:p>
        </w:tc>
        <w:tc>
          <w:tcPr>
            <w:tcW w:w="3884" w:type="dxa"/>
            <w:gridSpan w:val="2"/>
            <w:tcBorders>
              <w:top w:val="single" w:sz="4" w:space="0" w:color="000000"/>
              <w:left w:val="single" w:sz="4" w:space="0" w:color="000000"/>
              <w:bottom w:val="single" w:sz="4" w:space="0" w:color="000000"/>
            </w:tcBorders>
          </w:tcPr>
          <w:p w14:paraId="5E529B5A"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Результат надання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221EAF0D" w14:textId="77777777" w:rsidR="003D6875" w:rsidRPr="00425F97" w:rsidRDefault="003D6875" w:rsidP="00425F97">
            <w:pPr>
              <w:spacing w:after="0"/>
              <w:ind w:left="131" w:right="106" w:firstLine="317"/>
              <w:jc w:val="both"/>
              <w:rPr>
                <w:rFonts w:ascii="Times New Roman" w:hAnsi="Times New Roman" w:cs="Times New Roman"/>
                <w:color w:val="000000"/>
                <w:lang w:val="uk-UA"/>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c>
          <w:tcPr>
            <w:tcW w:w="40" w:type="dxa"/>
            <w:gridSpan w:val="2"/>
            <w:tcBorders>
              <w:left w:val="single" w:sz="4" w:space="0" w:color="000000"/>
            </w:tcBorders>
          </w:tcPr>
          <w:p w14:paraId="0E2E5A05"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12EABC82" w14:textId="77777777" w:rsidTr="00425F97">
        <w:tc>
          <w:tcPr>
            <w:tcW w:w="709" w:type="dxa"/>
            <w:gridSpan w:val="2"/>
            <w:tcBorders>
              <w:top w:val="single" w:sz="4" w:space="0" w:color="000000"/>
              <w:left w:val="single" w:sz="4" w:space="0" w:color="000000"/>
              <w:bottom w:val="single" w:sz="4" w:space="0" w:color="000000"/>
            </w:tcBorders>
          </w:tcPr>
          <w:p w14:paraId="70E04906"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15.</w:t>
            </w:r>
          </w:p>
        </w:tc>
        <w:tc>
          <w:tcPr>
            <w:tcW w:w="3884" w:type="dxa"/>
            <w:gridSpan w:val="2"/>
            <w:tcBorders>
              <w:top w:val="single" w:sz="4" w:space="0" w:color="000000"/>
              <w:left w:val="single" w:sz="4" w:space="0" w:color="000000"/>
              <w:bottom w:val="single" w:sz="4" w:space="0" w:color="000000"/>
            </w:tcBorders>
          </w:tcPr>
          <w:p w14:paraId="675E6A68" w14:textId="77777777" w:rsidR="003D6875" w:rsidRPr="00916D98" w:rsidRDefault="003D6875" w:rsidP="002E7AF0">
            <w:pPr>
              <w:spacing w:after="0"/>
              <w:ind w:left="45" w:right="153"/>
              <w:jc w:val="both"/>
              <w:rPr>
                <w:rFonts w:ascii="Times New Roman" w:hAnsi="Times New Roman" w:cs="Times New Roman"/>
                <w:color w:val="000000"/>
              </w:rPr>
            </w:pPr>
            <w:r w:rsidRPr="00916D98">
              <w:rPr>
                <w:rFonts w:ascii="Times New Roman" w:hAnsi="Times New Roman" w:cs="Times New Roman"/>
                <w:color w:val="000000"/>
                <w:sz w:val="16"/>
                <w:szCs w:val="16"/>
              </w:rPr>
              <w:t>Способи отримання відповіді (результату)</w:t>
            </w:r>
          </w:p>
        </w:tc>
        <w:tc>
          <w:tcPr>
            <w:tcW w:w="6049" w:type="dxa"/>
            <w:gridSpan w:val="2"/>
            <w:tcBorders>
              <w:top w:val="single" w:sz="4" w:space="0" w:color="000000"/>
              <w:left w:val="single" w:sz="4" w:space="0" w:color="000000"/>
              <w:bottom w:val="single" w:sz="4" w:space="0" w:color="000000"/>
            </w:tcBorders>
            <w:vAlign w:val="center"/>
          </w:tcPr>
          <w:p w14:paraId="2C25021B" w14:textId="77777777" w:rsidR="003D6875" w:rsidRPr="00916D98" w:rsidRDefault="003D6875" w:rsidP="002E7AF0">
            <w:pPr>
              <w:pStyle w:val="af5"/>
              <w:spacing w:before="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прийняття </w:t>
            </w:r>
            <w:r w:rsidRPr="00916D98">
              <w:rPr>
                <w:rFonts w:ascii="Times New Roman" w:hAnsi="Times New Roman" w:cs="Times New Roman"/>
                <w:b/>
                <w:color w:val="000000"/>
                <w:sz w:val="16"/>
                <w:szCs w:val="16"/>
              </w:rPr>
              <w:t>рішення про відмову в прийнятті документів</w:t>
            </w:r>
            <w:r w:rsidRPr="00916D98">
              <w:rPr>
                <w:rFonts w:ascii="Times New Roman" w:hAnsi="Times New Roman" w:cs="Times New Roman"/>
                <w:color w:val="000000"/>
                <w:sz w:val="16"/>
                <w:szCs w:val="16"/>
              </w:rPr>
              <w:t xml:space="preserve"> </w:t>
            </w:r>
            <w:r w:rsidRPr="00916D98">
              <w:rPr>
                <w:rFonts w:ascii="Times New Roman" w:hAnsi="Times New Roman" w:cs="Times New Roman"/>
                <w:b/>
                <w:color w:val="000000"/>
                <w:sz w:val="16"/>
                <w:szCs w:val="16"/>
              </w:rPr>
              <w:t>та оформленні заяви-анкети</w:t>
            </w:r>
            <w:r w:rsidRPr="00916D98">
              <w:rPr>
                <w:rFonts w:ascii="Times New Roman" w:hAnsi="Times New Roman" w:cs="Times New Roman"/>
                <w:color w:val="000000"/>
                <w:sz w:val="16"/>
                <w:szCs w:val="16"/>
              </w:rPr>
              <w:t xml:space="preserve">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 інформує заявника про відмову із зазначенням підстав такої відмови. За бажанням заявника відмова надається в письмовому вигляді.</w:t>
            </w:r>
          </w:p>
          <w:p w14:paraId="22CE95FC" w14:textId="77777777" w:rsidR="003D6875" w:rsidRPr="00916D98" w:rsidRDefault="003D6875" w:rsidP="002E7AF0">
            <w:pPr>
              <w:spacing w:after="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916D98">
              <w:rPr>
                <w:rFonts w:ascii="Times New Roman" w:hAnsi="Times New Roman" w:cs="Times New Roman"/>
                <w:b/>
                <w:color w:val="000000"/>
                <w:sz w:val="16"/>
                <w:szCs w:val="16"/>
              </w:rPr>
              <w:t xml:space="preserve">звертається особисто </w:t>
            </w:r>
            <w:r w:rsidRPr="00916D98">
              <w:rPr>
                <w:rFonts w:ascii="Times New Roman" w:hAnsi="Times New Roman" w:cs="Times New Roman"/>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916D98">
              <w:rPr>
                <w:rFonts w:ascii="Times New Roman" w:hAnsi="Times New Roman" w:cs="Times New Roman"/>
                <w:b/>
                <w:color w:val="000000"/>
                <w:sz w:val="16"/>
                <w:szCs w:val="16"/>
              </w:rPr>
              <w:t xml:space="preserve">який прийняв документи для його </w:t>
            </w:r>
            <w:r w:rsidRPr="00916D98">
              <w:rPr>
                <w:rFonts w:ascii="Times New Roman" w:hAnsi="Times New Roman" w:cs="Times New Roman"/>
                <w:color w:val="000000"/>
                <w:sz w:val="16"/>
                <w:szCs w:val="16"/>
              </w:rPr>
              <w:t xml:space="preserve">оформлення.  </w:t>
            </w:r>
          </w:p>
          <w:p w14:paraId="6A5CA5A8" w14:textId="77777777" w:rsidR="003D6875" w:rsidRPr="00916D98" w:rsidRDefault="003D6875" w:rsidP="002E7AF0">
            <w:pPr>
              <w:pStyle w:val="af5"/>
              <w:spacing w:before="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У разі отримання паспорта законним представником /уповноваженою особою (у разі подання заяви-анкети законним представником/уповноваженою особою) подається документ, що посвідчує їх особу та підтверджує громадянство.</w:t>
            </w:r>
          </w:p>
          <w:p w14:paraId="7F4C1850" w14:textId="77777777" w:rsidR="003D6875" w:rsidRPr="00916D98" w:rsidRDefault="003D6875" w:rsidP="002E7AF0">
            <w:pPr>
              <w:pStyle w:val="af5"/>
              <w:spacing w:before="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p>
          <w:p w14:paraId="254D9FB0" w14:textId="77777777" w:rsidR="003D6875" w:rsidRPr="00916D98" w:rsidRDefault="003D6875" w:rsidP="002E7AF0">
            <w:pPr>
              <w:spacing w:after="0"/>
              <w:ind w:left="131" w:right="106" w:firstLine="317"/>
              <w:jc w:val="both"/>
              <w:rPr>
                <w:rFonts w:ascii="Times New Roman" w:hAnsi="Times New Roman" w:cs="Times New Roman"/>
                <w:color w:val="000000"/>
              </w:rPr>
            </w:pPr>
            <w:r w:rsidRPr="00916D98">
              <w:rPr>
                <w:rFonts w:ascii="Times New Roman" w:hAnsi="Times New Roman" w:cs="Times New Roman"/>
                <w:b/>
                <w:color w:val="000000"/>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14:paraId="2DF3E8B2" w14:textId="77777777" w:rsidR="003D6875" w:rsidRPr="00916D98" w:rsidRDefault="003D6875" w:rsidP="002E7AF0">
            <w:pPr>
              <w:spacing w:after="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w:t>
            </w:r>
            <w:r w:rsidRPr="00916D98">
              <w:rPr>
                <w:rFonts w:ascii="Times New Roman" w:hAnsi="Times New Roman" w:cs="Times New Roman"/>
                <w:b/>
                <w:color w:val="000000"/>
                <w:sz w:val="16"/>
                <w:szCs w:val="16"/>
              </w:rPr>
              <w:t>за місцем її проживання або за місцем проходження лікування.</w:t>
            </w:r>
          </w:p>
          <w:p w14:paraId="0132D2A1" w14:textId="77777777" w:rsidR="003D6875" w:rsidRPr="00916D98" w:rsidRDefault="003D6875" w:rsidP="002E7AF0">
            <w:pPr>
              <w:spacing w:after="0"/>
              <w:ind w:left="131" w:right="106" w:firstLine="317"/>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916D98">
              <w:rPr>
                <w:rFonts w:ascii="Times New Roman" w:hAnsi="Times New Roman" w:cs="Times New Roman"/>
                <w:b/>
                <w:color w:val="000000"/>
                <w:sz w:val="16"/>
                <w:szCs w:val="16"/>
              </w:rPr>
              <w:t>через уповноважену особу адміністрації відповідної установи чи закладу</w:t>
            </w:r>
            <w:r w:rsidRPr="00916D98">
              <w:rPr>
                <w:rFonts w:ascii="Times New Roman" w:hAnsi="Times New Roman" w:cs="Times New Roman"/>
                <w:color w:val="000000"/>
                <w:sz w:val="16"/>
                <w:szCs w:val="16"/>
              </w:rPr>
              <w:t>.</w:t>
            </w:r>
          </w:p>
          <w:p w14:paraId="15C7156D" w14:textId="77777777" w:rsidR="003D6875" w:rsidRPr="00916D98" w:rsidRDefault="003D6875" w:rsidP="002E7AF0">
            <w:pPr>
              <w:spacing w:after="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прийняття </w:t>
            </w:r>
            <w:r w:rsidRPr="00916D98">
              <w:rPr>
                <w:rFonts w:ascii="Times New Roman" w:hAnsi="Times New Roman" w:cs="Times New Roman"/>
                <w:b/>
                <w:color w:val="000000"/>
                <w:sz w:val="16"/>
                <w:szCs w:val="16"/>
              </w:rPr>
              <w:t>рішення про відмову в оформленні чи видачі паспорта</w:t>
            </w:r>
            <w:r w:rsidRPr="00916D98">
              <w:rPr>
                <w:rFonts w:ascii="Times New Roman" w:hAnsi="Times New Roman" w:cs="Times New Roman"/>
                <w:color w:val="000000"/>
                <w:sz w:val="16"/>
                <w:szCs w:val="16"/>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14:paraId="118DAD26" w14:textId="77777777" w:rsidR="003D6875" w:rsidRPr="00916D98" w:rsidRDefault="003D6875" w:rsidP="002E7AF0">
            <w:pPr>
              <w:spacing w:after="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w:t>
            </w:r>
          </w:p>
          <w:p w14:paraId="033852C7" w14:textId="77777777" w:rsidR="003D6875" w:rsidRPr="00916D98" w:rsidRDefault="003D6875" w:rsidP="002E7AF0">
            <w:pPr>
              <w:spacing w:after="0"/>
              <w:ind w:left="131" w:right="106"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Особа або її законний представник/уповноважена особа має право повторно звернутися в разі зміни або усунення обставин, у зв’язку з якими йому було </w:t>
            </w:r>
            <w:r w:rsidRPr="00916D98">
              <w:rPr>
                <w:rFonts w:ascii="Times New Roman" w:hAnsi="Times New Roman" w:cs="Times New Roman"/>
                <w:color w:val="000000"/>
                <w:sz w:val="16"/>
                <w:szCs w:val="16"/>
              </w:rPr>
              <w:lastRenderedPageBreak/>
              <w:t>відмовлено в прийнятті документів, оформленні чи видачі паспорта.</w:t>
            </w:r>
          </w:p>
        </w:tc>
        <w:tc>
          <w:tcPr>
            <w:tcW w:w="40" w:type="dxa"/>
            <w:gridSpan w:val="2"/>
            <w:tcBorders>
              <w:left w:val="single" w:sz="4" w:space="0" w:color="000000"/>
            </w:tcBorders>
          </w:tcPr>
          <w:p w14:paraId="22CC4E76" w14:textId="77777777" w:rsidR="003D6875" w:rsidRPr="00916D98" w:rsidRDefault="003D6875" w:rsidP="003D6875">
            <w:pPr>
              <w:snapToGrid w:val="0"/>
              <w:rPr>
                <w:rFonts w:ascii="Times New Roman" w:hAnsi="Times New Roman" w:cs="Times New Roman"/>
                <w:i/>
                <w:color w:val="000000"/>
                <w:sz w:val="16"/>
                <w:szCs w:val="16"/>
              </w:rPr>
            </w:pPr>
          </w:p>
        </w:tc>
      </w:tr>
      <w:tr w:rsidR="003D6875" w:rsidRPr="00916D98" w14:paraId="51C3D11E" w14:textId="77777777" w:rsidTr="003D6875">
        <w:trPr>
          <w:gridAfter w:val="1"/>
          <w:wAfter w:w="10" w:type="dxa"/>
        </w:trPr>
        <w:tc>
          <w:tcPr>
            <w:tcW w:w="34" w:type="dxa"/>
          </w:tcPr>
          <w:p w14:paraId="524E7977" w14:textId="77777777" w:rsidR="003D6875" w:rsidRPr="00916D98" w:rsidRDefault="003D6875" w:rsidP="003D6875">
            <w:pPr>
              <w:snapToGrid w:val="0"/>
              <w:spacing w:after="0"/>
              <w:rPr>
                <w:rFonts w:ascii="Times New Roman" w:hAnsi="Times New Roman" w:cs="Times New Roman"/>
                <w:i/>
                <w:color w:val="000000"/>
                <w:sz w:val="16"/>
                <w:szCs w:val="16"/>
              </w:rPr>
            </w:pPr>
          </w:p>
        </w:tc>
        <w:tc>
          <w:tcPr>
            <w:tcW w:w="1702" w:type="dxa"/>
            <w:gridSpan w:val="2"/>
          </w:tcPr>
          <w:p w14:paraId="2796AF33" w14:textId="77777777" w:rsidR="003D6875" w:rsidRPr="00916D98" w:rsidRDefault="003D6875" w:rsidP="003D6875">
            <w:pPr>
              <w:snapToGrid w:val="0"/>
              <w:spacing w:after="0"/>
              <w:jc w:val="center"/>
              <w:rPr>
                <w:rFonts w:ascii="Times New Roman" w:hAnsi="Times New Roman" w:cs="Times New Roman"/>
                <w:b/>
                <w:i/>
                <w:color w:val="000000"/>
                <w:sz w:val="16"/>
                <w:szCs w:val="16"/>
              </w:rPr>
            </w:pPr>
          </w:p>
        </w:tc>
        <w:tc>
          <w:tcPr>
            <w:tcW w:w="8896" w:type="dxa"/>
            <w:gridSpan w:val="2"/>
          </w:tcPr>
          <w:p w14:paraId="5ACBF4F8" w14:textId="77777777" w:rsidR="003D6875" w:rsidRPr="00916D98" w:rsidRDefault="003D6875" w:rsidP="003D6875">
            <w:pPr>
              <w:snapToGrid w:val="0"/>
              <w:spacing w:after="0"/>
              <w:jc w:val="center"/>
              <w:rPr>
                <w:rFonts w:ascii="Times New Roman" w:hAnsi="Times New Roman" w:cs="Times New Roman"/>
                <w:b/>
                <w:i/>
                <w:color w:val="000000"/>
                <w:sz w:val="16"/>
                <w:szCs w:val="16"/>
              </w:rPr>
            </w:pPr>
          </w:p>
        </w:tc>
        <w:tc>
          <w:tcPr>
            <w:tcW w:w="40" w:type="dxa"/>
            <w:gridSpan w:val="2"/>
          </w:tcPr>
          <w:p w14:paraId="5D81A5D5" w14:textId="77777777" w:rsidR="003D6875" w:rsidRPr="00916D98" w:rsidRDefault="003D6875" w:rsidP="003D6875">
            <w:pPr>
              <w:snapToGrid w:val="0"/>
              <w:spacing w:after="0"/>
              <w:rPr>
                <w:rFonts w:ascii="Times New Roman" w:hAnsi="Times New Roman" w:cs="Times New Roman"/>
                <w:b/>
                <w:i/>
                <w:color w:val="000000"/>
                <w:sz w:val="16"/>
                <w:szCs w:val="16"/>
              </w:rPr>
            </w:pPr>
          </w:p>
        </w:tc>
      </w:tr>
    </w:tbl>
    <w:p w14:paraId="603A4596"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368C7597"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4588037D" w14:textId="77777777" w:rsidR="00425F97" w:rsidRDefault="00425F97" w:rsidP="003D6875">
      <w:pPr>
        <w:spacing w:after="0"/>
        <w:jc w:val="both"/>
        <w:rPr>
          <w:rFonts w:ascii="Verdana" w:hAnsi="Verdana" w:cs="Verdana"/>
          <w:b/>
          <w:sz w:val="16"/>
          <w:szCs w:val="16"/>
          <w:lang w:val="uk-UA"/>
        </w:rPr>
      </w:pPr>
    </w:p>
    <w:p w14:paraId="0DFA9FE4" w14:textId="77777777" w:rsidR="00425F97" w:rsidRDefault="00425F97" w:rsidP="003D6875">
      <w:pPr>
        <w:spacing w:after="0"/>
        <w:jc w:val="both"/>
        <w:rPr>
          <w:rFonts w:ascii="Verdana" w:hAnsi="Verdana" w:cs="Verdana"/>
          <w:b/>
          <w:sz w:val="16"/>
          <w:szCs w:val="16"/>
          <w:lang w:val="uk-UA"/>
        </w:rPr>
      </w:pPr>
    </w:p>
    <w:p w14:paraId="62D49A42" w14:textId="77777777" w:rsidR="00425F97" w:rsidRDefault="00425F97" w:rsidP="003D6875">
      <w:pPr>
        <w:spacing w:after="0"/>
        <w:jc w:val="both"/>
        <w:rPr>
          <w:rFonts w:ascii="Verdana" w:hAnsi="Verdana" w:cs="Verdana"/>
          <w:b/>
          <w:sz w:val="16"/>
          <w:szCs w:val="16"/>
          <w:lang w:val="uk-UA"/>
        </w:rPr>
      </w:pPr>
    </w:p>
    <w:p w14:paraId="112ECB2B" w14:textId="77777777" w:rsidR="004D2130" w:rsidRDefault="004D2130" w:rsidP="003D6875">
      <w:pPr>
        <w:spacing w:after="0"/>
        <w:jc w:val="both"/>
        <w:rPr>
          <w:rFonts w:ascii="Verdana" w:hAnsi="Verdana" w:cs="Verdana"/>
          <w:b/>
          <w:sz w:val="16"/>
          <w:szCs w:val="16"/>
          <w:lang w:val="uk-UA"/>
        </w:rPr>
      </w:pPr>
    </w:p>
    <w:p w14:paraId="4B34E765" w14:textId="77777777" w:rsidR="004D2130" w:rsidRDefault="004D2130" w:rsidP="003D6875">
      <w:pPr>
        <w:spacing w:after="0"/>
        <w:jc w:val="both"/>
        <w:rPr>
          <w:rFonts w:ascii="Verdana" w:hAnsi="Verdana" w:cs="Verdana"/>
          <w:b/>
          <w:sz w:val="16"/>
          <w:szCs w:val="16"/>
          <w:lang w:val="uk-UA"/>
        </w:rPr>
      </w:pPr>
    </w:p>
    <w:p w14:paraId="479DDF10" w14:textId="77777777" w:rsidR="004D2130" w:rsidRDefault="004D2130" w:rsidP="003D6875">
      <w:pPr>
        <w:spacing w:after="0"/>
        <w:jc w:val="both"/>
        <w:rPr>
          <w:rFonts w:ascii="Verdana" w:hAnsi="Verdana" w:cs="Verdana"/>
          <w:b/>
          <w:sz w:val="16"/>
          <w:szCs w:val="16"/>
          <w:lang w:val="uk-UA"/>
        </w:rPr>
      </w:pPr>
    </w:p>
    <w:p w14:paraId="0E834CB2" w14:textId="77777777" w:rsidR="004D2130" w:rsidRDefault="004D2130" w:rsidP="003D6875">
      <w:pPr>
        <w:spacing w:after="0"/>
        <w:jc w:val="both"/>
        <w:rPr>
          <w:rFonts w:ascii="Verdana" w:hAnsi="Verdana" w:cs="Verdana"/>
          <w:b/>
          <w:sz w:val="16"/>
          <w:szCs w:val="16"/>
          <w:lang w:val="uk-UA"/>
        </w:rPr>
      </w:pPr>
    </w:p>
    <w:p w14:paraId="5E220102" w14:textId="77777777" w:rsidR="004D2130" w:rsidRDefault="004D2130" w:rsidP="003D6875">
      <w:pPr>
        <w:spacing w:after="0"/>
        <w:jc w:val="both"/>
        <w:rPr>
          <w:rFonts w:ascii="Verdana" w:hAnsi="Verdana" w:cs="Verdana"/>
          <w:b/>
          <w:sz w:val="16"/>
          <w:szCs w:val="16"/>
          <w:lang w:val="uk-UA"/>
        </w:rPr>
      </w:pPr>
    </w:p>
    <w:p w14:paraId="598D9A58" w14:textId="77777777" w:rsidR="004D2130" w:rsidRDefault="004D2130" w:rsidP="003D6875">
      <w:pPr>
        <w:spacing w:after="0"/>
        <w:jc w:val="both"/>
        <w:rPr>
          <w:rFonts w:ascii="Verdana" w:hAnsi="Verdana" w:cs="Verdana"/>
          <w:b/>
          <w:sz w:val="16"/>
          <w:szCs w:val="16"/>
          <w:lang w:val="uk-UA"/>
        </w:rPr>
      </w:pPr>
    </w:p>
    <w:p w14:paraId="2866FC09" w14:textId="77777777" w:rsidR="004D2130" w:rsidRDefault="004D2130" w:rsidP="003D6875">
      <w:pPr>
        <w:spacing w:after="0"/>
        <w:jc w:val="both"/>
        <w:rPr>
          <w:rFonts w:ascii="Verdana" w:hAnsi="Verdana" w:cs="Verdana"/>
          <w:b/>
          <w:sz w:val="16"/>
          <w:szCs w:val="16"/>
          <w:lang w:val="uk-UA"/>
        </w:rPr>
      </w:pPr>
    </w:p>
    <w:p w14:paraId="11DFA57C" w14:textId="77777777" w:rsidR="004D2130" w:rsidRDefault="004D2130" w:rsidP="003D6875">
      <w:pPr>
        <w:spacing w:after="0"/>
        <w:jc w:val="both"/>
        <w:rPr>
          <w:rFonts w:ascii="Verdana" w:hAnsi="Verdana" w:cs="Verdana"/>
          <w:b/>
          <w:sz w:val="16"/>
          <w:szCs w:val="16"/>
          <w:lang w:val="uk-UA"/>
        </w:rPr>
      </w:pPr>
    </w:p>
    <w:p w14:paraId="4BDC5313" w14:textId="77777777" w:rsidR="004D2130" w:rsidRDefault="004D2130" w:rsidP="003D6875">
      <w:pPr>
        <w:spacing w:after="0"/>
        <w:jc w:val="both"/>
        <w:rPr>
          <w:rFonts w:ascii="Verdana" w:hAnsi="Verdana" w:cs="Verdana"/>
          <w:b/>
          <w:sz w:val="16"/>
          <w:szCs w:val="16"/>
          <w:lang w:val="uk-UA"/>
        </w:rPr>
      </w:pPr>
    </w:p>
    <w:p w14:paraId="5E6BCF40" w14:textId="77777777" w:rsidR="004D2130" w:rsidRDefault="004D2130" w:rsidP="003D6875">
      <w:pPr>
        <w:spacing w:after="0"/>
        <w:jc w:val="both"/>
        <w:rPr>
          <w:rFonts w:ascii="Verdana" w:hAnsi="Verdana" w:cs="Verdana"/>
          <w:b/>
          <w:sz w:val="16"/>
          <w:szCs w:val="16"/>
          <w:lang w:val="uk-UA"/>
        </w:rPr>
      </w:pPr>
    </w:p>
    <w:p w14:paraId="68FAB1CC" w14:textId="77777777" w:rsidR="004D2130" w:rsidRDefault="004D2130" w:rsidP="003D6875">
      <w:pPr>
        <w:spacing w:after="0"/>
        <w:jc w:val="both"/>
        <w:rPr>
          <w:rFonts w:ascii="Verdana" w:hAnsi="Verdana" w:cs="Verdana"/>
          <w:b/>
          <w:sz w:val="16"/>
          <w:szCs w:val="16"/>
          <w:lang w:val="uk-UA"/>
        </w:rPr>
      </w:pPr>
    </w:p>
    <w:p w14:paraId="7483E05C" w14:textId="77777777" w:rsidR="004D2130" w:rsidRDefault="004D2130" w:rsidP="003D6875">
      <w:pPr>
        <w:spacing w:after="0"/>
        <w:jc w:val="both"/>
        <w:rPr>
          <w:rFonts w:ascii="Verdana" w:hAnsi="Verdana" w:cs="Verdana"/>
          <w:b/>
          <w:sz w:val="16"/>
          <w:szCs w:val="16"/>
          <w:lang w:val="uk-UA"/>
        </w:rPr>
      </w:pPr>
    </w:p>
    <w:p w14:paraId="02430FEE" w14:textId="77777777" w:rsidR="004D2130" w:rsidRDefault="004D2130" w:rsidP="003D6875">
      <w:pPr>
        <w:spacing w:after="0"/>
        <w:jc w:val="both"/>
        <w:rPr>
          <w:rFonts w:ascii="Verdana" w:hAnsi="Verdana" w:cs="Verdana"/>
          <w:b/>
          <w:sz w:val="16"/>
          <w:szCs w:val="16"/>
          <w:lang w:val="uk-UA"/>
        </w:rPr>
      </w:pPr>
    </w:p>
    <w:p w14:paraId="61C6BD27" w14:textId="77777777" w:rsidR="004D2130" w:rsidRDefault="004D2130" w:rsidP="003D6875">
      <w:pPr>
        <w:spacing w:after="0"/>
        <w:jc w:val="both"/>
        <w:rPr>
          <w:rFonts w:ascii="Verdana" w:hAnsi="Verdana" w:cs="Verdana"/>
          <w:b/>
          <w:sz w:val="16"/>
          <w:szCs w:val="16"/>
          <w:lang w:val="uk-UA"/>
        </w:rPr>
      </w:pPr>
    </w:p>
    <w:p w14:paraId="20537B02" w14:textId="77777777" w:rsidR="004D2130" w:rsidRDefault="004D2130" w:rsidP="003D6875">
      <w:pPr>
        <w:spacing w:after="0"/>
        <w:jc w:val="both"/>
        <w:rPr>
          <w:rFonts w:ascii="Verdana" w:hAnsi="Verdana" w:cs="Verdana"/>
          <w:b/>
          <w:sz w:val="16"/>
          <w:szCs w:val="16"/>
          <w:lang w:val="uk-UA"/>
        </w:rPr>
      </w:pPr>
    </w:p>
    <w:p w14:paraId="3DA2AD2E" w14:textId="77777777" w:rsidR="004D2130" w:rsidRDefault="004D2130" w:rsidP="003D6875">
      <w:pPr>
        <w:spacing w:after="0"/>
        <w:jc w:val="both"/>
        <w:rPr>
          <w:rFonts w:ascii="Verdana" w:hAnsi="Verdana" w:cs="Verdana"/>
          <w:b/>
          <w:sz w:val="16"/>
          <w:szCs w:val="16"/>
          <w:lang w:val="uk-UA"/>
        </w:rPr>
      </w:pPr>
    </w:p>
    <w:p w14:paraId="24DA930E" w14:textId="77777777" w:rsidR="004D2130" w:rsidRDefault="004D2130" w:rsidP="003D6875">
      <w:pPr>
        <w:spacing w:after="0"/>
        <w:jc w:val="both"/>
        <w:rPr>
          <w:rFonts w:ascii="Verdana" w:hAnsi="Verdana" w:cs="Verdana"/>
          <w:b/>
          <w:sz w:val="16"/>
          <w:szCs w:val="16"/>
          <w:lang w:val="uk-UA"/>
        </w:rPr>
      </w:pPr>
    </w:p>
    <w:p w14:paraId="704855A7" w14:textId="77777777" w:rsidR="004D2130" w:rsidRDefault="004D2130" w:rsidP="003D6875">
      <w:pPr>
        <w:spacing w:after="0"/>
        <w:jc w:val="both"/>
        <w:rPr>
          <w:rFonts w:ascii="Verdana" w:hAnsi="Verdana" w:cs="Verdana"/>
          <w:b/>
          <w:sz w:val="16"/>
          <w:szCs w:val="16"/>
          <w:lang w:val="uk-UA"/>
        </w:rPr>
      </w:pPr>
    </w:p>
    <w:p w14:paraId="220AD225" w14:textId="77777777" w:rsidR="004D2130" w:rsidRDefault="004D2130" w:rsidP="003D6875">
      <w:pPr>
        <w:spacing w:after="0"/>
        <w:jc w:val="both"/>
        <w:rPr>
          <w:rFonts w:ascii="Verdana" w:hAnsi="Verdana" w:cs="Verdana"/>
          <w:b/>
          <w:sz w:val="16"/>
          <w:szCs w:val="16"/>
          <w:lang w:val="uk-UA"/>
        </w:rPr>
      </w:pPr>
    </w:p>
    <w:p w14:paraId="142C8D44" w14:textId="77777777" w:rsidR="004D2130" w:rsidRDefault="004D2130" w:rsidP="003D6875">
      <w:pPr>
        <w:spacing w:after="0"/>
        <w:jc w:val="both"/>
        <w:rPr>
          <w:rFonts w:ascii="Verdana" w:hAnsi="Verdana" w:cs="Verdana"/>
          <w:b/>
          <w:sz w:val="16"/>
          <w:szCs w:val="16"/>
          <w:lang w:val="uk-UA"/>
        </w:rPr>
      </w:pPr>
    </w:p>
    <w:p w14:paraId="0C34298C" w14:textId="77777777" w:rsidR="004D2130" w:rsidRDefault="004D2130" w:rsidP="003D6875">
      <w:pPr>
        <w:spacing w:after="0"/>
        <w:jc w:val="both"/>
        <w:rPr>
          <w:rFonts w:ascii="Verdana" w:hAnsi="Verdana" w:cs="Verdana"/>
          <w:b/>
          <w:sz w:val="16"/>
          <w:szCs w:val="16"/>
          <w:lang w:val="uk-UA"/>
        </w:rPr>
      </w:pPr>
    </w:p>
    <w:p w14:paraId="482A8A0B" w14:textId="77777777" w:rsidR="004D2130" w:rsidRDefault="004D2130" w:rsidP="003D6875">
      <w:pPr>
        <w:spacing w:after="0"/>
        <w:jc w:val="both"/>
        <w:rPr>
          <w:rFonts w:ascii="Verdana" w:hAnsi="Verdana" w:cs="Verdana"/>
          <w:b/>
          <w:sz w:val="16"/>
          <w:szCs w:val="16"/>
          <w:lang w:val="uk-UA"/>
        </w:rPr>
      </w:pPr>
    </w:p>
    <w:p w14:paraId="22FEABF4" w14:textId="77777777" w:rsidR="004D2130" w:rsidRDefault="004D2130" w:rsidP="003D6875">
      <w:pPr>
        <w:spacing w:after="0"/>
        <w:jc w:val="both"/>
        <w:rPr>
          <w:rFonts w:ascii="Verdana" w:hAnsi="Verdana" w:cs="Verdana"/>
          <w:b/>
          <w:sz w:val="16"/>
          <w:szCs w:val="16"/>
          <w:lang w:val="uk-UA"/>
        </w:rPr>
      </w:pPr>
    </w:p>
    <w:p w14:paraId="1F176EF5" w14:textId="77777777" w:rsidR="004D2130" w:rsidRDefault="004D2130" w:rsidP="003D6875">
      <w:pPr>
        <w:spacing w:after="0"/>
        <w:jc w:val="both"/>
        <w:rPr>
          <w:rFonts w:ascii="Verdana" w:hAnsi="Verdana" w:cs="Verdana"/>
          <w:b/>
          <w:sz w:val="16"/>
          <w:szCs w:val="16"/>
          <w:lang w:val="uk-UA"/>
        </w:rPr>
      </w:pPr>
    </w:p>
    <w:p w14:paraId="61087323" w14:textId="77777777" w:rsidR="004D2130" w:rsidRDefault="004D2130" w:rsidP="003D6875">
      <w:pPr>
        <w:spacing w:after="0"/>
        <w:jc w:val="both"/>
        <w:rPr>
          <w:rFonts w:ascii="Verdana" w:hAnsi="Verdana" w:cs="Verdana"/>
          <w:b/>
          <w:sz w:val="16"/>
          <w:szCs w:val="16"/>
          <w:lang w:val="uk-UA"/>
        </w:rPr>
      </w:pPr>
    </w:p>
    <w:p w14:paraId="1C35E028" w14:textId="77777777" w:rsidR="004D2130" w:rsidRDefault="004D2130" w:rsidP="003D6875">
      <w:pPr>
        <w:spacing w:after="0"/>
        <w:jc w:val="both"/>
        <w:rPr>
          <w:rFonts w:ascii="Verdana" w:hAnsi="Verdana" w:cs="Verdana"/>
          <w:b/>
          <w:sz w:val="16"/>
          <w:szCs w:val="16"/>
          <w:lang w:val="uk-UA"/>
        </w:rPr>
      </w:pPr>
    </w:p>
    <w:p w14:paraId="59E51B39" w14:textId="77777777" w:rsidR="004D2130" w:rsidRDefault="004D2130" w:rsidP="003D6875">
      <w:pPr>
        <w:spacing w:after="0"/>
        <w:jc w:val="both"/>
        <w:rPr>
          <w:rFonts w:ascii="Verdana" w:hAnsi="Verdana" w:cs="Verdana"/>
          <w:b/>
          <w:sz w:val="16"/>
          <w:szCs w:val="16"/>
          <w:lang w:val="uk-UA"/>
        </w:rPr>
      </w:pPr>
    </w:p>
    <w:p w14:paraId="4552387E" w14:textId="77777777" w:rsidR="004D2130" w:rsidRDefault="004D2130" w:rsidP="003D6875">
      <w:pPr>
        <w:spacing w:after="0"/>
        <w:jc w:val="both"/>
        <w:rPr>
          <w:rFonts w:ascii="Verdana" w:hAnsi="Verdana" w:cs="Verdana"/>
          <w:b/>
          <w:sz w:val="16"/>
          <w:szCs w:val="16"/>
          <w:lang w:val="uk-UA"/>
        </w:rPr>
      </w:pPr>
    </w:p>
    <w:p w14:paraId="7E4E0AFE" w14:textId="77777777" w:rsidR="004D2130" w:rsidRDefault="004D2130" w:rsidP="003D6875">
      <w:pPr>
        <w:spacing w:after="0"/>
        <w:jc w:val="both"/>
        <w:rPr>
          <w:rFonts w:ascii="Verdana" w:hAnsi="Verdana" w:cs="Verdana"/>
          <w:b/>
          <w:sz w:val="16"/>
          <w:szCs w:val="16"/>
          <w:lang w:val="uk-UA"/>
        </w:rPr>
      </w:pPr>
    </w:p>
    <w:p w14:paraId="1308AE95" w14:textId="77777777" w:rsidR="004D2130" w:rsidRDefault="004D2130" w:rsidP="003D6875">
      <w:pPr>
        <w:spacing w:after="0"/>
        <w:jc w:val="both"/>
        <w:rPr>
          <w:rFonts w:ascii="Verdana" w:hAnsi="Verdana" w:cs="Verdana"/>
          <w:b/>
          <w:sz w:val="16"/>
          <w:szCs w:val="16"/>
          <w:lang w:val="uk-UA"/>
        </w:rPr>
      </w:pPr>
    </w:p>
    <w:p w14:paraId="4F1E4ACB" w14:textId="77777777" w:rsidR="004D2130" w:rsidRDefault="004D2130" w:rsidP="003D6875">
      <w:pPr>
        <w:spacing w:after="0"/>
        <w:jc w:val="both"/>
        <w:rPr>
          <w:rFonts w:ascii="Verdana" w:hAnsi="Verdana" w:cs="Verdana"/>
          <w:b/>
          <w:sz w:val="16"/>
          <w:szCs w:val="16"/>
          <w:lang w:val="uk-UA"/>
        </w:rPr>
      </w:pPr>
    </w:p>
    <w:p w14:paraId="58281E38" w14:textId="77777777" w:rsidR="004D2130" w:rsidRDefault="004D2130" w:rsidP="003D6875">
      <w:pPr>
        <w:spacing w:after="0"/>
        <w:jc w:val="both"/>
        <w:rPr>
          <w:rFonts w:ascii="Verdana" w:hAnsi="Verdana" w:cs="Verdana"/>
          <w:b/>
          <w:sz w:val="16"/>
          <w:szCs w:val="16"/>
          <w:lang w:val="uk-UA"/>
        </w:rPr>
      </w:pPr>
    </w:p>
    <w:p w14:paraId="161C2755" w14:textId="77777777" w:rsidR="004D2130" w:rsidRDefault="004D2130" w:rsidP="003D6875">
      <w:pPr>
        <w:spacing w:after="0"/>
        <w:jc w:val="both"/>
        <w:rPr>
          <w:rFonts w:ascii="Verdana" w:hAnsi="Verdana" w:cs="Verdana"/>
          <w:b/>
          <w:sz w:val="16"/>
          <w:szCs w:val="16"/>
          <w:lang w:val="uk-UA"/>
        </w:rPr>
      </w:pPr>
    </w:p>
    <w:p w14:paraId="511DAB50" w14:textId="77777777" w:rsidR="004D2130" w:rsidRDefault="004D2130" w:rsidP="003D6875">
      <w:pPr>
        <w:spacing w:after="0"/>
        <w:jc w:val="both"/>
        <w:rPr>
          <w:rFonts w:ascii="Verdana" w:hAnsi="Verdana" w:cs="Verdana"/>
          <w:b/>
          <w:sz w:val="16"/>
          <w:szCs w:val="16"/>
          <w:lang w:val="uk-UA"/>
        </w:rPr>
      </w:pPr>
    </w:p>
    <w:p w14:paraId="7A42082E" w14:textId="77777777" w:rsidR="004D2130" w:rsidRDefault="004D2130" w:rsidP="003D6875">
      <w:pPr>
        <w:spacing w:after="0"/>
        <w:jc w:val="both"/>
        <w:rPr>
          <w:rFonts w:ascii="Verdana" w:hAnsi="Verdana" w:cs="Verdana"/>
          <w:b/>
          <w:sz w:val="16"/>
          <w:szCs w:val="16"/>
          <w:lang w:val="uk-UA"/>
        </w:rPr>
      </w:pPr>
    </w:p>
    <w:p w14:paraId="5240D109" w14:textId="77777777" w:rsidR="004D2130" w:rsidRDefault="004D2130" w:rsidP="003D6875">
      <w:pPr>
        <w:spacing w:after="0"/>
        <w:jc w:val="both"/>
        <w:rPr>
          <w:rFonts w:ascii="Verdana" w:hAnsi="Verdana" w:cs="Verdana"/>
          <w:b/>
          <w:sz w:val="16"/>
          <w:szCs w:val="16"/>
          <w:lang w:val="uk-UA"/>
        </w:rPr>
      </w:pPr>
    </w:p>
    <w:p w14:paraId="1BA017B8" w14:textId="77777777" w:rsidR="004D2130" w:rsidRDefault="004D2130" w:rsidP="003D6875">
      <w:pPr>
        <w:spacing w:after="0"/>
        <w:jc w:val="both"/>
        <w:rPr>
          <w:rFonts w:ascii="Verdana" w:hAnsi="Verdana" w:cs="Verdana"/>
          <w:b/>
          <w:sz w:val="16"/>
          <w:szCs w:val="16"/>
          <w:lang w:val="uk-UA"/>
        </w:rPr>
      </w:pPr>
    </w:p>
    <w:p w14:paraId="67BAB253" w14:textId="77777777" w:rsidR="004D2130" w:rsidRDefault="004D2130" w:rsidP="003D6875">
      <w:pPr>
        <w:spacing w:after="0"/>
        <w:jc w:val="both"/>
        <w:rPr>
          <w:rFonts w:ascii="Verdana" w:hAnsi="Verdana" w:cs="Verdana"/>
          <w:b/>
          <w:sz w:val="16"/>
          <w:szCs w:val="16"/>
          <w:lang w:val="uk-UA"/>
        </w:rPr>
      </w:pPr>
    </w:p>
    <w:p w14:paraId="00581B1C" w14:textId="77777777" w:rsidR="004D2130" w:rsidRDefault="004D2130" w:rsidP="003D6875">
      <w:pPr>
        <w:spacing w:after="0"/>
        <w:jc w:val="both"/>
        <w:rPr>
          <w:rFonts w:ascii="Verdana" w:hAnsi="Verdana" w:cs="Verdana"/>
          <w:b/>
          <w:sz w:val="16"/>
          <w:szCs w:val="16"/>
          <w:lang w:val="uk-UA"/>
        </w:rPr>
      </w:pPr>
    </w:p>
    <w:p w14:paraId="4F14A570" w14:textId="77777777" w:rsidR="004D2130" w:rsidRDefault="004D2130" w:rsidP="003D6875">
      <w:pPr>
        <w:spacing w:after="0"/>
        <w:jc w:val="both"/>
        <w:rPr>
          <w:rFonts w:ascii="Verdana" w:hAnsi="Verdana" w:cs="Verdana"/>
          <w:b/>
          <w:sz w:val="16"/>
          <w:szCs w:val="16"/>
          <w:lang w:val="uk-UA"/>
        </w:rPr>
      </w:pPr>
    </w:p>
    <w:p w14:paraId="661B903B" w14:textId="77777777" w:rsidR="004D2130" w:rsidRDefault="004D2130" w:rsidP="003D6875">
      <w:pPr>
        <w:spacing w:after="0"/>
        <w:jc w:val="both"/>
        <w:rPr>
          <w:rFonts w:ascii="Verdana" w:hAnsi="Verdana" w:cs="Verdana"/>
          <w:b/>
          <w:sz w:val="16"/>
          <w:szCs w:val="16"/>
          <w:lang w:val="uk-UA"/>
        </w:rPr>
      </w:pPr>
    </w:p>
    <w:p w14:paraId="4A7907CB" w14:textId="77777777" w:rsidR="004D2130" w:rsidRDefault="004D2130" w:rsidP="003D6875">
      <w:pPr>
        <w:spacing w:after="0"/>
        <w:jc w:val="both"/>
        <w:rPr>
          <w:rFonts w:ascii="Verdana" w:hAnsi="Verdana" w:cs="Verdana"/>
          <w:b/>
          <w:sz w:val="16"/>
          <w:szCs w:val="16"/>
          <w:lang w:val="uk-UA"/>
        </w:rPr>
      </w:pPr>
    </w:p>
    <w:p w14:paraId="202CC0DA" w14:textId="77777777" w:rsidR="004D2130" w:rsidRDefault="004D2130" w:rsidP="003D6875">
      <w:pPr>
        <w:spacing w:after="0"/>
        <w:jc w:val="both"/>
        <w:rPr>
          <w:rFonts w:ascii="Verdana" w:hAnsi="Verdana" w:cs="Verdana"/>
          <w:b/>
          <w:sz w:val="16"/>
          <w:szCs w:val="16"/>
          <w:lang w:val="uk-UA"/>
        </w:rPr>
      </w:pPr>
    </w:p>
    <w:p w14:paraId="6FEF3752" w14:textId="77777777" w:rsidR="004D2130" w:rsidRDefault="004D2130" w:rsidP="003D6875">
      <w:pPr>
        <w:spacing w:after="0"/>
        <w:jc w:val="both"/>
        <w:rPr>
          <w:rFonts w:ascii="Verdana" w:hAnsi="Verdana" w:cs="Verdana"/>
          <w:b/>
          <w:sz w:val="16"/>
          <w:szCs w:val="16"/>
          <w:lang w:val="uk-UA"/>
        </w:rPr>
      </w:pPr>
    </w:p>
    <w:p w14:paraId="472A339C" w14:textId="77777777" w:rsidR="004D2130" w:rsidRDefault="004D2130" w:rsidP="003D6875">
      <w:pPr>
        <w:spacing w:after="0"/>
        <w:jc w:val="both"/>
        <w:rPr>
          <w:rFonts w:ascii="Verdana" w:hAnsi="Verdana" w:cs="Verdana"/>
          <w:b/>
          <w:sz w:val="16"/>
          <w:szCs w:val="16"/>
          <w:lang w:val="uk-UA"/>
        </w:rPr>
      </w:pPr>
    </w:p>
    <w:p w14:paraId="390AB406" w14:textId="77777777" w:rsidR="004D2130" w:rsidRDefault="004D2130" w:rsidP="003D6875">
      <w:pPr>
        <w:spacing w:after="0"/>
        <w:jc w:val="both"/>
        <w:rPr>
          <w:rFonts w:ascii="Verdana" w:hAnsi="Verdana" w:cs="Verdana"/>
          <w:b/>
          <w:sz w:val="16"/>
          <w:szCs w:val="16"/>
          <w:lang w:val="uk-UA"/>
        </w:rPr>
      </w:pPr>
    </w:p>
    <w:p w14:paraId="6AA9278A" w14:textId="77777777" w:rsidR="004D2130" w:rsidRDefault="004D2130" w:rsidP="003D6875">
      <w:pPr>
        <w:spacing w:after="0"/>
        <w:jc w:val="both"/>
        <w:rPr>
          <w:rFonts w:ascii="Verdana" w:hAnsi="Verdana" w:cs="Verdana"/>
          <w:b/>
          <w:sz w:val="16"/>
          <w:szCs w:val="16"/>
          <w:lang w:val="uk-UA"/>
        </w:rPr>
      </w:pPr>
    </w:p>
    <w:p w14:paraId="765EBF68" w14:textId="77777777" w:rsidR="004D2130" w:rsidRDefault="004D2130" w:rsidP="003D6875">
      <w:pPr>
        <w:spacing w:after="0"/>
        <w:jc w:val="both"/>
        <w:rPr>
          <w:rFonts w:ascii="Verdana" w:hAnsi="Verdana" w:cs="Verdana"/>
          <w:b/>
          <w:sz w:val="16"/>
          <w:szCs w:val="16"/>
          <w:lang w:val="uk-UA"/>
        </w:rPr>
      </w:pPr>
    </w:p>
    <w:p w14:paraId="2BE1F6AA" w14:textId="77777777" w:rsidR="004D2130" w:rsidRDefault="004D2130" w:rsidP="003D6875">
      <w:pPr>
        <w:spacing w:after="0"/>
        <w:jc w:val="both"/>
        <w:rPr>
          <w:rFonts w:ascii="Verdana" w:hAnsi="Verdana" w:cs="Verdana"/>
          <w:b/>
          <w:sz w:val="16"/>
          <w:szCs w:val="16"/>
          <w:lang w:val="uk-UA"/>
        </w:rPr>
      </w:pPr>
    </w:p>
    <w:p w14:paraId="16C0913B" w14:textId="77777777" w:rsidR="004D2130" w:rsidRDefault="004D2130" w:rsidP="003D6875">
      <w:pPr>
        <w:spacing w:after="0"/>
        <w:jc w:val="both"/>
        <w:rPr>
          <w:rFonts w:ascii="Verdana" w:hAnsi="Verdana" w:cs="Verdana"/>
          <w:b/>
          <w:sz w:val="16"/>
          <w:szCs w:val="16"/>
          <w:lang w:val="uk-UA"/>
        </w:rPr>
      </w:pPr>
    </w:p>
    <w:p w14:paraId="7490441F" w14:textId="77777777" w:rsidR="004D2130" w:rsidRDefault="004D2130" w:rsidP="003D6875">
      <w:pPr>
        <w:spacing w:after="0"/>
        <w:jc w:val="both"/>
        <w:rPr>
          <w:rFonts w:ascii="Verdana" w:hAnsi="Verdana" w:cs="Verdana"/>
          <w:b/>
          <w:sz w:val="16"/>
          <w:szCs w:val="16"/>
          <w:lang w:val="uk-UA"/>
        </w:rPr>
      </w:pPr>
    </w:p>
    <w:p w14:paraId="5D92423C" w14:textId="77777777" w:rsidR="004D2130" w:rsidRDefault="004D2130" w:rsidP="003D6875">
      <w:pPr>
        <w:spacing w:after="0"/>
        <w:jc w:val="both"/>
        <w:rPr>
          <w:rFonts w:ascii="Verdana" w:hAnsi="Verdana" w:cs="Verdana"/>
          <w:b/>
          <w:sz w:val="16"/>
          <w:szCs w:val="16"/>
          <w:lang w:val="uk-UA"/>
        </w:rPr>
      </w:pPr>
    </w:p>
    <w:p w14:paraId="4F03E411" w14:textId="77777777" w:rsidR="004D2130" w:rsidRDefault="004D2130" w:rsidP="003D6875">
      <w:pPr>
        <w:spacing w:after="0"/>
        <w:jc w:val="both"/>
        <w:rPr>
          <w:rFonts w:ascii="Verdana" w:hAnsi="Verdana" w:cs="Verdana"/>
          <w:b/>
          <w:sz w:val="16"/>
          <w:szCs w:val="16"/>
          <w:lang w:val="uk-UA"/>
        </w:rPr>
      </w:pPr>
    </w:p>
    <w:p w14:paraId="63514C12" w14:textId="77777777" w:rsidR="004D2130" w:rsidRDefault="004D2130" w:rsidP="003D6875">
      <w:pPr>
        <w:spacing w:after="0"/>
        <w:jc w:val="both"/>
        <w:rPr>
          <w:rFonts w:ascii="Verdana" w:hAnsi="Verdana" w:cs="Verdana"/>
          <w:b/>
          <w:sz w:val="16"/>
          <w:szCs w:val="16"/>
          <w:lang w:val="uk-UA"/>
        </w:rPr>
      </w:pPr>
    </w:p>
    <w:p w14:paraId="40E03DF5" w14:textId="77777777" w:rsidR="004D2130" w:rsidRDefault="004D2130" w:rsidP="003D6875">
      <w:pPr>
        <w:spacing w:after="0"/>
        <w:jc w:val="both"/>
        <w:rPr>
          <w:rFonts w:ascii="Verdana" w:hAnsi="Verdana" w:cs="Verdana"/>
          <w:b/>
          <w:sz w:val="16"/>
          <w:szCs w:val="16"/>
          <w:lang w:val="uk-UA"/>
        </w:rPr>
      </w:pPr>
    </w:p>
    <w:p w14:paraId="75B5BDA9" w14:textId="77777777" w:rsidR="004D2130" w:rsidRDefault="004D2130" w:rsidP="003D6875">
      <w:pPr>
        <w:spacing w:after="0"/>
        <w:jc w:val="both"/>
        <w:rPr>
          <w:rFonts w:ascii="Verdana" w:hAnsi="Verdana" w:cs="Verdana"/>
          <w:b/>
          <w:sz w:val="16"/>
          <w:szCs w:val="16"/>
          <w:lang w:val="uk-UA"/>
        </w:rPr>
      </w:pPr>
    </w:p>
    <w:p w14:paraId="5839FE8B" w14:textId="77777777" w:rsidR="004D2130" w:rsidRDefault="004D2130" w:rsidP="003D6875">
      <w:pPr>
        <w:widowControl w:val="0"/>
        <w:autoSpaceDE w:val="0"/>
        <w:spacing w:after="0"/>
        <w:ind w:left="6237" w:right="-86"/>
        <w:jc w:val="both"/>
        <w:rPr>
          <w:rFonts w:ascii="Times New Roman" w:hAnsi="Times New Roman" w:cs="Times New Roman"/>
          <w:b/>
          <w:bCs/>
          <w:color w:val="000000"/>
          <w:spacing w:val="2"/>
          <w:lang w:val="uk-UA"/>
        </w:rPr>
      </w:pPr>
    </w:p>
    <w:p w14:paraId="43E707F7" w14:textId="77777777" w:rsidR="004D2130" w:rsidRDefault="004D2130" w:rsidP="003D6875">
      <w:pPr>
        <w:widowControl w:val="0"/>
        <w:autoSpaceDE w:val="0"/>
        <w:spacing w:after="0"/>
        <w:ind w:left="6237" w:right="-86"/>
        <w:jc w:val="both"/>
        <w:rPr>
          <w:rFonts w:ascii="Times New Roman" w:hAnsi="Times New Roman" w:cs="Times New Roman"/>
          <w:b/>
          <w:bCs/>
          <w:color w:val="000000"/>
          <w:spacing w:val="2"/>
          <w:lang w:val="uk-UA"/>
        </w:rPr>
      </w:pPr>
    </w:p>
    <w:p w14:paraId="11297709" w14:textId="77777777" w:rsidR="003D6875" w:rsidRPr="00916D98" w:rsidRDefault="003D6875" w:rsidP="003D6875">
      <w:pPr>
        <w:widowControl w:val="0"/>
        <w:autoSpaceDE w:val="0"/>
        <w:spacing w:after="0"/>
        <w:ind w:left="6237" w:right="-86"/>
        <w:jc w:val="both"/>
        <w:rPr>
          <w:rFonts w:ascii="Times New Roman" w:hAnsi="Times New Roman" w:cs="Times New Roman"/>
          <w:color w:val="000000"/>
        </w:rPr>
      </w:pPr>
      <w:r w:rsidRPr="00916D98">
        <w:rPr>
          <w:rFonts w:ascii="Times New Roman" w:hAnsi="Times New Roman" w:cs="Times New Roman"/>
          <w:b/>
          <w:bCs/>
          <w:color w:val="000000"/>
          <w:spacing w:val="2"/>
          <w:lang w:val="uk-UA"/>
        </w:rPr>
        <w:t>ЗАТВЕРДЖЕНО</w:t>
      </w:r>
    </w:p>
    <w:p w14:paraId="7EC841BF" w14:textId="77777777" w:rsidR="003D6875" w:rsidRPr="00916D98" w:rsidRDefault="003D6875" w:rsidP="003D6875">
      <w:pPr>
        <w:widowControl w:val="0"/>
        <w:autoSpaceDE w:val="0"/>
        <w:spacing w:after="0"/>
        <w:ind w:left="6237" w:right="-86"/>
        <w:jc w:val="both"/>
        <w:rPr>
          <w:rFonts w:ascii="Times New Roman" w:hAnsi="Times New Roman" w:cs="Times New Roman"/>
          <w:color w:val="000000"/>
        </w:rPr>
      </w:pPr>
      <w:r w:rsidRPr="00916D98">
        <w:rPr>
          <w:rFonts w:ascii="Times New Roman" w:hAnsi="Times New Roman" w:cs="Times New Roman"/>
          <w:bCs/>
          <w:color w:val="000000"/>
          <w:lang w:val="uk-UA"/>
        </w:rPr>
        <w:t xml:space="preserve">наказ  </w:t>
      </w:r>
      <w:r w:rsidR="00E549BF" w:rsidRPr="00916D98">
        <w:rPr>
          <w:rFonts w:ascii="Times New Roman" w:hAnsi="Times New Roman" w:cs="Times New Roman"/>
          <w:bCs/>
          <w:color w:val="000000"/>
          <w:lang w:val="uk-UA"/>
        </w:rPr>
        <w:t>ЗМУ</w:t>
      </w:r>
      <w:r w:rsidRPr="00916D98">
        <w:rPr>
          <w:rFonts w:ascii="Times New Roman" w:hAnsi="Times New Roman" w:cs="Times New Roman"/>
          <w:bCs/>
          <w:color w:val="000000"/>
          <w:lang w:val="uk-UA"/>
        </w:rPr>
        <w:t xml:space="preserve"> ДМС </w:t>
      </w:r>
    </w:p>
    <w:p w14:paraId="638F4667" w14:textId="77777777" w:rsidR="003D6875" w:rsidRPr="00916D98" w:rsidRDefault="003D6875" w:rsidP="003D6875">
      <w:pPr>
        <w:widowControl w:val="0"/>
        <w:autoSpaceDE w:val="0"/>
        <w:spacing w:after="0"/>
        <w:ind w:left="6237" w:right="-86"/>
        <w:jc w:val="both"/>
        <w:rPr>
          <w:rFonts w:ascii="Times New Roman" w:hAnsi="Times New Roman" w:cs="Times New Roman"/>
          <w:color w:val="000000"/>
        </w:rPr>
      </w:pPr>
      <w:r w:rsidRPr="00916D98">
        <w:rPr>
          <w:rFonts w:ascii="Times New Roman" w:hAnsi="Times New Roman" w:cs="Times New Roman"/>
          <w:bCs/>
          <w:color w:val="000000"/>
          <w:lang w:val="uk-UA"/>
        </w:rPr>
        <w:t xml:space="preserve">від   </w:t>
      </w:r>
      <w:r w:rsidR="00BF1AD2">
        <w:rPr>
          <w:rFonts w:ascii="Times New Roman" w:hAnsi="Times New Roman" w:cs="Times New Roman"/>
          <w:bCs/>
          <w:color w:val="000000"/>
          <w:lang w:val="uk-UA"/>
        </w:rPr>
        <w:t>07.11.</w:t>
      </w:r>
      <w:r w:rsidRPr="00916D98">
        <w:rPr>
          <w:rFonts w:ascii="Times New Roman" w:hAnsi="Times New Roman" w:cs="Times New Roman"/>
          <w:bCs/>
          <w:color w:val="000000"/>
          <w:lang w:val="uk-UA"/>
        </w:rPr>
        <w:t>202</w:t>
      </w:r>
      <w:r w:rsidR="00E549BF" w:rsidRPr="00916D98">
        <w:rPr>
          <w:rFonts w:ascii="Times New Roman" w:hAnsi="Times New Roman" w:cs="Times New Roman"/>
          <w:bCs/>
          <w:color w:val="000000"/>
          <w:lang w:val="uk-UA"/>
        </w:rPr>
        <w:t>5</w:t>
      </w:r>
      <w:r w:rsidRPr="00916D98">
        <w:rPr>
          <w:rFonts w:ascii="Times New Roman" w:hAnsi="Times New Roman" w:cs="Times New Roman"/>
          <w:bCs/>
          <w:color w:val="000000"/>
          <w:lang w:val="uk-UA"/>
        </w:rPr>
        <w:t xml:space="preserve"> №</w:t>
      </w:r>
      <w:r w:rsidR="00BF1AD2">
        <w:rPr>
          <w:rFonts w:ascii="Times New Roman" w:hAnsi="Times New Roman" w:cs="Times New Roman"/>
          <w:bCs/>
          <w:color w:val="000000"/>
          <w:lang w:val="uk-UA"/>
        </w:rPr>
        <w:t>74</w:t>
      </w:r>
    </w:p>
    <w:p w14:paraId="0A8CCDBD" w14:textId="77777777" w:rsidR="003D6875" w:rsidRPr="00916D98" w:rsidRDefault="003D6875" w:rsidP="003D6875">
      <w:pPr>
        <w:spacing w:after="0"/>
        <w:rPr>
          <w:rFonts w:ascii="Times New Roman" w:hAnsi="Times New Roman" w:cs="Times New Roman"/>
          <w:b/>
          <w:bCs/>
          <w:color w:val="000000"/>
          <w:spacing w:val="2"/>
          <w:sz w:val="16"/>
          <w:szCs w:val="16"/>
          <w:lang w:val="uk-UA"/>
        </w:rPr>
      </w:pPr>
    </w:p>
    <w:p w14:paraId="56BD89D9" w14:textId="77777777" w:rsidR="003D6875" w:rsidRPr="00916D98" w:rsidRDefault="003D6875" w:rsidP="003D6875">
      <w:pPr>
        <w:widowControl w:val="0"/>
        <w:autoSpaceDE w:val="0"/>
        <w:spacing w:after="0"/>
        <w:ind w:left="2096" w:right="1800"/>
        <w:jc w:val="center"/>
        <w:rPr>
          <w:rFonts w:ascii="Times New Roman" w:hAnsi="Times New Roman" w:cs="Times New Roman"/>
          <w:b/>
          <w:bCs/>
          <w:color w:val="000000"/>
          <w:spacing w:val="2"/>
          <w:sz w:val="16"/>
          <w:szCs w:val="16"/>
          <w:lang w:val="uk-UA"/>
        </w:rPr>
      </w:pPr>
    </w:p>
    <w:p w14:paraId="405E40E5" w14:textId="77777777" w:rsidR="003D6875" w:rsidRPr="00916D98" w:rsidRDefault="003D6875" w:rsidP="003D6875">
      <w:pPr>
        <w:widowControl w:val="0"/>
        <w:autoSpaceDE w:val="0"/>
        <w:spacing w:after="0"/>
        <w:ind w:left="2096" w:right="1800"/>
        <w:jc w:val="center"/>
        <w:rPr>
          <w:rFonts w:ascii="Times New Roman" w:hAnsi="Times New Roman" w:cs="Times New Roman"/>
          <w:color w:val="000000"/>
        </w:rPr>
      </w:pPr>
      <w:r w:rsidRPr="00916D98">
        <w:rPr>
          <w:rFonts w:ascii="Times New Roman" w:hAnsi="Times New Roman" w:cs="Times New Roman"/>
          <w:b/>
          <w:bCs/>
          <w:color w:val="000000"/>
          <w:spacing w:val="2"/>
          <w:sz w:val="16"/>
          <w:szCs w:val="16"/>
          <w:lang w:val="uk-UA"/>
        </w:rPr>
        <w:t>ТЕХНОЛОГІЧНА</w:t>
      </w:r>
      <w:r w:rsidRPr="00916D98">
        <w:rPr>
          <w:rFonts w:ascii="Times New Roman" w:hAnsi="Times New Roman" w:cs="Times New Roman"/>
          <w:b/>
          <w:bCs/>
          <w:color w:val="000000"/>
          <w:spacing w:val="-16"/>
          <w:sz w:val="16"/>
          <w:szCs w:val="16"/>
          <w:lang w:val="uk-UA"/>
        </w:rPr>
        <w:t xml:space="preserve"> </w:t>
      </w:r>
      <w:r w:rsidRPr="00916D98">
        <w:rPr>
          <w:rFonts w:ascii="Times New Roman" w:hAnsi="Times New Roman" w:cs="Times New Roman"/>
          <w:b/>
          <w:bCs/>
          <w:color w:val="000000"/>
          <w:spacing w:val="-1"/>
          <w:sz w:val="16"/>
          <w:szCs w:val="16"/>
          <w:lang w:val="uk-UA"/>
        </w:rPr>
        <w:t>К</w:t>
      </w:r>
      <w:r w:rsidRPr="00916D98">
        <w:rPr>
          <w:rFonts w:ascii="Times New Roman" w:hAnsi="Times New Roman" w:cs="Times New Roman"/>
          <w:b/>
          <w:bCs/>
          <w:color w:val="000000"/>
          <w:spacing w:val="2"/>
          <w:sz w:val="16"/>
          <w:szCs w:val="16"/>
          <w:lang w:val="uk-UA"/>
        </w:rPr>
        <w:t>А</w:t>
      </w:r>
      <w:r w:rsidRPr="00916D98">
        <w:rPr>
          <w:rFonts w:ascii="Times New Roman" w:hAnsi="Times New Roman" w:cs="Times New Roman"/>
          <w:b/>
          <w:bCs/>
          <w:color w:val="000000"/>
          <w:spacing w:val="-1"/>
          <w:sz w:val="16"/>
          <w:szCs w:val="16"/>
          <w:lang w:val="uk-UA"/>
        </w:rPr>
        <w:t>Р</w:t>
      </w:r>
      <w:r w:rsidRPr="00916D98">
        <w:rPr>
          <w:rFonts w:ascii="Times New Roman" w:hAnsi="Times New Roman" w:cs="Times New Roman"/>
          <w:b/>
          <w:bCs/>
          <w:color w:val="000000"/>
          <w:spacing w:val="2"/>
          <w:sz w:val="16"/>
          <w:szCs w:val="16"/>
          <w:lang w:val="uk-UA"/>
        </w:rPr>
        <w:t>Т</w:t>
      </w:r>
      <w:r w:rsidRPr="00916D98">
        <w:rPr>
          <w:rFonts w:ascii="Times New Roman" w:hAnsi="Times New Roman" w:cs="Times New Roman"/>
          <w:b/>
          <w:bCs/>
          <w:color w:val="000000"/>
          <w:spacing w:val="-2"/>
          <w:sz w:val="16"/>
          <w:szCs w:val="16"/>
          <w:lang w:val="uk-UA"/>
        </w:rPr>
        <w:t>КА</w:t>
      </w:r>
      <w:r w:rsidRPr="00916D98">
        <w:rPr>
          <w:rFonts w:ascii="Times New Roman" w:hAnsi="Times New Roman" w:cs="Times New Roman"/>
          <w:b/>
          <w:bCs/>
          <w:color w:val="000000"/>
          <w:spacing w:val="-3"/>
          <w:sz w:val="16"/>
          <w:szCs w:val="16"/>
          <w:lang w:val="uk-UA"/>
        </w:rPr>
        <w:t xml:space="preserve"> </w:t>
      </w:r>
      <w:r w:rsidRPr="00916D98">
        <w:rPr>
          <w:rFonts w:ascii="Times New Roman" w:hAnsi="Times New Roman" w:cs="Times New Roman"/>
          <w:b/>
          <w:bCs/>
          <w:color w:val="000000"/>
          <w:spacing w:val="2"/>
          <w:sz w:val="16"/>
          <w:szCs w:val="16"/>
          <w:lang w:val="uk-UA"/>
        </w:rPr>
        <w:t>АД</w:t>
      </w:r>
      <w:r w:rsidRPr="00916D98">
        <w:rPr>
          <w:rFonts w:ascii="Times New Roman" w:hAnsi="Times New Roman" w:cs="Times New Roman"/>
          <w:b/>
          <w:bCs/>
          <w:color w:val="000000"/>
          <w:spacing w:val="-2"/>
          <w:sz w:val="16"/>
          <w:szCs w:val="16"/>
          <w:lang w:val="uk-UA"/>
        </w:rPr>
        <w:t>М</w:t>
      </w:r>
      <w:r w:rsidRPr="00916D98">
        <w:rPr>
          <w:rFonts w:ascii="Times New Roman" w:hAnsi="Times New Roman" w:cs="Times New Roman"/>
          <w:b/>
          <w:bCs/>
          <w:color w:val="000000"/>
          <w:spacing w:val="2"/>
          <w:sz w:val="16"/>
          <w:szCs w:val="16"/>
          <w:lang w:val="uk-UA"/>
        </w:rPr>
        <w:t>ІНІСТ</w:t>
      </w:r>
      <w:r w:rsidRPr="00916D98">
        <w:rPr>
          <w:rFonts w:ascii="Times New Roman" w:hAnsi="Times New Roman" w:cs="Times New Roman"/>
          <w:b/>
          <w:bCs/>
          <w:color w:val="000000"/>
          <w:spacing w:val="-1"/>
          <w:sz w:val="16"/>
          <w:szCs w:val="16"/>
          <w:lang w:val="uk-UA"/>
        </w:rPr>
        <w:t>Р</w:t>
      </w:r>
      <w:r w:rsidRPr="00916D98">
        <w:rPr>
          <w:rFonts w:ascii="Times New Roman" w:hAnsi="Times New Roman" w:cs="Times New Roman"/>
          <w:b/>
          <w:bCs/>
          <w:color w:val="000000"/>
          <w:spacing w:val="2"/>
          <w:sz w:val="16"/>
          <w:szCs w:val="16"/>
          <w:lang w:val="uk-UA"/>
        </w:rPr>
        <w:t>АТИ</w:t>
      </w:r>
      <w:r w:rsidRPr="00916D98">
        <w:rPr>
          <w:rFonts w:ascii="Times New Roman" w:hAnsi="Times New Roman" w:cs="Times New Roman"/>
          <w:b/>
          <w:bCs/>
          <w:color w:val="000000"/>
          <w:spacing w:val="-2"/>
          <w:sz w:val="16"/>
          <w:szCs w:val="16"/>
          <w:lang w:val="uk-UA"/>
        </w:rPr>
        <w:t>В</w:t>
      </w:r>
      <w:r w:rsidRPr="00916D98">
        <w:rPr>
          <w:rFonts w:ascii="Times New Roman" w:hAnsi="Times New Roman" w:cs="Times New Roman"/>
          <w:b/>
          <w:bCs/>
          <w:color w:val="000000"/>
          <w:spacing w:val="2"/>
          <w:sz w:val="16"/>
          <w:szCs w:val="16"/>
          <w:lang w:val="uk-UA"/>
        </w:rPr>
        <w:t>НОЇ ПОСЛУГИ</w:t>
      </w:r>
      <w:r w:rsidRPr="00916D98">
        <w:rPr>
          <w:rFonts w:ascii="Times New Roman" w:hAnsi="Times New Roman" w:cs="Times New Roman"/>
          <w:b/>
          <w:bCs/>
          <w:color w:val="000000"/>
          <w:spacing w:val="2"/>
          <w:w w:val="99"/>
          <w:sz w:val="16"/>
          <w:szCs w:val="16"/>
          <w:lang w:val="uk-UA"/>
        </w:rPr>
        <w:t xml:space="preserve"> </w:t>
      </w:r>
    </w:p>
    <w:p w14:paraId="7AEC5CB7" w14:textId="77777777" w:rsidR="003D6875" w:rsidRPr="00916D98" w:rsidRDefault="003D6875" w:rsidP="003D6875">
      <w:pPr>
        <w:widowControl w:val="0"/>
        <w:autoSpaceDE w:val="0"/>
        <w:spacing w:after="0"/>
        <w:ind w:left="2096" w:right="1800"/>
        <w:jc w:val="center"/>
        <w:rPr>
          <w:rFonts w:ascii="Times New Roman" w:hAnsi="Times New Roman" w:cs="Times New Roman"/>
          <w:b/>
          <w:bCs/>
          <w:color w:val="000000"/>
          <w:spacing w:val="2"/>
          <w:w w:val="99"/>
          <w:sz w:val="16"/>
          <w:szCs w:val="16"/>
          <w:lang w:val="uk-UA"/>
        </w:rPr>
      </w:pPr>
    </w:p>
    <w:p w14:paraId="58ADDC47" w14:textId="77777777" w:rsidR="003D6875" w:rsidRPr="00916D98" w:rsidRDefault="003D6875" w:rsidP="003D6875">
      <w:pPr>
        <w:spacing w:after="0"/>
        <w:jc w:val="center"/>
        <w:rPr>
          <w:rFonts w:ascii="Times New Roman" w:hAnsi="Times New Roman" w:cs="Times New Roman"/>
          <w:b/>
          <w:bCs/>
          <w:color w:val="000000"/>
          <w:spacing w:val="2"/>
          <w:w w:val="99"/>
          <w:sz w:val="16"/>
          <w:szCs w:val="16"/>
          <w:lang w:val="uk-UA"/>
        </w:rPr>
      </w:pPr>
    </w:p>
    <w:p w14:paraId="20E87D1E"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ОФОРМЛЕННЯ І ВИДАЧА ПАСПОРТА ГРОМАДЯНИНА УКРАЇНИ,</w:t>
      </w:r>
    </w:p>
    <w:p w14:paraId="12149BE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eastAsia="Verdana" w:hAnsi="Times New Roman" w:cs="Times New Roman"/>
          <w:b/>
          <w:color w:val="000000"/>
          <w:sz w:val="16"/>
          <w:szCs w:val="16"/>
          <w:lang w:val="uk-UA"/>
        </w:rPr>
        <w:t xml:space="preserve"> </w:t>
      </w:r>
      <w:r w:rsidRPr="00916D98">
        <w:rPr>
          <w:rFonts w:ascii="Times New Roman" w:hAnsi="Times New Roman" w:cs="Times New Roman"/>
          <w:b/>
          <w:color w:val="000000"/>
          <w:sz w:val="16"/>
          <w:szCs w:val="16"/>
          <w:lang w:val="uk-UA"/>
        </w:rPr>
        <w:t xml:space="preserve">З БЕЗКОНТАКТНИМ ЕЛЕКТРОННИМ НОСІЄМ </w:t>
      </w:r>
    </w:p>
    <w:p w14:paraId="3BADA2A4" w14:textId="77777777" w:rsidR="003D6875" w:rsidRPr="00916D98" w:rsidRDefault="003D6875" w:rsidP="003D6875">
      <w:pPr>
        <w:spacing w:after="0"/>
        <w:jc w:val="center"/>
        <w:rPr>
          <w:rFonts w:ascii="Times New Roman" w:hAnsi="Times New Roman" w:cs="Times New Roman"/>
          <w:b/>
          <w:color w:val="000000"/>
          <w:sz w:val="16"/>
          <w:szCs w:val="16"/>
          <w:lang w:val="uk-UA"/>
        </w:rPr>
      </w:pPr>
    </w:p>
    <w:p w14:paraId="0F45507D" w14:textId="77777777" w:rsidR="00916D98" w:rsidRDefault="003D6875" w:rsidP="003D6875">
      <w:pPr>
        <w:spacing w:after="0"/>
        <w:jc w:val="center"/>
        <w:rPr>
          <w:rFonts w:ascii="Times New Roman" w:hAnsi="Times New Roman" w:cs="Times New Roman"/>
          <w:b/>
          <w:color w:val="000000"/>
          <w:sz w:val="18"/>
          <w:szCs w:val="16"/>
          <w:lang w:val="uk-UA"/>
        </w:rPr>
      </w:pPr>
      <w:r w:rsidRPr="00916D98">
        <w:rPr>
          <w:rFonts w:ascii="Times New Roman" w:hAnsi="Times New Roman" w:cs="Times New Roman"/>
          <w:b/>
          <w:color w:val="000000"/>
          <w:sz w:val="18"/>
          <w:szCs w:val="16"/>
          <w:lang w:val="uk-UA"/>
        </w:rPr>
        <w:t>у разі обміну паспорта громадянина України з безконтактним електронним нос</w:t>
      </w:r>
      <w:r w:rsidR="00916D98">
        <w:rPr>
          <w:rFonts w:ascii="Times New Roman" w:hAnsi="Times New Roman" w:cs="Times New Roman"/>
          <w:b/>
          <w:color w:val="000000"/>
          <w:sz w:val="18"/>
          <w:szCs w:val="16"/>
          <w:lang w:val="uk-UA"/>
        </w:rPr>
        <w:t xml:space="preserve">ієм </w:t>
      </w:r>
    </w:p>
    <w:p w14:paraId="712D75E4" w14:textId="77777777" w:rsidR="003D6875" w:rsidRPr="00CB318B" w:rsidRDefault="003D6875" w:rsidP="003D6875">
      <w:pPr>
        <w:spacing w:after="0"/>
        <w:jc w:val="center"/>
        <w:rPr>
          <w:rFonts w:ascii="Times New Roman" w:hAnsi="Times New Roman" w:cs="Times New Roman"/>
          <w:color w:val="000000"/>
          <w:lang w:val="uk-UA"/>
        </w:rPr>
      </w:pPr>
      <w:r w:rsidRPr="00916D98">
        <w:rPr>
          <w:rFonts w:ascii="Times New Roman" w:hAnsi="Times New Roman" w:cs="Times New Roman"/>
          <w:b/>
          <w:color w:val="000000"/>
          <w:sz w:val="18"/>
          <w:szCs w:val="16"/>
          <w:lang w:val="uk-UA"/>
        </w:rPr>
        <w:t>у зв’язку:</w:t>
      </w:r>
    </w:p>
    <w:p w14:paraId="7810ABA7" w14:textId="77777777" w:rsidR="003D6875" w:rsidRPr="00916D98" w:rsidRDefault="00916D98" w:rsidP="003D6875">
      <w:pPr>
        <w:pStyle w:val="af5"/>
        <w:spacing w:before="0"/>
        <w:ind w:left="349" w:firstLine="0"/>
        <w:jc w:val="both"/>
        <w:rPr>
          <w:rFonts w:ascii="Times New Roman" w:hAnsi="Times New Roman" w:cs="Times New Roman"/>
          <w:color w:val="000000"/>
        </w:rPr>
      </w:pPr>
      <w:r>
        <w:rPr>
          <w:rFonts w:ascii="Times New Roman" w:hAnsi="Times New Roman" w:cs="Times New Roman"/>
          <w:color w:val="000000"/>
          <w:sz w:val="16"/>
          <w:szCs w:val="16"/>
        </w:rPr>
        <w:t xml:space="preserve">- </w:t>
      </w:r>
      <w:r w:rsidR="003D6875" w:rsidRPr="00916D98">
        <w:rPr>
          <w:rFonts w:ascii="Times New Roman" w:hAnsi="Times New Roman" w:cs="Times New Roman"/>
          <w:color w:val="000000"/>
          <w:sz w:val="16"/>
          <w:szCs w:val="16"/>
        </w:rPr>
        <w:t>зі зміною інформації, внесеної до паспорта  (крім додаткової змінної інформації);</w:t>
      </w:r>
    </w:p>
    <w:p w14:paraId="32962160" w14:textId="77777777" w:rsidR="003D6875" w:rsidRPr="00916D98" w:rsidRDefault="003D6875" w:rsidP="003D6875">
      <w:pPr>
        <w:pStyle w:val="af5"/>
        <w:spacing w:before="0"/>
        <w:ind w:left="349" w:firstLine="0"/>
        <w:jc w:val="both"/>
        <w:rPr>
          <w:rFonts w:ascii="Times New Roman" w:hAnsi="Times New Roman" w:cs="Times New Roman"/>
          <w:color w:val="000000"/>
        </w:rPr>
      </w:pPr>
      <w:r w:rsidRPr="00916D98">
        <w:rPr>
          <w:rFonts w:ascii="Times New Roman" w:hAnsi="Times New Roman" w:cs="Times New Roman"/>
          <w:color w:val="000000"/>
          <w:sz w:val="16"/>
          <w:szCs w:val="16"/>
        </w:rPr>
        <w:t>- виявлення помилки в інформації, внесеній до паспорта;</w:t>
      </w:r>
    </w:p>
    <w:p w14:paraId="448B3585" w14:textId="77777777" w:rsidR="003D6875" w:rsidRPr="00916D98" w:rsidRDefault="003D6875" w:rsidP="003D6875">
      <w:pPr>
        <w:pStyle w:val="af5"/>
        <w:spacing w:before="0"/>
        <w:ind w:left="349" w:firstLine="0"/>
        <w:jc w:val="both"/>
        <w:rPr>
          <w:rFonts w:ascii="Times New Roman" w:hAnsi="Times New Roman" w:cs="Times New Roman"/>
          <w:color w:val="000000"/>
        </w:rPr>
      </w:pPr>
      <w:r w:rsidRPr="00916D98">
        <w:rPr>
          <w:rFonts w:ascii="Times New Roman" w:hAnsi="Times New Roman" w:cs="Times New Roman"/>
          <w:color w:val="000000"/>
          <w:sz w:val="16"/>
          <w:szCs w:val="16"/>
        </w:rPr>
        <w:t>- закінчення строку дії паспорта;</w:t>
      </w:r>
    </w:p>
    <w:p w14:paraId="2B90FA65" w14:textId="77777777" w:rsidR="003D6875" w:rsidRPr="00916D98" w:rsidRDefault="003D6875" w:rsidP="003D6875">
      <w:pPr>
        <w:pStyle w:val="af5"/>
        <w:spacing w:before="0"/>
        <w:ind w:left="349" w:firstLine="0"/>
        <w:jc w:val="both"/>
        <w:rPr>
          <w:rFonts w:ascii="Times New Roman" w:hAnsi="Times New Roman" w:cs="Times New Roman"/>
          <w:color w:val="000000"/>
        </w:rPr>
      </w:pPr>
      <w:r w:rsidRPr="00916D98">
        <w:rPr>
          <w:rFonts w:ascii="Times New Roman" w:hAnsi="Times New Roman" w:cs="Times New Roman"/>
          <w:color w:val="000000"/>
          <w:sz w:val="16"/>
          <w:szCs w:val="16"/>
        </w:rPr>
        <w:t>- непридатністю паспорта для подальшого використання;</w:t>
      </w:r>
    </w:p>
    <w:p w14:paraId="73E2CEAD" w14:textId="77777777" w:rsidR="003D6875" w:rsidRPr="00916D98" w:rsidRDefault="003D6875" w:rsidP="003D6875">
      <w:pPr>
        <w:pStyle w:val="af5"/>
        <w:spacing w:before="0"/>
        <w:ind w:left="349" w:firstLine="0"/>
        <w:jc w:val="both"/>
        <w:rPr>
          <w:rFonts w:ascii="Times New Roman" w:hAnsi="Times New Roman" w:cs="Times New Roman"/>
          <w:color w:val="000000"/>
        </w:rPr>
      </w:pPr>
      <w:r w:rsidRPr="00916D98">
        <w:rPr>
          <w:rFonts w:ascii="Times New Roman" w:hAnsi="Times New Roman" w:cs="Times New Roman"/>
          <w:color w:val="000000"/>
          <w:sz w:val="16"/>
          <w:szCs w:val="16"/>
        </w:rPr>
        <w:t>- обмін до закінчення строку дії паспорта;</w:t>
      </w:r>
    </w:p>
    <w:p w14:paraId="5F1FC8D1" w14:textId="77777777" w:rsidR="003D6875" w:rsidRPr="00916D98" w:rsidRDefault="003D6875" w:rsidP="003D6875">
      <w:pPr>
        <w:pStyle w:val="af5"/>
        <w:spacing w:before="0"/>
        <w:ind w:left="349" w:firstLine="0"/>
        <w:jc w:val="both"/>
        <w:rPr>
          <w:rFonts w:ascii="Times New Roman" w:hAnsi="Times New Roman" w:cs="Times New Roman"/>
          <w:color w:val="000000"/>
        </w:rPr>
      </w:pPr>
      <w:r w:rsidRPr="00916D98">
        <w:rPr>
          <w:rFonts w:ascii="Times New Roman" w:hAnsi="Times New Roman" w:cs="Times New Roman"/>
          <w:color w:val="000000"/>
          <w:sz w:val="16"/>
          <w:szCs w:val="16"/>
        </w:rPr>
        <w:t>- не отриманий протягом року та знищений;</w:t>
      </w:r>
    </w:p>
    <w:p w14:paraId="6167F16F" w14:textId="77777777" w:rsidR="003D6875" w:rsidRPr="00916D98" w:rsidRDefault="003D6875" w:rsidP="003D6875">
      <w:pPr>
        <w:pStyle w:val="af5"/>
        <w:spacing w:before="0"/>
        <w:ind w:left="349" w:firstLine="0"/>
        <w:jc w:val="both"/>
        <w:rPr>
          <w:rFonts w:ascii="Times New Roman" w:hAnsi="Times New Roman" w:cs="Times New Roman"/>
          <w:color w:val="000000"/>
        </w:rPr>
      </w:pPr>
      <w:r w:rsidRPr="00916D98">
        <w:rPr>
          <w:rFonts w:ascii="Times New Roman" w:hAnsi="Times New Roman" w:cs="Times New Roman"/>
          <w:color w:val="000000"/>
          <w:sz w:val="16"/>
          <w:szCs w:val="16"/>
        </w:rPr>
        <w:t>- у зв'язку зі зміною написання латинськими літерами складових імені “Прізвище”, “Ім’я”;</w:t>
      </w:r>
    </w:p>
    <w:p w14:paraId="6BA624A9" w14:textId="77777777" w:rsidR="003D6875" w:rsidRPr="00916D98" w:rsidRDefault="003D6875" w:rsidP="003D6875">
      <w:pPr>
        <w:pStyle w:val="af5"/>
        <w:spacing w:before="0"/>
        <w:ind w:left="349" w:firstLine="0"/>
        <w:jc w:val="both"/>
        <w:rPr>
          <w:rFonts w:ascii="Times New Roman" w:hAnsi="Times New Roman" w:cs="Times New Roman"/>
          <w:color w:val="000000"/>
        </w:rPr>
      </w:pPr>
      <w:r w:rsidRPr="00916D98">
        <w:rPr>
          <w:rFonts w:ascii="Times New Roman" w:hAnsi="Times New Roman" w:cs="Times New Roman"/>
          <w:color w:val="000000"/>
          <w:sz w:val="16"/>
          <w:szCs w:val="16"/>
        </w:rPr>
        <w:t>- обмін паспорта, який було автоматично визнано недійсним у зв'язку із завершенням терміну дії.</w:t>
      </w:r>
    </w:p>
    <w:p w14:paraId="5FD95277" w14:textId="77777777" w:rsidR="003D6875" w:rsidRDefault="003D6875" w:rsidP="003D6875">
      <w:pPr>
        <w:spacing w:after="0"/>
        <w:jc w:val="center"/>
        <w:rPr>
          <w:rFonts w:ascii="Verdana" w:hAnsi="Verdana" w:cs="Verdana"/>
          <w:b/>
          <w:sz w:val="16"/>
          <w:szCs w:val="16"/>
          <w:lang w:val="uk-UA"/>
        </w:rPr>
      </w:pPr>
    </w:p>
    <w:tbl>
      <w:tblPr>
        <w:tblW w:w="0" w:type="auto"/>
        <w:tblInd w:w="-930" w:type="dxa"/>
        <w:tblLayout w:type="fixed"/>
        <w:tblLook w:val="0000" w:firstRow="0" w:lastRow="0" w:firstColumn="0" w:lastColumn="0" w:noHBand="0" w:noVBand="0"/>
      </w:tblPr>
      <w:tblGrid>
        <w:gridCol w:w="560"/>
        <w:gridCol w:w="4260"/>
        <w:gridCol w:w="2126"/>
        <w:gridCol w:w="1843"/>
        <w:gridCol w:w="1933"/>
      </w:tblGrid>
      <w:tr w:rsidR="003D6875" w:rsidRPr="00916D98" w14:paraId="670E27CB" w14:textId="77777777" w:rsidTr="003D6875">
        <w:trPr>
          <w:trHeight w:val="792"/>
        </w:trPr>
        <w:tc>
          <w:tcPr>
            <w:tcW w:w="560" w:type="dxa"/>
            <w:tcBorders>
              <w:top w:val="single" w:sz="4" w:space="0" w:color="000000"/>
              <w:left w:val="single" w:sz="4" w:space="0" w:color="000000"/>
              <w:bottom w:val="single" w:sz="4" w:space="0" w:color="000000"/>
            </w:tcBorders>
          </w:tcPr>
          <w:p w14:paraId="2F3D8ECD"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w:t>
            </w:r>
            <w:r w:rsidRPr="00916D98">
              <w:rPr>
                <w:rFonts w:ascii="Times New Roman" w:eastAsia="Verdana" w:hAnsi="Times New Roman" w:cs="Times New Roman"/>
                <w:b/>
                <w:color w:val="000000"/>
                <w:sz w:val="16"/>
                <w:szCs w:val="16"/>
                <w:lang w:val="uk-UA"/>
              </w:rPr>
              <w:t xml:space="preserve"> </w:t>
            </w:r>
            <w:r w:rsidRPr="00916D98">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679C13B4"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69ACDA4C"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273F83C1"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Структурні підрозділи, відповідальні за етапи</w:t>
            </w:r>
          </w:p>
        </w:tc>
        <w:tc>
          <w:tcPr>
            <w:tcW w:w="1933" w:type="dxa"/>
            <w:tcBorders>
              <w:top w:val="single" w:sz="4" w:space="0" w:color="000000"/>
              <w:left w:val="single" w:sz="4" w:space="0" w:color="000000"/>
              <w:bottom w:val="single" w:sz="4" w:space="0" w:color="000000"/>
              <w:right w:val="single" w:sz="4" w:space="0" w:color="000000"/>
            </w:tcBorders>
          </w:tcPr>
          <w:p w14:paraId="4AAE5D6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Строк виконання</w:t>
            </w:r>
          </w:p>
          <w:p w14:paraId="1E420D8A"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етапів (днів)</w:t>
            </w:r>
          </w:p>
        </w:tc>
      </w:tr>
      <w:tr w:rsidR="003D6875" w:rsidRPr="00916D98" w14:paraId="5C9E8685" w14:textId="77777777" w:rsidTr="00425F97">
        <w:tc>
          <w:tcPr>
            <w:tcW w:w="560" w:type="dxa"/>
            <w:tcBorders>
              <w:top w:val="single" w:sz="4" w:space="0" w:color="000000"/>
              <w:left w:val="single" w:sz="4" w:space="0" w:color="000000"/>
              <w:bottom w:val="single" w:sz="4" w:space="0" w:color="000000"/>
            </w:tcBorders>
          </w:tcPr>
          <w:p w14:paraId="25198D96"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60596A1D"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6148C455"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3FA0DD00"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194B26F6"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73227CA9"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0D1562AC" w14:textId="77777777" w:rsidR="003D6875" w:rsidRPr="00916D98" w:rsidRDefault="00CB187B" w:rsidP="00916D98">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933" w:type="dxa"/>
            <w:tcBorders>
              <w:top w:val="single" w:sz="4" w:space="0" w:color="000000"/>
              <w:left w:val="single" w:sz="4" w:space="0" w:color="000000"/>
              <w:bottom w:val="single" w:sz="4" w:space="0" w:color="000000"/>
              <w:right w:val="single" w:sz="4" w:space="0" w:color="000000"/>
            </w:tcBorders>
          </w:tcPr>
          <w:p w14:paraId="08771CF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6D36FCD7" w14:textId="77777777" w:rsidTr="00425F97">
        <w:tc>
          <w:tcPr>
            <w:tcW w:w="560" w:type="dxa"/>
            <w:tcBorders>
              <w:top w:val="single" w:sz="4" w:space="0" w:color="000000"/>
              <w:left w:val="single" w:sz="4" w:space="0" w:color="000000"/>
              <w:bottom w:val="single" w:sz="4" w:space="0" w:color="000000"/>
            </w:tcBorders>
          </w:tcPr>
          <w:p w14:paraId="489B79E7"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0FA067BD"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відповідності поданих документів вимогам  Порядку </w:t>
            </w:r>
            <w:r w:rsidRPr="00916D98">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916D98">
              <w:rPr>
                <w:rStyle w:val="rvts9"/>
                <w:rFonts w:ascii="Times New Roman" w:hAnsi="Times New Roman" w:cs="Times New Roman"/>
                <w:bCs/>
                <w:color w:val="000000"/>
                <w:sz w:val="16"/>
                <w:szCs w:val="16"/>
                <w:shd w:val="clear" w:color="auto" w:fill="FFFFFF"/>
              </w:rPr>
              <w:t>25.03.2015 № 302</w:t>
            </w:r>
            <w:r w:rsidRPr="00916D98">
              <w:rPr>
                <w:rFonts w:ascii="Times New Roman" w:hAnsi="Times New Roman" w:cs="Times New Roman"/>
                <w:color w:val="000000"/>
                <w:sz w:val="16"/>
                <w:szCs w:val="16"/>
                <w:shd w:val="clear" w:color="auto" w:fill="FFFFFF"/>
              </w:rPr>
              <w:t xml:space="preserve">                     </w:t>
            </w:r>
            <w:r w:rsidRPr="00916D98">
              <w:rPr>
                <w:rFonts w:ascii="Times New Roman" w:hAnsi="Times New Roman" w:cs="Times New Roman"/>
                <w:color w:val="000000"/>
                <w:sz w:val="16"/>
                <w:szCs w:val="16"/>
              </w:rPr>
              <w:t>(зі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17B888D1"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1D657486"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5833EDCD"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5B36C95B"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933" w:type="dxa"/>
            <w:tcBorders>
              <w:top w:val="single" w:sz="4" w:space="0" w:color="000000"/>
              <w:left w:val="single" w:sz="4" w:space="0" w:color="000000"/>
              <w:bottom w:val="single" w:sz="4" w:space="0" w:color="000000"/>
              <w:right w:val="single" w:sz="4" w:space="0" w:color="000000"/>
            </w:tcBorders>
          </w:tcPr>
          <w:p w14:paraId="5FD799E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68A67035" w14:textId="77777777" w:rsidTr="00425F97">
        <w:tc>
          <w:tcPr>
            <w:tcW w:w="560" w:type="dxa"/>
            <w:tcBorders>
              <w:top w:val="single" w:sz="4" w:space="0" w:color="000000"/>
              <w:left w:val="single" w:sz="4" w:space="0" w:color="000000"/>
              <w:bottom w:val="single" w:sz="4" w:space="0" w:color="000000"/>
            </w:tcBorders>
          </w:tcPr>
          <w:p w14:paraId="718EB578"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0AD4B60E"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1D58FB7F"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79B50AC1" w14:textId="77777777" w:rsidR="003D6875" w:rsidRPr="00916D98" w:rsidRDefault="003D6875" w:rsidP="003D6875">
            <w:pPr>
              <w:pStyle w:val="af2"/>
              <w:ind w:left="0" w:firstLine="321"/>
              <w:jc w:val="both"/>
              <w:rPr>
                <w:color w:val="000000"/>
              </w:rPr>
            </w:pPr>
            <w:r w:rsidRPr="00916D98">
              <w:rPr>
                <w:color w:val="000000"/>
                <w:sz w:val="16"/>
                <w:szCs w:val="16"/>
                <w:lang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916D98">
              <w:rPr>
                <w:bCs/>
                <w:color w:val="000000"/>
                <w:sz w:val="16"/>
                <w:szCs w:val="16"/>
              </w:rPr>
              <w:t>Про впорядкування транслітерації                  українського алфавіту латиницею».</w:t>
            </w:r>
            <w:r w:rsidRPr="00916D98">
              <w:rPr>
                <w:color w:val="000000"/>
                <w:sz w:val="16"/>
                <w:szCs w:val="16"/>
                <w:lang w:eastAsia="ru-RU"/>
              </w:rPr>
              <w:t>.</w:t>
            </w:r>
          </w:p>
          <w:p w14:paraId="316A833A" w14:textId="77777777" w:rsidR="003D6875" w:rsidRPr="00916D98" w:rsidRDefault="003D6875" w:rsidP="003D6875">
            <w:pPr>
              <w:pStyle w:val="af2"/>
              <w:ind w:left="0" w:firstLine="321"/>
              <w:jc w:val="both"/>
              <w:rPr>
                <w:color w:val="000000"/>
              </w:rPr>
            </w:pPr>
            <w:r w:rsidRPr="00916D98">
              <w:rPr>
                <w:color w:val="000000"/>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w:t>
            </w:r>
            <w:r w:rsidRPr="00916D98">
              <w:rPr>
                <w:color w:val="000000"/>
                <w:sz w:val="16"/>
                <w:szCs w:val="16"/>
                <w:lang w:eastAsia="ru-RU"/>
              </w:rPr>
              <w:lastRenderedPageBreak/>
              <w:t xml:space="preserve">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5E391E50" w14:textId="77777777" w:rsidR="003D6875" w:rsidRPr="00916D98" w:rsidRDefault="003D6875" w:rsidP="003D6875">
            <w:pPr>
              <w:pStyle w:val="af2"/>
              <w:ind w:left="0" w:firstLine="321"/>
              <w:jc w:val="both"/>
              <w:rPr>
                <w:color w:val="000000"/>
              </w:rPr>
            </w:pPr>
            <w:r w:rsidRPr="00916D98">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504CBF86" w14:textId="77777777" w:rsidR="003D6875" w:rsidRPr="00916D98" w:rsidRDefault="003D6875" w:rsidP="003D6875">
            <w:pPr>
              <w:spacing w:after="0"/>
              <w:ind w:firstLine="321"/>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2B5C5711"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1084E36C"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55155B35"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2F58EA34"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933" w:type="dxa"/>
            <w:tcBorders>
              <w:top w:val="single" w:sz="4" w:space="0" w:color="000000"/>
              <w:left w:val="single" w:sz="4" w:space="0" w:color="000000"/>
              <w:bottom w:val="single" w:sz="4" w:space="0" w:color="000000"/>
              <w:right w:val="single" w:sz="4" w:space="0" w:color="000000"/>
            </w:tcBorders>
          </w:tcPr>
          <w:p w14:paraId="011DA09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4EC39F00" w14:textId="77777777" w:rsidTr="00425F97">
        <w:tc>
          <w:tcPr>
            <w:tcW w:w="560" w:type="dxa"/>
            <w:tcBorders>
              <w:top w:val="single" w:sz="4" w:space="0" w:color="000000"/>
              <w:left w:val="single" w:sz="4" w:space="0" w:color="000000"/>
              <w:bottom w:val="single" w:sz="4" w:space="0" w:color="000000"/>
            </w:tcBorders>
          </w:tcPr>
          <w:p w14:paraId="542B99AA"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27B2F017"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16B17A53" w14:textId="77777777" w:rsidR="003D6875" w:rsidRPr="00916D98" w:rsidRDefault="003D6875" w:rsidP="003D6875">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31AE7F12"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Уповноважена особа адміністрацій відповідних  закладів та установ.</w:t>
            </w:r>
          </w:p>
          <w:p w14:paraId="0E4DA2DE"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536DE382"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39BDC94B" w14:textId="77777777" w:rsidR="003D6875" w:rsidRPr="00916D98"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40E01EA2"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Адміністрація відповідних  закладів та установ;</w:t>
            </w:r>
          </w:p>
          <w:p w14:paraId="71040544" w14:textId="77777777" w:rsidR="003D6875" w:rsidRPr="00916D98" w:rsidRDefault="00CB187B"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933" w:type="dxa"/>
            <w:tcBorders>
              <w:top w:val="single" w:sz="4" w:space="0" w:color="000000"/>
              <w:left w:val="single" w:sz="4" w:space="0" w:color="000000"/>
              <w:bottom w:val="single" w:sz="4" w:space="0" w:color="000000"/>
              <w:right w:val="single" w:sz="4" w:space="0" w:color="000000"/>
            </w:tcBorders>
          </w:tcPr>
          <w:p w14:paraId="424AE86E"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3949571E" w14:textId="77777777" w:rsidTr="00425F97">
        <w:tc>
          <w:tcPr>
            <w:tcW w:w="560" w:type="dxa"/>
            <w:tcBorders>
              <w:top w:val="single" w:sz="4" w:space="0" w:color="000000"/>
              <w:left w:val="single" w:sz="4" w:space="0" w:color="000000"/>
              <w:bottom w:val="single" w:sz="4" w:space="0" w:color="000000"/>
            </w:tcBorders>
          </w:tcPr>
          <w:p w14:paraId="41B79113"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3A456A15"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14037BDA"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64B313F7"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4511C64B"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55F103BC"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933" w:type="dxa"/>
            <w:tcBorders>
              <w:top w:val="single" w:sz="4" w:space="0" w:color="000000"/>
              <w:left w:val="single" w:sz="4" w:space="0" w:color="000000"/>
              <w:bottom w:val="single" w:sz="4" w:space="0" w:color="000000"/>
              <w:right w:val="single" w:sz="4" w:space="0" w:color="000000"/>
            </w:tcBorders>
          </w:tcPr>
          <w:p w14:paraId="1A2930FF"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61C600BF" w14:textId="77777777" w:rsidTr="00425F97">
        <w:tc>
          <w:tcPr>
            <w:tcW w:w="560" w:type="dxa"/>
            <w:tcBorders>
              <w:top w:val="single" w:sz="4" w:space="0" w:color="000000"/>
              <w:left w:val="single" w:sz="4" w:space="0" w:color="000000"/>
              <w:bottom w:val="single" w:sz="4" w:space="0" w:color="000000"/>
            </w:tcBorders>
          </w:tcPr>
          <w:p w14:paraId="4D9FE161"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09962B05"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60FD1E0E"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6976E49D"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112D3999"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0F075EE7"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933" w:type="dxa"/>
            <w:tcBorders>
              <w:top w:val="single" w:sz="4" w:space="0" w:color="000000"/>
              <w:left w:val="single" w:sz="4" w:space="0" w:color="000000"/>
              <w:bottom w:val="single" w:sz="4" w:space="0" w:color="000000"/>
              <w:right w:val="single" w:sz="4" w:space="0" w:color="000000"/>
            </w:tcBorders>
          </w:tcPr>
          <w:p w14:paraId="28D07FDD"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66B40C6F" w14:textId="77777777" w:rsidTr="00425F97">
        <w:tc>
          <w:tcPr>
            <w:tcW w:w="560" w:type="dxa"/>
            <w:tcBorders>
              <w:top w:val="single" w:sz="4" w:space="0" w:color="000000"/>
              <w:left w:val="single" w:sz="4" w:space="0" w:color="000000"/>
              <w:bottom w:val="single" w:sz="4" w:space="0" w:color="000000"/>
            </w:tcBorders>
          </w:tcPr>
          <w:p w14:paraId="041799D3"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1874DF7D"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56AE7BDA"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p w14:paraId="7ED231EF" w14:textId="77777777" w:rsidR="003D6875" w:rsidRPr="00916D98" w:rsidRDefault="003D6875" w:rsidP="00F83281">
            <w:pPr>
              <w:spacing w:after="0"/>
              <w:ind w:left="34"/>
              <w:jc w:val="center"/>
              <w:rPr>
                <w:rFonts w:ascii="Times New Roman" w:hAnsi="Times New Roman" w:cs="Times New Roman"/>
                <w:color w:val="000000"/>
              </w:rPr>
            </w:pPr>
          </w:p>
        </w:tc>
        <w:tc>
          <w:tcPr>
            <w:tcW w:w="1843" w:type="dxa"/>
            <w:tcBorders>
              <w:top w:val="single" w:sz="4" w:space="0" w:color="000000"/>
              <w:left w:val="single" w:sz="4" w:space="0" w:color="000000"/>
              <w:bottom w:val="single" w:sz="4" w:space="0" w:color="000000"/>
            </w:tcBorders>
          </w:tcPr>
          <w:p w14:paraId="60D29290" w14:textId="77777777" w:rsidR="003D6875" w:rsidRPr="00916D98" w:rsidRDefault="00CB187B" w:rsidP="00CB187B">
            <w:pPr>
              <w:spacing w:after="0"/>
              <w:ind w:left="3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933" w:type="dxa"/>
            <w:tcBorders>
              <w:top w:val="single" w:sz="4" w:space="0" w:color="000000"/>
              <w:left w:val="single" w:sz="4" w:space="0" w:color="000000"/>
              <w:bottom w:val="single" w:sz="4" w:space="0" w:color="000000"/>
              <w:right w:val="single" w:sz="4" w:space="0" w:color="000000"/>
            </w:tcBorders>
          </w:tcPr>
          <w:p w14:paraId="094D7828"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7C0741D6"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отримання – не пізніше ніж через 6 робочих днів.</w:t>
            </w:r>
          </w:p>
          <w:p w14:paraId="3D75AE7F"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3D6875" w:rsidRPr="00916D98" w14:paraId="4B95E26C" w14:textId="77777777" w:rsidTr="00425F97">
        <w:tc>
          <w:tcPr>
            <w:tcW w:w="560" w:type="dxa"/>
            <w:tcBorders>
              <w:top w:val="single" w:sz="4" w:space="0" w:color="000000"/>
              <w:left w:val="single" w:sz="4" w:space="0" w:color="000000"/>
              <w:bottom w:val="single" w:sz="4" w:space="0" w:color="000000"/>
            </w:tcBorders>
          </w:tcPr>
          <w:p w14:paraId="244DF769"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5E193F00"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Здійснення ідентифікації особи </w:t>
            </w:r>
          </w:p>
          <w:p w14:paraId="0992C443"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5E7FE8F9"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6C197FDB" w14:textId="77777777" w:rsidR="003D6875" w:rsidRPr="00916D98" w:rsidRDefault="00CB187B" w:rsidP="00CB187B">
            <w:pPr>
              <w:spacing w:after="0"/>
              <w:ind w:left="3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933" w:type="dxa"/>
            <w:tcBorders>
              <w:top w:val="single" w:sz="4" w:space="0" w:color="000000"/>
              <w:left w:val="single" w:sz="4" w:space="0" w:color="000000"/>
              <w:bottom w:val="single" w:sz="4" w:space="0" w:color="000000"/>
              <w:right w:val="single" w:sz="4" w:space="0" w:color="000000"/>
            </w:tcBorders>
          </w:tcPr>
          <w:p w14:paraId="294AE7E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39AE44D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отримання – не пізніше ніж через 6 робочих днів.</w:t>
            </w:r>
          </w:p>
          <w:p w14:paraId="6D936BA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3D6875" w:rsidRPr="00916D98" w14:paraId="2C7F22A5" w14:textId="77777777" w:rsidTr="00425F97">
        <w:tc>
          <w:tcPr>
            <w:tcW w:w="560" w:type="dxa"/>
            <w:tcBorders>
              <w:top w:val="single" w:sz="4" w:space="0" w:color="000000"/>
              <w:left w:val="single" w:sz="4" w:space="0" w:color="000000"/>
              <w:bottom w:val="single" w:sz="4" w:space="0" w:color="000000"/>
            </w:tcBorders>
          </w:tcPr>
          <w:p w14:paraId="501C33B5"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64F884DD"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14:paraId="2D0DF185"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0AF74FFD"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4CC45A20" w14:textId="77777777" w:rsidR="003D6875" w:rsidRPr="00916D98" w:rsidRDefault="00CB187B" w:rsidP="00CB187B">
            <w:pPr>
              <w:spacing w:after="0"/>
              <w:ind w:left="3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933" w:type="dxa"/>
            <w:tcBorders>
              <w:top w:val="single" w:sz="4" w:space="0" w:color="000000"/>
              <w:left w:val="single" w:sz="4" w:space="0" w:color="000000"/>
              <w:bottom w:val="single" w:sz="4" w:space="0" w:color="000000"/>
              <w:right w:val="single" w:sz="4" w:space="0" w:color="000000"/>
            </w:tcBorders>
          </w:tcPr>
          <w:p w14:paraId="23C266D4"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16 робочих днів  з дня  оформлення заяви-анкети.</w:t>
            </w:r>
          </w:p>
          <w:p w14:paraId="73EF8763"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У разі термінового оформлення – не пізніше ніж через 6 робочих </w:t>
            </w:r>
            <w:r w:rsidRPr="00916D98">
              <w:rPr>
                <w:rFonts w:ascii="Times New Roman" w:hAnsi="Times New Roman" w:cs="Times New Roman"/>
                <w:color w:val="000000"/>
                <w:sz w:val="16"/>
                <w:szCs w:val="16"/>
                <w:lang w:val="uk-UA"/>
              </w:rPr>
              <w:lastRenderedPageBreak/>
              <w:t>днів.</w:t>
            </w:r>
          </w:p>
          <w:p w14:paraId="4729DFE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3D6875" w:rsidRPr="00916D98" w14:paraId="0F7DCF6C" w14:textId="77777777" w:rsidTr="00425F97">
        <w:tc>
          <w:tcPr>
            <w:tcW w:w="560" w:type="dxa"/>
            <w:tcBorders>
              <w:top w:val="single" w:sz="4" w:space="0" w:color="000000"/>
              <w:left w:val="single" w:sz="4" w:space="0" w:color="000000"/>
              <w:bottom w:val="single" w:sz="4" w:space="0" w:color="000000"/>
            </w:tcBorders>
          </w:tcPr>
          <w:p w14:paraId="2460CE3D"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lastRenderedPageBreak/>
              <w:t>10.</w:t>
            </w:r>
          </w:p>
        </w:tc>
        <w:tc>
          <w:tcPr>
            <w:tcW w:w="4260" w:type="dxa"/>
            <w:tcBorders>
              <w:top w:val="single" w:sz="4" w:space="0" w:color="000000"/>
              <w:left w:val="single" w:sz="4" w:space="0" w:color="000000"/>
              <w:bottom w:val="single" w:sz="4" w:space="0" w:color="000000"/>
            </w:tcBorders>
          </w:tcPr>
          <w:p w14:paraId="30D4B9C7"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6BE7C2EF"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Працівник</w:t>
            </w:r>
            <w:r w:rsidRPr="00916D98">
              <w:rPr>
                <w:rFonts w:ascii="Times New Roman" w:hAnsi="Times New Roman" w:cs="Times New Roman"/>
                <w:color w:val="000000"/>
                <w:sz w:val="16"/>
                <w:szCs w:val="16"/>
              </w:rPr>
              <w:t xml:space="preserve"> Голов</w:t>
            </w:r>
            <w:r w:rsidRPr="00916D98">
              <w:rPr>
                <w:rFonts w:ascii="Times New Roman" w:hAnsi="Times New Roman" w:cs="Times New Roman"/>
                <w:color w:val="000000"/>
                <w:sz w:val="16"/>
                <w:szCs w:val="16"/>
                <w:lang w:val="uk-UA"/>
              </w:rPr>
              <w:t xml:space="preserve">ного </w:t>
            </w:r>
            <w:r w:rsidRPr="00916D98">
              <w:rPr>
                <w:rFonts w:ascii="Times New Roman" w:hAnsi="Times New Roman" w:cs="Times New Roman"/>
                <w:color w:val="000000"/>
                <w:sz w:val="16"/>
                <w:szCs w:val="16"/>
              </w:rPr>
              <w:t>обчислювальн</w:t>
            </w:r>
            <w:r w:rsidRPr="00916D98">
              <w:rPr>
                <w:rFonts w:ascii="Times New Roman" w:hAnsi="Times New Roman" w:cs="Times New Roman"/>
                <w:color w:val="000000"/>
                <w:sz w:val="16"/>
                <w:szCs w:val="16"/>
                <w:lang w:val="uk-UA"/>
              </w:rPr>
              <w:t xml:space="preserve">ого </w:t>
            </w:r>
            <w:r w:rsidRPr="00916D98">
              <w:rPr>
                <w:rFonts w:ascii="Times New Roman" w:hAnsi="Times New Roman" w:cs="Times New Roman"/>
                <w:color w:val="000000"/>
                <w:sz w:val="16"/>
                <w:szCs w:val="16"/>
              </w:rPr>
              <w:t>центр</w:t>
            </w:r>
            <w:r w:rsidRPr="00916D98">
              <w:rPr>
                <w:rFonts w:ascii="Times New Roman" w:hAnsi="Times New Roman" w:cs="Times New Roman"/>
                <w:color w:val="000000"/>
                <w:sz w:val="16"/>
                <w:szCs w:val="16"/>
                <w:lang w:val="uk-UA"/>
              </w:rPr>
              <w:t>у</w:t>
            </w:r>
            <w:r w:rsidRPr="00916D98">
              <w:rPr>
                <w:rFonts w:ascii="Times New Roman" w:hAnsi="Times New Roman" w:cs="Times New Roman"/>
                <w:color w:val="000000"/>
                <w:sz w:val="16"/>
                <w:szCs w:val="16"/>
              </w:rPr>
              <w:t xml:space="preserve"> Єдиного державного демографічного реєстру</w:t>
            </w:r>
            <w:r w:rsidRPr="00916D98">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352E3B25"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ДМС</w:t>
            </w:r>
          </w:p>
        </w:tc>
        <w:tc>
          <w:tcPr>
            <w:tcW w:w="1933" w:type="dxa"/>
            <w:tcBorders>
              <w:top w:val="single" w:sz="4" w:space="0" w:color="000000"/>
              <w:left w:val="single" w:sz="4" w:space="0" w:color="000000"/>
              <w:bottom w:val="single" w:sz="4" w:space="0" w:color="000000"/>
              <w:right w:val="single" w:sz="4" w:space="0" w:color="000000"/>
            </w:tcBorders>
          </w:tcPr>
          <w:p w14:paraId="499FB8B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3D6875" w:rsidRPr="00916D98" w14:paraId="72B68408" w14:textId="77777777" w:rsidTr="00425F97">
        <w:tc>
          <w:tcPr>
            <w:tcW w:w="560" w:type="dxa"/>
            <w:tcBorders>
              <w:top w:val="single" w:sz="4" w:space="0" w:color="000000"/>
              <w:left w:val="single" w:sz="4" w:space="0" w:color="000000"/>
              <w:bottom w:val="single" w:sz="4" w:space="0" w:color="000000"/>
            </w:tcBorders>
          </w:tcPr>
          <w:p w14:paraId="688B29A4"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3DC95664"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Оформлення (персоналізація) паспорта громадянина України та доставка до то територіального підрозділу ДМС</w:t>
            </w:r>
          </w:p>
        </w:tc>
        <w:tc>
          <w:tcPr>
            <w:tcW w:w="2126" w:type="dxa"/>
            <w:tcBorders>
              <w:top w:val="single" w:sz="4" w:space="0" w:color="000000"/>
              <w:left w:val="single" w:sz="4" w:space="0" w:color="000000"/>
              <w:bottom w:val="single" w:sz="4" w:space="0" w:color="000000"/>
            </w:tcBorders>
          </w:tcPr>
          <w:p w14:paraId="7003FDB0" w14:textId="77777777" w:rsidR="003D6875" w:rsidRPr="00916D98" w:rsidRDefault="003D6875" w:rsidP="002E7AF0">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Працівник</w:t>
            </w:r>
          </w:p>
          <w:p w14:paraId="64282E17" w14:textId="77777777" w:rsidR="003D6875" w:rsidRPr="00916D98" w:rsidRDefault="003D6875" w:rsidP="002E7AF0">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747D0A95" w14:textId="77777777" w:rsidR="003D6875" w:rsidRPr="00916D98" w:rsidRDefault="003D6875" w:rsidP="002E7AF0">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933" w:type="dxa"/>
            <w:tcBorders>
              <w:top w:val="single" w:sz="4" w:space="0" w:color="000000"/>
              <w:left w:val="single" w:sz="4" w:space="0" w:color="000000"/>
              <w:bottom w:val="single" w:sz="4" w:space="0" w:color="000000"/>
              <w:right w:val="single" w:sz="4" w:space="0" w:color="000000"/>
            </w:tcBorders>
          </w:tcPr>
          <w:p w14:paraId="7C0BFB59"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3D6875" w:rsidRPr="00916D98" w14:paraId="306E864A" w14:textId="77777777" w:rsidTr="00425F97">
        <w:tc>
          <w:tcPr>
            <w:tcW w:w="560" w:type="dxa"/>
            <w:tcBorders>
              <w:top w:val="single" w:sz="4" w:space="0" w:color="000000"/>
              <w:left w:val="single" w:sz="4" w:space="0" w:color="000000"/>
              <w:bottom w:val="single" w:sz="4" w:space="0" w:color="000000"/>
            </w:tcBorders>
          </w:tcPr>
          <w:p w14:paraId="5EF42D1A"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58732492" w14:textId="77777777" w:rsidR="003D6875" w:rsidRPr="00916D98" w:rsidRDefault="003D6875" w:rsidP="003D6875">
            <w:pPr>
              <w:spacing w:after="0"/>
              <w:ind w:left="34"/>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 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544EE4FB" w14:textId="77777777" w:rsidR="003D6875" w:rsidRPr="00916D98" w:rsidRDefault="003D6875" w:rsidP="003D6875">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71B35942"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08741E49"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69BA79CF" w14:textId="77777777" w:rsidR="003D6875" w:rsidRPr="00916D98" w:rsidRDefault="00F83281" w:rsidP="00F83281">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31DFE93E" w14:textId="77777777" w:rsidR="003D6875" w:rsidRPr="00916D98" w:rsidRDefault="00CB187B" w:rsidP="003D6875">
            <w:pPr>
              <w:spacing w:after="0"/>
              <w:ind w:left="34" w:firstLine="28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933" w:type="dxa"/>
            <w:tcBorders>
              <w:top w:val="single" w:sz="4" w:space="0" w:color="000000"/>
              <w:left w:val="single" w:sz="4" w:space="0" w:color="000000"/>
              <w:bottom w:val="single" w:sz="4" w:space="0" w:color="000000"/>
              <w:right w:val="single" w:sz="4" w:space="0" w:color="000000"/>
            </w:tcBorders>
          </w:tcPr>
          <w:p w14:paraId="7603D0B4"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20 робочих днів з дня оформлення заяви-анкети</w:t>
            </w:r>
          </w:p>
          <w:p w14:paraId="0B6A79C9"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оформлення – не пізніше 10 робочих днів з дня оформлення заяви-анкети.</w:t>
            </w:r>
          </w:p>
          <w:p w14:paraId="0ECED92F"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3D6875" w:rsidRPr="00916D98" w14:paraId="07B9A50E" w14:textId="77777777" w:rsidTr="00425F97">
        <w:tc>
          <w:tcPr>
            <w:tcW w:w="560" w:type="dxa"/>
            <w:tcBorders>
              <w:top w:val="single" w:sz="4" w:space="0" w:color="000000"/>
              <w:left w:val="single" w:sz="4" w:space="0" w:color="000000"/>
              <w:bottom w:val="single" w:sz="4" w:space="0" w:color="000000"/>
            </w:tcBorders>
          </w:tcPr>
          <w:p w14:paraId="1B2290CA"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181948F0"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Видача паспорта громадянина України</w:t>
            </w:r>
          </w:p>
          <w:p w14:paraId="1D0FD178"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p w14:paraId="02E39781"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7037D819"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p w14:paraId="296A25AE" w14:textId="77777777" w:rsidR="003D6875" w:rsidRPr="00916D98" w:rsidRDefault="003D6875" w:rsidP="003D6875">
            <w:pPr>
              <w:spacing w:after="0"/>
              <w:ind w:firstLine="321"/>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916D98">
              <w:rPr>
                <w:rFonts w:ascii="Times New Roman" w:hAnsi="Times New Roman" w:cs="Times New Roman"/>
                <w:color w:val="000000"/>
                <w:sz w:val="18"/>
                <w:szCs w:val="16"/>
                <w:lang w:val="uk-UA"/>
              </w:rPr>
              <w:t xml:space="preserve"> </w:t>
            </w:r>
            <w:r w:rsidRPr="00916D98">
              <w:rPr>
                <w:rFonts w:ascii="Times New Roman" w:hAnsi="Times New Roman" w:cs="Times New Roman"/>
                <w:color w:val="000000"/>
                <w:sz w:val="16"/>
                <w:szCs w:val="16"/>
                <w:lang w:val="uk-UA"/>
              </w:rPr>
              <w:t>або його відокремлений підрозділ, територіальний орган/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683452A9"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3A53FE0D"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43461EB3"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74149B08"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933" w:type="dxa"/>
            <w:tcBorders>
              <w:top w:val="single" w:sz="4" w:space="0" w:color="000000"/>
              <w:left w:val="single" w:sz="4" w:space="0" w:color="000000"/>
              <w:bottom w:val="single" w:sz="4" w:space="0" w:color="000000"/>
              <w:right w:val="single" w:sz="4" w:space="0" w:color="000000"/>
            </w:tcBorders>
          </w:tcPr>
          <w:p w14:paraId="558C7239"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На 11 робочий день з дня оформлення заяви-анкети, але не пізніше ніж через 20 робочих днів з дня оформлення заяви-анкети.</w:t>
            </w:r>
          </w:p>
          <w:p w14:paraId="0806D957"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оформлення – не пізніше ніж через 10 робочих днів.</w:t>
            </w:r>
          </w:p>
          <w:p w14:paraId="09CC8FE9"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не повинен перевищувати двох місяців.</w:t>
            </w:r>
          </w:p>
        </w:tc>
      </w:tr>
      <w:tr w:rsidR="003D6875" w:rsidRPr="00916D98" w14:paraId="32D81D4E" w14:textId="77777777" w:rsidTr="00425F97">
        <w:tc>
          <w:tcPr>
            <w:tcW w:w="560" w:type="dxa"/>
            <w:tcBorders>
              <w:top w:val="single" w:sz="4" w:space="0" w:color="000000"/>
              <w:left w:val="single" w:sz="4" w:space="0" w:color="000000"/>
              <w:bottom w:val="single" w:sz="4" w:space="0" w:color="000000"/>
            </w:tcBorders>
          </w:tcPr>
          <w:p w14:paraId="77FDC188"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5CF66821"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Оскарження</w:t>
            </w:r>
          </w:p>
        </w:tc>
        <w:tc>
          <w:tcPr>
            <w:tcW w:w="5902" w:type="dxa"/>
            <w:gridSpan w:val="3"/>
            <w:tcBorders>
              <w:top w:val="single" w:sz="4" w:space="0" w:color="000000"/>
              <w:left w:val="single" w:sz="4" w:space="0" w:color="000000"/>
              <w:bottom w:val="single" w:sz="4" w:space="0" w:color="000000"/>
              <w:right w:val="single" w:sz="4" w:space="0" w:color="000000"/>
            </w:tcBorders>
          </w:tcPr>
          <w:p w14:paraId="74059F37" w14:textId="77777777" w:rsidR="003D6875" w:rsidRPr="00916D98" w:rsidRDefault="003D6875" w:rsidP="002E7AF0">
            <w:pPr>
              <w:pStyle w:val="af5"/>
              <w:spacing w:before="0"/>
              <w:ind w:firstLine="363"/>
              <w:jc w:val="both"/>
              <w:rPr>
                <w:rFonts w:ascii="Times New Roman" w:hAnsi="Times New Roman" w:cs="Times New Roman"/>
                <w:color w:val="000000"/>
              </w:rPr>
            </w:pPr>
            <w:r w:rsidRPr="00916D98">
              <w:rPr>
                <w:rFonts w:ascii="Times New Roman" w:hAnsi="Times New Roman" w:cs="Times New Roman"/>
                <w:color w:val="000000"/>
                <w:sz w:val="16"/>
                <w:szCs w:val="16"/>
              </w:rPr>
              <w:t>Рішення про відмову в оформленні, обміні та чи видачі паспорта може бути оскаржено особою в адміністративному порядку або до суду.</w:t>
            </w:r>
          </w:p>
          <w:p w14:paraId="16B9EA08" w14:textId="77777777" w:rsidR="003D6875" w:rsidRPr="00916D98" w:rsidRDefault="003D6875" w:rsidP="002E7AF0">
            <w:pPr>
              <w:pStyle w:val="af5"/>
              <w:spacing w:before="0"/>
              <w:ind w:firstLine="363"/>
              <w:jc w:val="both"/>
              <w:rPr>
                <w:rFonts w:ascii="Times New Roman" w:hAnsi="Times New Roman" w:cs="Times New Roman"/>
                <w:color w:val="000000"/>
              </w:rPr>
            </w:pPr>
            <w:r w:rsidRPr="00916D98">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755401DB" w14:textId="77777777" w:rsidR="003D6875" w:rsidRPr="00916D98" w:rsidRDefault="003D6875" w:rsidP="002E7AF0">
            <w:pPr>
              <w:pStyle w:val="af5"/>
              <w:spacing w:before="0"/>
              <w:ind w:firstLine="363"/>
              <w:jc w:val="both"/>
              <w:rPr>
                <w:rFonts w:ascii="Times New Roman" w:hAnsi="Times New Roman" w:cs="Times New Roman"/>
                <w:color w:val="000000"/>
              </w:rPr>
            </w:pPr>
            <w:r w:rsidRPr="00916D98">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3D6875" w:rsidRPr="00916D98" w14:paraId="1DB78C54" w14:textId="77777777" w:rsidTr="00425F97">
        <w:tc>
          <w:tcPr>
            <w:tcW w:w="560" w:type="dxa"/>
            <w:tcBorders>
              <w:top w:val="single" w:sz="4" w:space="0" w:color="000000"/>
              <w:left w:val="single" w:sz="4" w:space="0" w:color="000000"/>
              <w:bottom w:val="single" w:sz="4" w:space="0" w:color="000000"/>
            </w:tcBorders>
          </w:tcPr>
          <w:p w14:paraId="27E8FECC"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tcPr>
          <w:p w14:paraId="30839A33"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Примітка</w:t>
            </w:r>
          </w:p>
        </w:tc>
        <w:tc>
          <w:tcPr>
            <w:tcW w:w="5902" w:type="dxa"/>
            <w:gridSpan w:val="3"/>
            <w:tcBorders>
              <w:top w:val="single" w:sz="4" w:space="0" w:color="000000"/>
              <w:left w:val="single" w:sz="4" w:space="0" w:color="000000"/>
              <w:bottom w:val="single" w:sz="4" w:space="0" w:color="000000"/>
              <w:right w:val="single" w:sz="4" w:space="0" w:color="000000"/>
            </w:tcBorders>
          </w:tcPr>
          <w:p w14:paraId="43BF51F2" w14:textId="77777777" w:rsidR="003D6875" w:rsidRPr="00916D98" w:rsidRDefault="003D6875" w:rsidP="003D6875">
            <w:pPr>
              <w:pStyle w:val="af5"/>
              <w:snapToGrid w:val="0"/>
              <w:spacing w:before="0"/>
              <w:ind w:firstLine="459"/>
              <w:jc w:val="both"/>
              <w:rPr>
                <w:rFonts w:ascii="Times New Roman" w:hAnsi="Times New Roman" w:cs="Times New Roman"/>
                <w:color w:val="000000"/>
                <w:sz w:val="16"/>
                <w:szCs w:val="16"/>
              </w:rPr>
            </w:pPr>
          </w:p>
        </w:tc>
      </w:tr>
    </w:tbl>
    <w:p w14:paraId="258F3D12" w14:textId="77777777" w:rsidR="003D6875" w:rsidRDefault="003D6875" w:rsidP="003D6875">
      <w:pPr>
        <w:widowControl w:val="0"/>
        <w:autoSpaceDE w:val="0"/>
        <w:spacing w:after="0"/>
        <w:ind w:right="-113" w:hanging="1020"/>
        <w:jc w:val="both"/>
        <w:rPr>
          <w:rFonts w:ascii="Times New Roman" w:hAnsi="Times New Roman" w:cs="Times New Roman"/>
          <w:b/>
          <w:bCs/>
          <w:spacing w:val="2"/>
          <w:sz w:val="24"/>
          <w:szCs w:val="24"/>
          <w:lang w:val="uk-UA"/>
        </w:rPr>
      </w:pPr>
    </w:p>
    <w:p w14:paraId="0326AB1E" w14:textId="77777777" w:rsidR="00425F97" w:rsidRDefault="00425F97" w:rsidP="003D6875">
      <w:pPr>
        <w:widowControl w:val="0"/>
        <w:autoSpaceDE w:val="0"/>
        <w:spacing w:after="0"/>
        <w:ind w:right="-113" w:hanging="1020"/>
        <w:jc w:val="both"/>
        <w:rPr>
          <w:rFonts w:ascii="Times New Roman" w:hAnsi="Times New Roman" w:cs="Times New Roman"/>
          <w:b/>
          <w:bCs/>
          <w:spacing w:val="2"/>
          <w:sz w:val="24"/>
          <w:szCs w:val="24"/>
          <w:lang w:val="uk-UA"/>
        </w:rPr>
      </w:pPr>
    </w:p>
    <w:p w14:paraId="7D7F4DA0"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17D1E805"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6ABEB9CB" w14:textId="77777777" w:rsidR="003D6875" w:rsidRDefault="003D6875" w:rsidP="003D6875">
      <w:pPr>
        <w:widowControl w:val="0"/>
        <w:autoSpaceDE w:val="0"/>
        <w:spacing w:after="0"/>
        <w:ind w:left="6237" w:right="-86"/>
        <w:jc w:val="both"/>
        <w:rPr>
          <w:rFonts w:ascii="Times New Roman" w:hAnsi="Times New Roman" w:cs="Times New Roman"/>
          <w:b/>
          <w:bCs/>
          <w:spacing w:val="2"/>
          <w:sz w:val="24"/>
          <w:szCs w:val="24"/>
          <w:lang w:val="en-US"/>
        </w:rPr>
      </w:pPr>
    </w:p>
    <w:p w14:paraId="31EA8081" w14:textId="77777777" w:rsidR="00A07F04" w:rsidRDefault="00A07F04" w:rsidP="003D6875">
      <w:pPr>
        <w:widowControl w:val="0"/>
        <w:autoSpaceDE w:val="0"/>
        <w:spacing w:after="0"/>
        <w:ind w:left="6237" w:right="-86"/>
        <w:jc w:val="both"/>
        <w:rPr>
          <w:rFonts w:ascii="Times New Roman" w:hAnsi="Times New Roman" w:cs="Times New Roman"/>
          <w:b/>
          <w:bCs/>
          <w:spacing w:val="2"/>
          <w:sz w:val="24"/>
          <w:szCs w:val="24"/>
          <w:lang w:val="en-US"/>
        </w:rPr>
      </w:pPr>
    </w:p>
    <w:p w14:paraId="0C50B3F3" w14:textId="77777777" w:rsidR="00A07F04" w:rsidRDefault="00A07F04" w:rsidP="003D6875">
      <w:pPr>
        <w:widowControl w:val="0"/>
        <w:autoSpaceDE w:val="0"/>
        <w:spacing w:after="0"/>
        <w:ind w:left="6237" w:right="-86"/>
        <w:jc w:val="both"/>
        <w:rPr>
          <w:rFonts w:ascii="Times New Roman" w:hAnsi="Times New Roman" w:cs="Times New Roman"/>
          <w:b/>
          <w:bCs/>
          <w:spacing w:val="2"/>
          <w:sz w:val="24"/>
          <w:szCs w:val="24"/>
          <w:lang w:val="en-US"/>
        </w:rPr>
      </w:pPr>
    </w:p>
    <w:p w14:paraId="0F143803" w14:textId="77777777" w:rsidR="00A07F04" w:rsidRDefault="00A07F04" w:rsidP="003D6875">
      <w:pPr>
        <w:widowControl w:val="0"/>
        <w:autoSpaceDE w:val="0"/>
        <w:spacing w:after="0"/>
        <w:ind w:left="6237" w:right="-86"/>
        <w:jc w:val="both"/>
        <w:rPr>
          <w:rFonts w:ascii="Times New Roman" w:hAnsi="Times New Roman" w:cs="Times New Roman"/>
          <w:b/>
          <w:bCs/>
          <w:spacing w:val="2"/>
          <w:lang w:val="uk-UA"/>
        </w:rPr>
      </w:pPr>
    </w:p>
    <w:p w14:paraId="15B5908D" w14:textId="77777777" w:rsidR="00BF1AD2" w:rsidRDefault="00BF1AD2" w:rsidP="00BF1AD2">
      <w:pPr>
        <w:widowControl w:val="0"/>
        <w:autoSpaceDE w:val="0"/>
        <w:spacing w:after="0"/>
        <w:ind w:right="-113"/>
        <w:jc w:val="both"/>
        <w:rPr>
          <w:rFonts w:ascii="Times New Roman" w:hAnsi="Times New Roman" w:cs="Times New Roman"/>
          <w:b/>
          <w:bCs/>
          <w:spacing w:val="2"/>
          <w:lang w:val="uk-UA"/>
        </w:rPr>
      </w:pPr>
    </w:p>
    <w:p w14:paraId="7177334F" w14:textId="77777777" w:rsidR="003D6875" w:rsidRDefault="00BF1AD2" w:rsidP="00BF1AD2">
      <w:pPr>
        <w:widowControl w:val="0"/>
        <w:autoSpaceDE w:val="0"/>
        <w:spacing w:after="0"/>
        <w:ind w:right="-113"/>
        <w:jc w:val="center"/>
      </w:pPr>
      <w:r>
        <w:rPr>
          <w:rFonts w:ascii="Times New Roman" w:hAnsi="Times New Roman" w:cs="Times New Roman"/>
          <w:b/>
          <w:bCs/>
          <w:spacing w:val="2"/>
          <w:lang w:val="uk-UA"/>
        </w:rPr>
        <w:lastRenderedPageBreak/>
        <w:t xml:space="preserve">                                                                              </w:t>
      </w:r>
      <w:r w:rsidR="003D6875">
        <w:rPr>
          <w:rFonts w:ascii="Times New Roman" w:hAnsi="Times New Roman" w:cs="Times New Roman"/>
          <w:b/>
          <w:bCs/>
          <w:spacing w:val="2"/>
          <w:lang w:val="uk-UA"/>
        </w:rPr>
        <w:t>ЗАТВЕРДЖЕНО</w:t>
      </w:r>
    </w:p>
    <w:p w14:paraId="04F83F7C" w14:textId="77777777" w:rsidR="003D6875" w:rsidRDefault="003D6875" w:rsidP="003D6875">
      <w:pPr>
        <w:widowControl w:val="0"/>
        <w:autoSpaceDE w:val="0"/>
        <w:spacing w:after="0"/>
        <w:ind w:left="6237" w:right="-86"/>
        <w:jc w:val="both"/>
      </w:pPr>
      <w:r>
        <w:rPr>
          <w:rFonts w:ascii="Times New Roman" w:hAnsi="Times New Roman" w:cs="Times New Roman"/>
          <w:bCs/>
          <w:lang w:val="uk-UA"/>
        </w:rPr>
        <w:t xml:space="preserve">наказ  </w:t>
      </w:r>
      <w:r w:rsidR="008E1625">
        <w:rPr>
          <w:rFonts w:ascii="Times New Roman" w:hAnsi="Times New Roman" w:cs="Times New Roman"/>
          <w:bCs/>
          <w:lang w:val="uk-UA"/>
        </w:rPr>
        <w:t>ЗМУ</w:t>
      </w:r>
      <w:r>
        <w:rPr>
          <w:rFonts w:ascii="Times New Roman" w:hAnsi="Times New Roman" w:cs="Times New Roman"/>
          <w:bCs/>
          <w:lang w:val="uk-UA"/>
        </w:rPr>
        <w:t xml:space="preserve"> ДМС </w:t>
      </w:r>
    </w:p>
    <w:p w14:paraId="42A82D2C" w14:textId="77777777" w:rsidR="003D6875" w:rsidRDefault="003D6875" w:rsidP="003D6875">
      <w:pPr>
        <w:widowControl w:val="0"/>
        <w:autoSpaceDE w:val="0"/>
        <w:spacing w:after="0" w:line="240" w:lineRule="auto"/>
        <w:ind w:left="6237" w:right="-86"/>
        <w:jc w:val="both"/>
      </w:pPr>
      <w:r>
        <w:rPr>
          <w:rFonts w:ascii="Times New Roman" w:hAnsi="Times New Roman" w:cs="Times New Roman"/>
          <w:bCs/>
          <w:lang w:val="uk-UA"/>
        </w:rPr>
        <w:t>в</w:t>
      </w:r>
      <w:r w:rsidR="00BF1AD2">
        <w:rPr>
          <w:rFonts w:ascii="Times New Roman" w:hAnsi="Times New Roman" w:cs="Times New Roman"/>
          <w:bCs/>
          <w:lang w:val="uk-UA"/>
        </w:rPr>
        <w:t>ід  07.11.</w:t>
      </w:r>
      <w:r w:rsidR="008E1625">
        <w:rPr>
          <w:rFonts w:ascii="Times New Roman" w:hAnsi="Times New Roman" w:cs="Times New Roman"/>
          <w:bCs/>
          <w:lang w:val="uk-UA"/>
        </w:rPr>
        <w:t>2025</w:t>
      </w:r>
      <w:r>
        <w:rPr>
          <w:rFonts w:ascii="Times New Roman" w:hAnsi="Times New Roman" w:cs="Times New Roman"/>
          <w:bCs/>
          <w:lang w:val="uk-UA"/>
        </w:rPr>
        <w:t xml:space="preserve"> №</w:t>
      </w:r>
      <w:r w:rsidR="00BF1AD2">
        <w:rPr>
          <w:rFonts w:ascii="Times New Roman" w:hAnsi="Times New Roman" w:cs="Times New Roman"/>
          <w:bCs/>
          <w:lang w:val="uk-UA"/>
        </w:rPr>
        <w:t>74</w:t>
      </w:r>
    </w:p>
    <w:p w14:paraId="48D9C282" w14:textId="77777777" w:rsidR="003D6875" w:rsidRDefault="003D6875" w:rsidP="003D6875">
      <w:pPr>
        <w:spacing w:after="0"/>
        <w:jc w:val="center"/>
        <w:rPr>
          <w:rFonts w:ascii="Verdana" w:hAnsi="Verdana" w:cs="Verdana"/>
          <w:b/>
          <w:bCs/>
          <w:spacing w:val="2"/>
          <w:sz w:val="16"/>
          <w:szCs w:val="16"/>
          <w:lang w:val="uk-UA"/>
        </w:rPr>
      </w:pPr>
    </w:p>
    <w:p w14:paraId="6507C0AD" w14:textId="77777777" w:rsidR="003D6875" w:rsidRDefault="003D6875" w:rsidP="003D6875">
      <w:pPr>
        <w:spacing w:after="0"/>
        <w:jc w:val="center"/>
        <w:rPr>
          <w:rFonts w:ascii="Verdana" w:hAnsi="Verdana" w:cs="Verdana"/>
          <w:b/>
          <w:bCs/>
          <w:spacing w:val="2"/>
          <w:sz w:val="16"/>
          <w:szCs w:val="16"/>
          <w:lang w:val="uk-UA"/>
        </w:rPr>
      </w:pPr>
    </w:p>
    <w:p w14:paraId="7577A9AD"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bCs/>
          <w:spacing w:val="2"/>
          <w:sz w:val="16"/>
          <w:szCs w:val="16"/>
          <w:lang w:val="uk-UA"/>
        </w:rPr>
        <w:t xml:space="preserve">ТИПОВА </w:t>
      </w:r>
      <w:r w:rsidRPr="00916D98">
        <w:rPr>
          <w:rFonts w:ascii="Times New Roman" w:hAnsi="Times New Roman" w:cs="Times New Roman"/>
          <w:b/>
          <w:bCs/>
          <w:spacing w:val="2"/>
          <w:sz w:val="16"/>
          <w:szCs w:val="16"/>
        </w:rPr>
        <w:t>ІН</w:t>
      </w:r>
      <w:r w:rsidRPr="00916D98">
        <w:rPr>
          <w:rFonts w:ascii="Times New Roman" w:hAnsi="Times New Roman" w:cs="Times New Roman"/>
          <w:b/>
          <w:bCs/>
          <w:spacing w:val="-4"/>
          <w:sz w:val="16"/>
          <w:szCs w:val="16"/>
        </w:rPr>
        <w:t>Ф</w:t>
      </w:r>
      <w:r w:rsidRPr="00916D98">
        <w:rPr>
          <w:rFonts w:ascii="Times New Roman" w:hAnsi="Times New Roman" w:cs="Times New Roman"/>
          <w:b/>
          <w:bCs/>
          <w:spacing w:val="4"/>
          <w:sz w:val="16"/>
          <w:szCs w:val="16"/>
        </w:rPr>
        <w:t>О</w:t>
      </w:r>
      <w:r w:rsidRPr="00916D98">
        <w:rPr>
          <w:rFonts w:ascii="Times New Roman" w:hAnsi="Times New Roman" w:cs="Times New Roman"/>
          <w:b/>
          <w:bCs/>
          <w:spacing w:val="-1"/>
          <w:sz w:val="16"/>
          <w:szCs w:val="16"/>
        </w:rPr>
        <w:t>РМ</w:t>
      </w:r>
      <w:r w:rsidRPr="00916D98">
        <w:rPr>
          <w:rFonts w:ascii="Times New Roman" w:hAnsi="Times New Roman" w:cs="Times New Roman"/>
          <w:b/>
          <w:bCs/>
          <w:spacing w:val="2"/>
          <w:sz w:val="16"/>
          <w:szCs w:val="16"/>
        </w:rPr>
        <w:t>А</w:t>
      </w:r>
      <w:r w:rsidRPr="00916D98">
        <w:rPr>
          <w:rFonts w:ascii="Times New Roman" w:hAnsi="Times New Roman" w:cs="Times New Roman"/>
          <w:b/>
          <w:bCs/>
          <w:spacing w:val="4"/>
          <w:sz w:val="16"/>
          <w:szCs w:val="16"/>
        </w:rPr>
        <w:t>Ц</w:t>
      </w:r>
      <w:r w:rsidRPr="00916D98">
        <w:rPr>
          <w:rFonts w:ascii="Times New Roman" w:hAnsi="Times New Roman" w:cs="Times New Roman"/>
          <w:b/>
          <w:bCs/>
          <w:spacing w:val="2"/>
          <w:sz w:val="16"/>
          <w:szCs w:val="16"/>
        </w:rPr>
        <w:t>І</w:t>
      </w:r>
      <w:r w:rsidRPr="00916D98">
        <w:rPr>
          <w:rFonts w:ascii="Times New Roman" w:hAnsi="Times New Roman" w:cs="Times New Roman"/>
          <w:b/>
          <w:bCs/>
          <w:spacing w:val="-2"/>
          <w:sz w:val="16"/>
          <w:szCs w:val="16"/>
        </w:rPr>
        <w:t>Й</w:t>
      </w:r>
      <w:r w:rsidRPr="00916D98">
        <w:rPr>
          <w:rFonts w:ascii="Times New Roman" w:hAnsi="Times New Roman" w:cs="Times New Roman"/>
          <w:b/>
          <w:bCs/>
          <w:spacing w:val="2"/>
          <w:sz w:val="16"/>
          <w:szCs w:val="16"/>
        </w:rPr>
        <w:t>Н</w:t>
      </w:r>
      <w:r w:rsidRPr="00916D98">
        <w:rPr>
          <w:rFonts w:ascii="Times New Roman" w:hAnsi="Times New Roman" w:cs="Times New Roman"/>
          <w:b/>
          <w:bCs/>
          <w:sz w:val="16"/>
          <w:szCs w:val="16"/>
        </w:rPr>
        <w:t>А</w:t>
      </w:r>
      <w:r w:rsidRPr="00916D98">
        <w:rPr>
          <w:rFonts w:ascii="Times New Roman" w:hAnsi="Times New Roman" w:cs="Times New Roman"/>
          <w:b/>
          <w:bCs/>
          <w:spacing w:val="-16"/>
          <w:sz w:val="16"/>
          <w:szCs w:val="16"/>
        </w:rPr>
        <w:t xml:space="preserve"> </w:t>
      </w:r>
      <w:r w:rsidRPr="00916D98">
        <w:rPr>
          <w:rFonts w:ascii="Times New Roman" w:hAnsi="Times New Roman" w:cs="Times New Roman"/>
          <w:b/>
          <w:bCs/>
          <w:spacing w:val="-1"/>
          <w:sz w:val="16"/>
          <w:szCs w:val="16"/>
        </w:rPr>
        <w:t>К</w:t>
      </w:r>
      <w:r w:rsidRPr="00916D98">
        <w:rPr>
          <w:rFonts w:ascii="Times New Roman" w:hAnsi="Times New Roman" w:cs="Times New Roman"/>
          <w:b/>
          <w:bCs/>
          <w:spacing w:val="2"/>
          <w:sz w:val="16"/>
          <w:szCs w:val="16"/>
        </w:rPr>
        <w:t>А</w:t>
      </w:r>
      <w:r w:rsidRPr="00916D98">
        <w:rPr>
          <w:rFonts w:ascii="Times New Roman" w:hAnsi="Times New Roman" w:cs="Times New Roman"/>
          <w:b/>
          <w:bCs/>
          <w:spacing w:val="-1"/>
          <w:sz w:val="16"/>
          <w:szCs w:val="16"/>
        </w:rPr>
        <w:t>Р</w:t>
      </w:r>
      <w:r w:rsidRPr="00916D98">
        <w:rPr>
          <w:rFonts w:ascii="Times New Roman" w:hAnsi="Times New Roman" w:cs="Times New Roman"/>
          <w:b/>
          <w:bCs/>
          <w:spacing w:val="2"/>
          <w:sz w:val="16"/>
          <w:szCs w:val="16"/>
        </w:rPr>
        <w:t>Т</w:t>
      </w:r>
      <w:r w:rsidRPr="00916D98">
        <w:rPr>
          <w:rFonts w:ascii="Times New Roman" w:hAnsi="Times New Roman" w:cs="Times New Roman"/>
          <w:b/>
          <w:bCs/>
          <w:spacing w:val="-2"/>
          <w:sz w:val="16"/>
          <w:szCs w:val="16"/>
        </w:rPr>
        <w:t>К</w:t>
      </w:r>
      <w:r w:rsidRPr="00916D98">
        <w:rPr>
          <w:rFonts w:ascii="Times New Roman" w:hAnsi="Times New Roman" w:cs="Times New Roman"/>
          <w:b/>
          <w:bCs/>
          <w:sz w:val="16"/>
          <w:szCs w:val="16"/>
        </w:rPr>
        <w:t xml:space="preserve">А </w:t>
      </w:r>
      <w:r w:rsidRPr="00916D98">
        <w:rPr>
          <w:rFonts w:ascii="Times New Roman" w:hAnsi="Times New Roman" w:cs="Times New Roman"/>
          <w:b/>
          <w:bCs/>
          <w:spacing w:val="2"/>
          <w:sz w:val="16"/>
          <w:szCs w:val="16"/>
        </w:rPr>
        <w:t>АД</w:t>
      </w:r>
      <w:r w:rsidRPr="00916D98">
        <w:rPr>
          <w:rFonts w:ascii="Times New Roman" w:hAnsi="Times New Roman" w:cs="Times New Roman"/>
          <w:b/>
          <w:bCs/>
          <w:spacing w:val="-2"/>
          <w:sz w:val="16"/>
          <w:szCs w:val="16"/>
        </w:rPr>
        <w:t>М</w:t>
      </w:r>
      <w:r w:rsidRPr="00916D98">
        <w:rPr>
          <w:rFonts w:ascii="Times New Roman" w:hAnsi="Times New Roman" w:cs="Times New Roman"/>
          <w:b/>
          <w:bCs/>
          <w:spacing w:val="2"/>
          <w:sz w:val="16"/>
          <w:szCs w:val="16"/>
        </w:rPr>
        <w:t>ІНІСТ</w:t>
      </w:r>
      <w:r w:rsidRPr="00916D98">
        <w:rPr>
          <w:rFonts w:ascii="Times New Roman" w:hAnsi="Times New Roman" w:cs="Times New Roman"/>
          <w:b/>
          <w:bCs/>
          <w:spacing w:val="-1"/>
          <w:sz w:val="16"/>
          <w:szCs w:val="16"/>
        </w:rPr>
        <w:t>Р</w:t>
      </w:r>
      <w:r w:rsidRPr="00916D98">
        <w:rPr>
          <w:rFonts w:ascii="Times New Roman" w:hAnsi="Times New Roman" w:cs="Times New Roman"/>
          <w:b/>
          <w:bCs/>
          <w:spacing w:val="2"/>
          <w:sz w:val="16"/>
          <w:szCs w:val="16"/>
        </w:rPr>
        <w:t>АТИ</w:t>
      </w:r>
      <w:r w:rsidRPr="00916D98">
        <w:rPr>
          <w:rFonts w:ascii="Times New Roman" w:hAnsi="Times New Roman" w:cs="Times New Roman"/>
          <w:b/>
          <w:bCs/>
          <w:spacing w:val="-2"/>
          <w:sz w:val="16"/>
          <w:szCs w:val="16"/>
        </w:rPr>
        <w:t>В</w:t>
      </w:r>
      <w:r w:rsidRPr="00916D98">
        <w:rPr>
          <w:rFonts w:ascii="Times New Roman" w:hAnsi="Times New Roman" w:cs="Times New Roman"/>
          <w:b/>
          <w:bCs/>
          <w:spacing w:val="2"/>
          <w:sz w:val="16"/>
          <w:szCs w:val="16"/>
        </w:rPr>
        <w:t>НОЇ ПОСЛУГИ</w:t>
      </w:r>
    </w:p>
    <w:p w14:paraId="0AB54338" w14:textId="77777777" w:rsidR="003D6875" w:rsidRPr="00916D98" w:rsidRDefault="003D6875" w:rsidP="003D6875">
      <w:pPr>
        <w:spacing w:after="0"/>
        <w:jc w:val="center"/>
        <w:rPr>
          <w:rFonts w:ascii="Times New Roman" w:hAnsi="Times New Roman" w:cs="Times New Roman"/>
          <w:b/>
          <w:sz w:val="16"/>
          <w:szCs w:val="16"/>
        </w:rPr>
      </w:pPr>
    </w:p>
    <w:p w14:paraId="66E06813"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rPr>
        <w:t xml:space="preserve">ОФОРМЛЕННЯ І ВИДАЧА ПАСПОРТА ГРОМАДЯНИНА УКРАЇНИ </w:t>
      </w:r>
    </w:p>
    <w:p w14:paraId="4A058B9A"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rPr>
        <w:t>З БЕЗКОНТАКТНИМ ЕЛЕКТРОННИМ НОСІЄМ</w:t>
      </w:r>
    </w:p>
    <w:p w14:paraId="51C95F99"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8"/>
          <w:szCs w:val="16"/>
        </w:rPr>
        <w:t>особі, яка набула громадянства України</w:t>
      </w:r>
    </w:p>
    <w:p w14:paraId="35654374" w14:textId="77777777" w:rsidR="003D6875" w:rsidRPr="00916D98" w:rsidRDefault="003D6875" w:rsidP="003D6875">
      <w:pPr>
        <w:spacing w:after="0"/>
        <w:jc w:val="center"/>
        <w:rPr>
          <w:rFonts w:ascii="Times New Roman" w:hAnsi="Times New Roman" w:cs="Times New Roman"/>
          <w:b/>
          <w:sz w:val="18"/>
          <w:szCs w:val="16"/>
        </w:rPr>
      </w:pPr>
    </w:p>
    <w:p w14:paraId="08D98EF0" w14:textId="77777777" w:rsidR="00BF1AD2" w:rsidRPr="00BF1AD2" w:rsidRDefault="00BF1AD2" w:rsidP="00BF1AD2">
      <w:pPr>
        <w:spacing w:after="0"/>
        <w:jc w:val="center"/>
        <w:rPr>
          <w:rFonts w:ascii="Times New Roman" w:hAnsi="Times New Roman" w:cs="Times New Roman"/>
          <w:b/>
          <w:color w:val="000000"/>
          <w:sz w:val="16"/>
          <w:szCs w:val="16"/>
          <w:lang w:val="uk-UA"/>
        </w:rPr>
      </w:pPr>
      <w:r w:rsidRPr="00BF1AD2">
        <w:rPr>
          <w:rFonts w:ascii="Times New Roman" w:hAnsi="Times New Roman" w:cs="Times New Roman"/>
          <w:b/>
          <w:color w:val="000000"/>
          <w:sz w:val="16"/>
          <w:szCs w:val="16"/>
          <w:u w:val="single"/>
          <w:lang w:val="uk-UA"/>
        </w:rPr>
        <w:t>Відділ оформлення документів УПРЕ</w:t>
      </w:r>
      <w:r w:rsidRPr="00BF1AD2">
        <w:rPr>
          <w:rFonts w:ascii="Times New Roman" w:hAnsi="Times New Roman" w:cs="Times New Roman"/>
          <w:b/>
          <w:color w:val="000000"/>
          <w:sz w:val="16"/>
          <w:szCs w:val="16"/>
          <w:u w:val="single"/>
        </w:rPr>
        <w:t xml:space="preserve"> </w:t>
      </w:r>
      <w:r w:rsidRPr="00BF1AD2">
        <w:rPr>
          <w:rFonts w:ascii="Times New Roman" w:hAnsi="Times New Roman" w:cs="Times New Roman"/>
          <w:b/>
          <w:color w:val="000000"/>
          <w:sz w:val="16"/>
          <w:szCs w:val="16"/>
          <w:u w:val="single"/>
          <w:lang w:val="uk-UA"/>
        </w:rPr>
        <w:t>ЗМУ</w:t>
      </w:r>
      <w:r w:rsidRPr="00BF1AD2">
        <w:rPr>
          <w:rFonts w:ascii="Times New Roman" w:hAnsi="Times New Roman" w:cs="Times New Roman"/>
          <w:b/>
          <w:color w:val="000000"/>
          <w:sz w:val="16"/>
          <w:szCs w:val="16"/>
          <w:u w:val="single"/>
        </w:rPr>
        <w:t xml:space="preserve"> ДМС</w:t>
      </w:r>
    </w:p>
    <w:p w14:paraId="1D4D3FD7" w14:textId="77777777" w:rsidR="003D6875" w:rsidRPr="00916D98" w:rsidRDefault="00BF1AD2" w:rsidP="00BF1AD2">
      <w:pPr>
        <w:spacing w:after="0"/>
        <w:jc w:val="center"/>
        <w:rPr>
          <w:rFonts w:ascii="Times New Roman" w:hAnsi="Times New Roman" w:cs="Times New Roman"/>
        </w:rPr>
      </w:pPr>
      <w:r w:rsidRPr="00916D98">
        <w:rPr>
          <w:rFonts w:ascii="Times New Roman" w:hAnsi="Times New Roman" w:cs="Times New Roman"/>
          <w:sz w:val="14"/>
          <w:szCs w:val="16"/>
        </w:rPr>
        <w:t xml:space="preserve"> </w:t>
      </w:r>
      <w:r w:rsidR="003D6875" w:rsidRPr="00916D98">
        <w:rPr>
          <w:rFonts w:ascii="Times New Roman" w:hAnsi="Times New Roman" w:cs="Times New Roman"/>
          <w:sz w:val="14"/>
          <w:szCs w:val="16"/>
        </w:rPr>
        <w:t>(найменування суб’єкта надання адміністративної послуги)</w:t>
      </w:r>
    </w:p>
    <w:p w14:paraId="3796ECDA" w14:textId="77777777" w:rsidR="003D6875" w:rsidRPr="00916D98" w:rsidRDefault="003D6875" w:rsidP="003D6875">
      <w:pPr>
        <w:spacing w:after="0"/>
        <w:jc w:val="both"/>
        <w:rPr>
          <w:rFonts w:ascii="Times New Roman" w:hAnsi="Times New Roman" w:cs="Times New Roman"/>
          <w:sz w:val="16"/>
          <w:szCs w:val="16"/>
        </w:rPr>
      </w:pPr>
    </w:p>
    <w:tbl>
      <w:tblPr>
        <w:tblW w:w="10540" w:type="dxa"/>
        <w:tblInd w:w="-891" w:type="dxa"/>
        <w:tblLayout w:type="fixed"/>
        <w:tblCellMar>
          <w:left w:w="0" w:type="dxa"/>
          <w:right w:w="0" w:type="dxa"/>
        </w:tblCellMar>
        <w:tblLook w:val="0000" w:firstRow="0" w:lastRow="0" w:firstColumn="0" w:lastColumn="0" w:noHBand="0" w:noVBand="0"/>
      </w:tblPr>
      <w:tblGrid>
        <w:gridCol w:w="709"/>
        <w:gridCol w:w="3544"/>
        <w:gridCol w:w="6247"/>
        <w:gridCol w:w="40"/>
      </w:tblGrid>
      <w:tr w:rsidR="003D6875" w:rsidRPr="00916D98" w14:paraId="32C13E6E" w14:textId="77777777" w:rsidTr="003D6875">
        <w:trPr>
          <w:trHeight w:val="396"/>
        </w:trPr>
        <w:tc>
          <w:tcPr>
            <w:tcW w:w="10500" w:type="dxa"/>
            <w:gridSpan w:val="3"/>
            <w:tcBorders>
              <w:top w:val="single" w:sz="4" w:space="0" w:color="000000"/>
              <w:left w:val="single" w:sz="4" w:space="0" w:color="000000"/>
              <w:bottom w:val="single" w:sz="4" w:space="0" w:color="000000"/>
            </w:tcBorders>
            <w:vAlign w:val="center"/>
          </w:tcPr>
          <w:p w14:paraId="3409478E"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Інформація про суб’єкта надання адміністративної послуги</w:t>
            </w:r>
          </w:p>
        </w:tc>
        <w:tc>
          <w:tcPr>
            <w:tcW w:w="40" w:type="dxa"/>
            <w:tcBorders>
              <w:left w:val="single" w:sz="4" w:space="0" w:color="000000"/>
            </w:tcBorders>
          </w:tcPr>
          <w:p w14:paraId="630ADCB0" w14:textId="77777777" w:rsidR="003D6875" w:rsidRPr="00916D98" w:rsidRDefault="003D6875" w:rsidP="003D6875">
            <w:pPr>
              <w:snapToGrid w:val="0"/>
              <w:rPr>
                <w:rFonts w:ascii="Times New Roman" w:hAnsi="Times New Roman" w:cs="Times New Roman"/>
                <w:color w:val="000000"/>
                <w:sz w:val="16"/>
                <w:szCs w:val="16"/>
              </w:rPr>
            </w:pPr>
          </w:p>
        </w:tc>
      </w:tr>
      <w:tr w:rsidR="003D6875" w:rsidRPr="00916D98" w14:paraId="5BFB81E1" w14:textId="77777777" w:rsidTr="003D6875">
        <w:tc>
          <w:tcPr>
            <w:tcW w:w="4253" w:type="dxa"/>
            <w:gridSpan w:val="2"/>
            <w:tcBorders>
              <w:top w:val="single" w:sz="4" w:space="0" w:color="000000"/>
              <w:left w:val="single" w:sz="4" w:space="0" w:color="000000"/>
              <w:bottom w:val="single" w:sz="4" w:space="0" w:color="000000"/>
            </w:tcBorders>
          </w:tcPr>
          <w:p w14:paraId="3A84CA6B" w14:textId="77777777" w:rsidR="003D6875" w:rsidRPr="00916D98" w:rsidRDefault="003D6875" w:rsidP="003D6875">
            <w:pPr>
              <w:spacing w:after="0"/>
              <w:ind w:left="3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Найменування органу, в якому здійснюється обслуговування суб’єкта звернення: </w:t>
            </w:r>
          </w:p>
          <w:p w14:paraId="13563727" w14:textId="77777777" w:rsidR="003D6875" w:rsidRPr="00916D98" w:rsidRDefault="003D6875" w:rsidP="003D6875">
            <w:pPr>
              <w:spacing w:after="0"/>
              <w:ind w:left="3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територіальний підрозділ ДМС. </w:t>
            </w:r>
          </w:p>
          <w:p w14:paraId="6D8E8332" w14:textId="77777777" w:rsidR="003D6875" w:rsidRPr="00916D98" w:rsidRDefault="003D6875" w:rsidP="003D6875">
            <w:pPr>
              <w:spacing w:after="0"/>
              <w:jc w:val="both"/>
              <w:rPr>
                <w:rFonts w:ascii="Times New Roman" w:hAnsi="Times New Roman" w:cs="Times New Roman"/>
                <w:color w:val="000000"/>
                <w:sz w:val="16"/>
                <w:szCs w:val="16"/>
              </w:rPr>
            </w:pPr>
          </w:p>
        </w:tc>
        <w:tc>
          <w:tcPr>
            <w:tcW w:w="6247" w:type="dxa"/>
            <w:tcBorders>
              <w:top w:val="single" w:sz="4" w:space="0" w:color="000000"/>
              <w:left w:val="single" w:sz="4" w:space="0" w:color="000000"/>
              <w:bottom w:val="single" w:sz="4" w:space="0" w:color="000000"/>
            </w:tcBorders>
            <w:vAlign w:val="center"/>
          </w:tcPr>
          <w:p w14:paraId="0F4BFF91" w14:textId="77777777" w:rsidR="00D06807" w:rsidRPr="00E84D3D" w:rsidRDefault="00D06807" w:rsidP="00D06807">
            <w:pPr>
              <w:snapToGrid w:val="0"/>
              <w:spacing w:after="0"/>
              <w:jc w:val="center"/>
              <w:rPr>
                <w:rFonts w:ascii="Times New Roman" w:hAnsi="Times New Roman" w:cs="Times New Roman"/>
                <w:b/>
                <w:color w:val="000000"/>
                <w:sz w:val="16"/>
                <w:szCs w:val="16"/>
                <w:lang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Західного міжрегіонального управління </w:t>
            </w:r>
          </w:p>
          <w:p w14:paraId="71980E74" w14:textId="77777777" w:rsidR="00D06807" w:rsidRPr="00E84D3D" w:rsidRDefault="00D06807" w:rsidP="00D06807">
            <w:pPr>
              <w:spacing w:after="0"/>
              <w:jc w:val="center"/>
              <w:rPr>
                <w:rFonts w:ascii="Times New Roman" w:hAnsi="Times New Roman" w:cs="Times New Roman"/>
                <w:b/>
                <w:color w:val="000000"/>
                <w:sz w:val="16"/>
                <w:szCs w:val="16"/>
              </w:rPr>
            </w:pPr>
            <w:r w:rsidRPr="00E84D3D">
              <w:rPr>
                <w:rFonts w:ascii="Times New Roman" w:hAnsi="Times New Roman" w:cs="Times New Roman"/>
                <w:b/>
                <w:color w:val="000000"/>
                <w:sz w:val="16"/>
                <w:szCs w:val="16"/>
                <w:lang w:eastAsia="uk-UA"/>
              </w:rPr>
              <w:t>Державної міграційної служби</w:t>
            </w:r>
            <w:r w:rsidRPr="00E84D3D">
              <w:rPr>
                <w:rFonts w:ascii="Times New Roman" w:hAnsi="Times New Roman" w:cs="Times New Roman"/>
                <w:b/>
                <w:color w:val="000000"/>
                <w:sz w:val="16"/>
                <w:szCs w:val="16"/>
              </w:rPr>
              <w:t> </w:t>
            </w:r>
          </w:p>
          <w:p w14:paraId="716F5B7E" w14:textId="77777777" w:rsidR="003D6875" w:rsidRPr="00425F97" w:rsidRDefault="00D06807" w:rsidP="00D06807">
            <w:pPr>
              <w:spacing w:after="0"/>
              <w:jc w:val="center"/>
              <w:rPr>
                <w:rFonts w:ascii="Times New Roman" w:hAnsi="Times New Roman" w:cs="Times New Roman"/>
                <w:color w:val="000000"/>
                <w:sz w:val="16"/>
                <w:szCs w:val="16"/>
              </w:rPr>
            </w:pPr>
            <w:r>
              <w:rPr>
                <w:rFonts w:ascii="Times New Roman" w:hAnsi="Times New Roman" w:cs="Times New Roman"/>
                <w:b/>
                <w:sz w:val="16"/>
                <w:szCs w:val="16"/>
                <w:lang w:val="uk-UA"/>
              </w:rPr>
              <w:t>Відділ обслуговування громадян ДП Документ у м. Львові</w:t>
            </w:r>
          </w:p>
        </w:tc>
        <w:tc>
          <w:tcPr>
            <w:tcW w:w="40" w:type="dxa"/>
            <w:tcBorders>
              <w:left w:val="single" w:sz="4" w:space="0" w:color="000000"/>
            </w:tcBorders>
          </w:tcPr>
          <w:p w14:paraId="5815EB94" w14:textId="77777777" w:rsidR="003D6875" w:rsidRPr="00916D98" w:rsidRDefault="003D6875" w:rsidP="003D6875">
            <w:pPr>
              <w:snapToGrid w:val="0"/>
              <w:rPr>
                <w:rFonts w:ascii="Times New Roman" w:hAnsi="Times New Roman" w:cs="Times New Roman"/>
                <w:b/>
                <w:i/>
                <w:color w:val="000000"/>
                <w:sz w:val="16"/>
                <w:szCs w:val="16"/>
              </w:rPr>
            </w:pPr>
          </w:p>
        </w:tc>
      </w:tr>
      <w:tr w:rsidR="003D6875" w:rsidRPr="00916D98" w14:paraId="3FD3D3D1" w14:textId="77777777" w:rsidTr="00425F97">
        <w:tc>
          <w:tcPr>
            <w:tcW w:w="709" w:type="dxa"/>
            <w:tcBorders>
              <w:top w:val="single" w:sz="4" w:space="0" w:color="000000"/>
              <w:left w:val="single" w:sz="4" w:space="0" w:color="000000"/>
              <w:bottom w:val="single" w:sz="4" w:space="0" w:color="000000"/>
            </w:tcBorders>
          </w:tcPr>
          <w:p w14:paraId="5AB26AE8" w14:textId="77777777" w:rsidR="003D6875" w:rsidRPr="00916D98" w:rsidRDefault="003D6875" w:rsidP="00425F97">
            <w:pPr>
              <w:spacing w:after="0"/>
              <w:ind w:left="34" w:hanging="4"/>
              <w:jc w:val="center"/>
              <w:rPr>
                <w:rFonts w:ascii="Times New Roman" w:hAnsi="Times New Roman" w:cs="Times New Roman"/>
                <w:color w:val="000000"/>
              </w:rPr>
            </w:pPr>
            <w:r w:rsidRPr="00916D98">
              <w:rPr>
                <w:rFonts w:ascii="Times New Roman" w:hAnsi="Times New Roman" w:cs="Times New Roman"/>
                <w:b/>
                <w:color w:val="000000"/>
                <w:sz w:val="16"/>
                <w:szCs w:val="16"/>
              </w:rPr>
              <w:t>1.</w:t>
            </w:r>
          </w:p>
        </w:tc>
        <w:tc>
          <w:tcPr>
            <w:tcW w:w="3544" w:type="dxa"/>
            <w:tcBorders>
              <w:top w:val="single" w:sz="4" w:space="0" w:color="000000"/>
              <w:left w:val="single" w:sz="4" w:space="0" w:color="000000"/>
              <w:bottom w:val="single" w:sz="4" w:space="0" w:color="000000"/>
            </w:tcBorders>
          </w:tcPr>
          <w:p w14:paraId="09BC1BC7"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Місцезнаходження суб’єкта надання адміністративної послуги</w:t>
            </w:r>
          </w:p>
        </w:tc>
        <w:tc>
          <w:tcPr>
            <w:tcW w:w="6247" w:type="dxa"/>
            <w:tcBorders>
              <w:top w:val="single" w:sz="4" w:space="0" w:color="000000"/>
              <w:left w:val="single" w:sz="4" w:space="0" w:color="000000"/>
              <w:bottom w:val="single" w:sz="4" w:space="0" w:color="000000"/>
            </w:tcBorders>
            <w:vAlign w:val="center"/>
          </w:tcPr>
          <w:p w14:paraId="10825E70"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746DAA8D" w14:textId="77777777" w:rsidR="00D06807" w:rsidRPr="00CB318B" w:rsidRDefault="00D06807" w:rsidP="00D06807">
            <w:pPr>
              <w:spacing w:after="0" w:line="240" w:lineRule="auto"/>
              <w:jc w:val="center"/>
              <w:rPr>
                <w:rFonts w:ascii="Times New Roman" w:hAnsi="Times New Roman" w:cs="Times New Roman"/>
                <w:b/>
                <w:color w:val="000000"/>
                <w:kern w:val="2"/>
                <w:sz w:val="16"/>
                <w:szCs w:val="16"/>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2E34E872" w14:textId="77777777" w:rsidR="00D06807" w:rsidRPr="00CB318B" w:rsidRDefault="00D06807" w:rsidP="00D06807">
            <w:pPr>
              <w:snapToGrid w:val="0"/>
              <w:spacing w:after="0" w:line="240" w:lineRule="auto"/>
              <w:jc w:val="center"/>
              <w:rPr>
                <w:rFonts w:ascii="Times New Roman" w:hAnsi="Times New Roman" w:cs="Times New Roman"/>
                <w:b/>
                <w:kern w:val="2"/>
                <w:sz w:val="16"/>
                <w:szCs w:val="16"/>
                <w:lang w:val="uk-UA"/>
              </w:rPr>
            </w:pPr>
            <w:r w:rsidRPr="00CB318B">
              <w:rPr>
                <w:rFonts w:ascii="Times New Roman" w:hAnsi="Times New Roman" w:cs="Times New Roman"/>
                <w:b/>
                <w:bCs/>
                <w:sz w:val="16"/>
                <w:szCs w:val="16"/>
                <w:lang w:val="uk-UA"/>
              </w:rPr>
              <w:t xml:space="preserve">вул. </w:t>
            </w:r>
            <w:r w:rsidRPr="00CB318B">
              <w:rPr>
                <w:rFonts w:ascii="Times New Roman" w:hAnsi="Times New Roman" w:cs="Times New Roman"/>
                <w:b/>
                <w:bCs/>
                <w:sz w:val="16"/>
                <w:szCs w:val="16"/>
              </w:rPr>
              <w:t>М</w:t>
            </w:r>
            <w:r w:rsidRPr="00CB318B">
              <w:rPr>
                <w:rFonts w:ascii="Times New Roman" w:hAnsi="Times New Roman" w:cs="Times New Roman"/>
                <w:b/>
                <w:bCs/>
                <w:sz w:val="16"/>
                <w:szCs w:val="16"/>
                <w:lang w:val="uk-UA"/>
              </w:rPr>
              <w:t xml:space="preserve">ирослава </w:t>
            </w:r>
            <w:r w:rsidRPr="00CB318B">
              <w:rPr>
                <w:rFonts w:ascii="Times New Roman" w:hAnsi="Times New Roman" w:cs="Times New Roman"/>
                <w:b/>
                <w:bCs/>
                <w:sz w:val="16"/>
                <w:szCs w:val="16"/>
              </w:rPr>
              <w:t>Скорика</w:t>
            </w:r>
            <w:r w:rsidRPr="00CB318B">
              <w:rPr>
                <w:rFonts w:ascii="Times New Roman" w:hAnsi="Times New Roman" w:cs="Times New Roman"/>
                <w:b/>
                <w:bCs/>
                <w:sz w:val="16"/>
                <w:szCs w:val="16"/>
                <w:lang w:val="uk-UA"/>
              </w:rPr>
              <w:t xml:space="preserve">, </w:t>
            </w:r>
            <w:r w:rsidRPr="00CB318B">
              <w:rPr>
                <w:rFonts w:ascii="Times New Roman" w:hAnsi="Times New Roman" w:cs="Times New Roman"/>
                <w:b/>
                <w:bCs/>
                <w:sz w:val="16"/>
                <w:szCs w:val="16"/>
              </w:rPr>
              <w:t>17</w:t>
            </w:r>
            <w:r w:rsidRPr="00CB318B">
              <w:rPr>
                <w:rFonts w:ascii="Times New Roman" w:hAnsi="Times New Roman" w:cs="Times New Roman"/>
                <w:b/>
                <w:bCs/>
                <w:sz w:val="16"/>
                <w:szCs w:val="16"/>
                <w:lang w:val="uk-UA"/>
              </w:rPr>
              <w:t>, м. Львів, 79007</w:t>
            </w:r>
            <w:r w:rsidRPr="00CB318B">
              <w:rPr>
                <w:rFonts w:ascii="Times New Roman" w:hAnsi="Times New Roman" w:cs="Times New Roman"/>
                <w:b/>
                <w:kern w:val="2"/>
                <w:sz w:val="16"/>
                <w:szCs w:val="16"/>
                <w:lang w:val="uk-UA"/>
              </w:rPr>
              <w:t xml:space="preserve"> </w:t>
            </w:r>
          </w:p>
          <w:p w14:paraId="3EC635C1"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55090CDF" w14:textId="77777777" w:rsidR="003D6875" w:rsidRPr="00425F97" w:rsidRDefault="00D06807" w:rsidP="00D06807">
            <w:pPr>
              <w:snapToGrid w:val="0"/>
              <w:spacing w:after="0"/>
              <w:jc w:val="center"/>
              <w:rPr>
                <w:rFonts w:ascii="Times New Roman" w:hAnsi="Times New Roman" w:cs="Times New Roman"/>
                <w:i/>
                <w:color w:val="000000"/>
                <w:sz w:val="16"/>
                <w:szCs w:val="16"/>
              </w:rPr>
            </w:pPr>
            <w:r>
              <w:rPr>
                <w:rFonts w:ascii="Times New Roman" w:hAnsi="Times New Roman" w:cs="Times New Roman"/>
                <w:b/>
                <w:sz w:val="16"/>
                <w:szCs w:val="16"/>
                <w:lang w:val="uk-UA"/>
              </w:rPr>
              <w:t>вул. Словацького,1, м. Львів, 79000</w:t>
            </w:r>
          </w:p>
        </w:tc>
        <w:tc>
          <w:tcPr>
            <w:tcW w:w="40" w:type="dxa"/>
            <w:tcBorders>
              <w:left w:val="single" w:sz="4" w:space="0" w:color="000000"/>
            </w:tcBorders>
          </w:tcPr>
          <w:p w14:paraId="573FA618" w14:textId="77777777" w:rsidR="003D6875" w:rsidRPr="00916D98" w:rsidRDefault="003D6875" w:rsidP="003D6875">
            <w:pPr>
              <w:snapToGrid w:val="0"/>
              <w:rPr>
                <w:rFonts w:ascii="Times New Roman" w:hAnsi="Times New Roman" w:cs="Times New Roman"/>
                <w:b/>
                <w:i/>
                <w:color w:val="000000"/>
                <w:sz w:val="16"/>
                <w:szCs w:val="16"/>
              </w:rPr>
            </w:pPr>
          </w:p>
        </w:tc>
      </w:tr>
      <w:tr w:rsidR="003D6875" w:rsidRPr="00916D98" w14:paraId="096248C3" w14:textId="77777777" w:rsidTr="00425F97">
        <w:tc>
          <w:tcPr>
            <w:tcW w:w="709" w:type="dxa"/>
            <w:tcBorders>
              <w:top w:val="single" w:sz="4" w:space="0" w:color="000000"/>
              <w:left w:val="single" w:sz="4" w:space="0" w:color="000000"/>
              <w:bottom w:val="single" w:sz="4" w:space="0" w:color="000000"/>
            </w:tcBorders>
          </w:tcPr>
          <w:p w14:paraId="3C71BE63" w14:textId="77777777" w:rsidR="003D6875" w:rsidRPr="00916D98" w:rsidRDefault="003D6875" w:rsidP="00425F97">
            <w:pPr>
              <w:spacing w:after="0"/>
              <w:ind w:left="34" w:hanging="4"/>
              <w:jc w:val="center"/>
              <w:rPr>
                <w:rFonts w:ascii="Times New Roman" w:hAnsi="Times New Roman" w:cs="Times New Roman"/>
                <w:color w:val="000000"/>
              </w:rPr>
            </w:pPr>
            <w:r w:rsidRPr="00916D98">
              <w:rPr>
                <w:rFonts w:ascii="Times New Roman" w:hAnsi="Times New Roman" w:cs="Times New Roman"/>
                <w:b/>
                <w:color w:val="000000"/>
                <w:sz w:val="16"/>
                <w:szCs w:val="16"/>
              </w:rPr>
              <w:t>2.</w:t>
            </w:r>
          </w:p>
        </w:tc>
        <w:tc>
          <w:tcPr>
            <w:tcW w:w="3544" w:type="dxa"/>
            <w:tcBorders>
              <w:top w:val="single" w:sz="4" w:space="0" w:color="000000"/>
              <w:left w:val="single" w:sz="4" w:space="0" w:color="000000"/>
              <w:bottom w:val="single" w:sz="4" w:space="0" w:color="000000"/>
            </w:tcBorders>
          </w:tcPr>
          <w:p w14:paraId="72A19E0D"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Інформація щодо режиму роботи суб’єкта надання адміністративної послуги</w:t>
            </w:r>
          </w:p>
        </w:tc>
        <w:tc>
          <w:tcPr>
            <w:tcW w:w="6247" w:type="dxa"/>
            <w:tcBorders>
              <w:top w:val="single" w:sz="4" w:space="0" w:color="000000"/>
              <w:left w:val="single" w:sz="4" w:space="0" w:color="000000"/>
              <w:bottom w:val="single" w:sz="4" w:space="0" w:color="000000"/>
            </w:tcBorders>
          </w:tcPr>
          <w:p w14:paraId="3D393A81"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5786425A"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54AC4837"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 xml:space="preserve">понеділок, </w:t>
            </w:r>
            <w:r w:rsidRPr="00E84D3D">
              <w:rPr>
                <w:rFonts w:ascii="Times New Roman" w:hAnsi="Times New Roman" w:cs="Times New Roman"/>
                <w:color w:val="000000"/>
                <w:kern w:val="2"/>
                <w:sz w:val="16"/>
                <w:szCs w:val="16"/>
                <w:lang w:val="uk-UA"/>
              </w:rPr>
              <w:t xml:space="preserve">вівторок, середа, </w:t>
            </w:r>
            <w:r>
              <w:rPr>
                <w:rFonts w:ascii="Times New Roman" w:hAnsi="Times New Roman" w:cs="Times New Roman"/>
                <w:color w:val="000000"/>
                <w:kern w:val="2"/>
                <w:sz w:val="16"/>
                <w:szCs w:val="16"/>
                <w:lang w:val="uk-UA"/>
              </w:rPr>
              <w:t>четвер – 8:00 – 17</w:t>
            </w:r>
            <w:r w:rsidRPr="00E84D3D">
              <w:rPr>
                <w:rFonts w:ascii="Times New Roman" w:hAnsi="Times New Roman" w:cs="Times New Roman"/>
                <w:color w:val="000000"/>
                <w:kern w:val="2"/>
                <w:sz w:val="16"/>
                <w:szCs w:val="16"/>
                <w:lang w:val="uk-UA"/>
              </w:rPr>
              <w:t>:00;</w:t>
            </w:r>
          </w:p>
          <w:p w14:paraId="705B57CB"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п’ятниця– 8:00 –  15</w:t>
            </w:r>
            <w:r w:rsidRPr="00E84D3D">
              <w:rPr>
                <w:rFonts w:ascii="Times New Roman" w:hAnsi="Times New Roman" w:cs="Times New Roman"/>
                <w:color w:val="000000"/>
                <w:kern w:val="2"/>
                <w:sz w:val="16"/>
                <w:szCs w:val="16"/>
                <w:lang w:val="uk-UA"/>
              </w:rPr>
              <w:t xml:space="preserve">:45; </w:t>
            </w:r>
          </w:p>
          <w:p w14:paraId="7B440393"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E84D3D">
              <w:rPr>
                <w:rFonts w:ascii="Times New Roman" w:hAnsi="Times New Roman" w:cs="Times New Roman"/>
                <w:color w:val="000000"/>
                <w:kern w:val="2"/>
                <w:sz w:val="16"/>
                <w:szCs w:val="16"/>
                <w:lang w:val="uk-UA"/>
              </w:rPr>
              <w:t>:45;</w:t>
            </w:r>
          </w:p>
          <w:p w14:paraId="7B4A0FEA"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r>
              <w:rPr>
                <w:rFonts w:ascii="Times New Roman" w:hAnsi="Times New Roman" w:cs="Times New Roman"/>
                <w:color w:val="000000"/>
                <w:kern w:val="2"/>
                <w:sz w:val="16"/>
                <w:szCs w:val="16"/>
                <w:lang w:val="uk-UA"/>
              </w:rPr>
              <w:t>субота, неділя</w:t>
            </w:r>
            <w:r w:rsidRPr="00E84D3D">
              <w:rPr>
                <w:rFonts w:ascii="Times New Roman" w:hAnsi="Times New Roman" w:cs="Times New Roman"/>
                <w:color w:val="000000"/>
                <w:kern w:val="2"/>
                <w:sz w:val="16"/>
                <w:szCs w:val="16"/>
                <w:lang w:val="uk-UA"/>
              </w:rPr>
              <w:t>– вихідні  дні</w:t>
            </w:r>
            <w:r w:rsidRPr="00E84D3D">
              <w:rPr>
                <w:rFonts w:ascii="Times New Roman" w:hAnsi="Times New Roman" w:cs="Times New Roman"/>
                <w:i/>
                <w:kern w:val="2"/>
                <w:sz w:val="16"/>
                <w:szCs w:val="16"/>
                <w:lang w:val="uk-UA"/>
              </w:rPr>
              <w:t>.</w:t>
            </w:r>
          </w:p>
          <w:p w14:paraId="63518B67"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p>
          <w:p w14:paraId="4A5DD0F3"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0C25CEA6"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Понеділок-п’ятниця -09</w:t>
            </w:r>
            <w:r w:rsidRPr="00E84D3D">
              <w:rPr>
                <w:rFonts w:ascii="Times New Roman" w:hAnsi="Times New Roman" w:cs="Times New Roman"/>
                <w:kern w:val="2"/>
                <w:sz w:val="16"/>
                <w:szCs w:val="16"/>
                <w:lang w:val="uk-UA"/>
              </w:rPr>
              <w:t>:</w:t>
            </w:r>
            <w:r>
              <w:rPr>
                <w:rFonts w:ascii="Times New Roman" w:hAnsi="Times New Roman" w:cs="Times New Roman"/>
                <w:kern w:val="2"/>
                <w:sz w:val="16"/>
                <w:szCs w:val="16"/>
                <w:lang w:val="uk-UA"/>
              </w:rPr>
              <w:t>00-18</w:t>
            </w:r>
            <w:r w:rsidRPr="00E84D3D">
              <w:rPr>
                <w:rFonts w:ascii="Times New Roman" w:hAnsi="Times New Roman" w:cs="Times New Roman"/>
                <w:kern w:val="2"/>
                <w:sz w:val="16"/>
                <w:szCs w:val="16"/>
                <w:lang w:val="uk-UA"/>
              </w:rPr>
              <w:t>:00;</w:t>
            </w:r>
          </w:p>
          <w:p w14:paraId="21757E03"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Субота – 10:00-15</w:t>
            </w:r>
            <w:r w:rsidRPr="00E84D3D">
              <w:rPr>
                <w:rFonts w:ascii="Times New Roman" w:hAnsi="Times New Roman" w:cs="Times New Roman"/>
                <w:kern w:val="2"/>
                <w:sz w:val="16"/>
                <w:szCs w:val="16"/>
                <w:lang w:val="uk-UA"/>
              </w:rPr>
              <w:t>:00;</w:t>
            </w:r>
          </w:p>
          <w:p w14:paraId="33700C69"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sidRPr="00E84D3D">
              <w:rPr>
                <w:rFonts w:ascii="Times New Roman" w:hAnsi="Times New Roman" w:cs="Times New Roman"/>
                <w:kern w:val="2"/>
                <w:sz w:val="16"/>
                <w:szCs w:val="16"/>
                <w:lang w:val="uk-UA"/>
              </w:rPr>
              <w:t>Без перерви на обід</w:t>
            </w:r>
          </w:p>
          <w:p w14:paraId="6C98F162" w14:textId="77777777" w:rsidR="003D6875" w:rsidRPr="00425F97" w:rsidRDefault="00D06807" w:rsidP="00D06807">
            <w:pPr>
              <w:snapToGrid w:val="0"/>
              <w:spacing w:after="0"/>
              <w:jc w:val="center"/>
              <w:rPr>
                <w:rFonts w:ascii="Times New Roman" w:hAnsi="Times New Roman" w:cs="Times New Roman"/>
                <w:i/>
                <w:color w:val="000000"/>
                <w:sz w:val="16"/>
                <w:szCs w:val="16"/>
              </w:rPr>
            </w:pPr>
            <w:r>
              <w:rPr>
                <w:rFonts w:ascii="Times New Roman" w:hAnsi="Times New Roman" w:cs="Times New Roman"/>
                <w:kern w:val="2"/>
                <w:sz w:val="16"/>
                <w:szCs w:val="16"/>
                <w:lang w:val="uk-UA"/>
              </w:rPr>
              <w:t>Неділя вихідний</w:t>
            </w:r>
            <w:r w:rsidRPr="00E84D3D">
              <w:rPr>
                <w:rFonts w:ascii="Times New Roman" w:hAnsi="Times New Roman" w:cs="Times New Roman"/>
                <w:kern w:val="2"/>
                <w:sz w:val="16"/>
                <w:szCs w:val="16"/>
                <w:lang w:val="uk-UA"/>
              </w:rPr>
              <w:t xml:space="preserve"> д</w:t>
            </w:r>
            <w:r w:rsidR="005121AF">
              <w:rPr>
                <w:rFonts w:ascii="Times New Roman" w:hAnsi="Times New Roman" w:cs="Times New Roman"/>
                <w:kern w:val="2"/>
                <w:sz w:val="16"/>
                <w:szCs w:val="16"/>
                <w:lang w:val="uk-UA"/>
              </w:rPr>
              <w:t>е</w:t>
            </w:r>
            <w:r w:rsidRPr="00E84D3D">
              <w:rPr>
                <w:rFonts w:ascii="Times New Roman" w:hAnsi="Times New Roman" w:cs="Times New Roman"/>
                <w:kern w:val="2"/>
                <w:sz w:val="16"/>
                <w:szCs w:val="16"/>
                <w:lang w:val="uk-UA"/>
              </w:rPr>
              <w:t>н</w:t>
            </w:r>
            <w:r>
              <w:rPr>
                <w:rFonts w:ascii="Times New Roman" w:hAnsi="Times New Roman" w:cs="Times New Roman"/>
                <w:kern w:val="2"/>
                <w:sz w:val="16"/>
                <w:szCs w:val="16"/>
                <w:lang w:val="uk-UA"/>
              </w:rPr>
              <w:t>ь</w:t>
            </w:r>
          </w:p>
        </w:tc>
        <w:tc>
          <w:tcPr>
            <w:tcW w:w="40" w:type="dxa"/>
            <w:tcBorders>
              <w:left w:val="single" w:sz="4" w:space="0" w:color="000000"/>
            </w:tcBorders>
          </w:tcPr>
          <w:p w14:paraId="42712341"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2F912229" w14:textId="77777777" w:rsidTr="00425F97">
        <w:tc>
          <w:tcPr>
            <w:tcW w:w="709" w:type="dxa"/>
            <w:tcBorders>
              <w:top w:val="single" w:sz="4" w:space="0" w:color="000000"/>
              <w:left w:val="single" w:sz="4" w:space="0" w:color="000000"/>
              <w:bottom w:val="single" w:sz="4" w:space="0" w:color="000000"/>
            </w:tcBorders>
          </w:tcPr>
          <w:p w14:paraId="1A8E13A5" w14:textId="77777777" w:rsidR="003D6875" w:rsidRPr="00916D98" w:rsidRDefault="003D6875" w:rsidP="00425F97">
            <w:pPr>
              <w:spacing w:after="0"/>
              <w:ind w:left="34" w:hanging="4"/>
              <w:jc w:val="center"/>
              <w:rPr>
                <w:rFonts w:ascii="Times New Roman" w:hAnsi="Times New Roman" w:cs="Times New Roman"/>
                <w:color w:val="000000"/>
              </w:rPr>
            </w:pPr>
            <w:r w:rsidRPr="00916D98">
              <w:rPr>
                <w:rFonts w:ascii="Times New Roman" w:hAnsi="Times New Roman" w:cs="Times New Roman"/>
                <w:b/>
                <w:color w:val="000000"/>
                <w:sz w:val="16"/>
                <w:szCs w:val="16"/>
              </w:rPr>
              <w:t>3.</w:t>
            </w:r>
          </w:p>
        </w:tc>
        <w:tc>
          <w:tcPr>
            <w:tcW w:w="3544" w:type="dxa"/>
            <w:tcBorders>
              <w:top w:val="single" w:sz="4" w:space="0" w:color="000000"/>
              <w:left w:val="single" w:sz="4" w:space="0" w:color="000000"/>
              <w:bottom w:val="single" w:sz="4" w:space="0" w:color="000000"/>
            </w:tcBorders>
          </w:tcPr>
          <w:p w14:paraId="57945A43"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6247" w:type="dxa"/>
            <w:tcBorders>
              <w:top w:val="single" w:sz="4" w:space="0" w:color="000000"/>
              <w:left w:val="single" w:sz="4" w:space="0" w:color="000000"/>
              <w:bottom w:val="single" w:sz="4" w:space="0" w:color="000000"/>
            </w:tcBorders>
            <w:vAlign w:val="center"/>
          </w:tcPr>
          <w:p w14:paraId="71579474"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47E7175B"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0777E996"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lang w:val="uk-UA"/>
              </w:rPr>
            </w:pPr>
            <w:r w:rsidRPr="00E84D3D">
              <w:rPr>
                <w:rFonts w:ascii="Times New Roman" w:hAnsi="Times New Roman" w:cs="Times New Roman"/>
                <w:b/>
                <w:kern w:val="2"/>
                <w:sz w:val="16"/>
                <w:szCs w:val="16"/>
                <w:lang w:val="uk-UA"/>
              </w:rPr>
              <w:t xml:space="preserve"> телефон</w:t>
            </w:r>
          </w:p>
          <w:p w14:paraId="1E48C5B5"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hyperlink r:id="rId14" w:history="1">
              <w:r w:rsidRPr="00EA57F2">
                <w:rPr>
                  <w:rStyle w:val="a5"/>
                  <w:rFonts w:ascii="Times New Roman" w:hAnsi="Times New Roman" w:cs="Times New Roman"/>
                  <w:b/>
                  <w:kern w:val="2"/>
                  <w:sz w:val="16"/>
                  <w:szCs w:val="16"/>
                  <w:lang w:val="en-US"/>
                </w:rPr>
                <w:t>zmu</w:t>
              </w:r>
              <w:r w:rsidRPr="00E6107C">
                <w:rPr>
                  <w:rStyle w:val="a5"/>
                  <w:rFonts w:ascii="Times New Roman" w:hAnsi="Times New Roman" w:cs="Times New Roman"/>
                  <w:b/>
                  <w:kern w:val="2"/>
                  <w:sz w:val="16"/>
                  <w:szCs w:val="16"/>
                  <w:lang w:val="uk-UA"/>
                </w:rPr>
                <w:t>_</w:t>
              </w:r>
              <w:r w:rsidRPr="00EA57F2">
                <w:rPr>
                  <w:rStyle w:val="a5"/>
                  <w:rFonts w:ascii="Times New Roman" w:hAnsi="Times New Roman" w:cs="Times New Roman"/>
                  <w:b/>
                  <w:kern w:val="2"/>
                  <w:sz w:val="16"/>
                  <w:szCs w:val="16"/>
                  <w:lang w:val="en-US"/>
                </w:rPr>
                <w:t>vod</w:t>
              </w:r>
              <w:r w:rsidRPr="00EA57F2">
                <w:rPr>
                  <w:rStyle w:val="a5"/>
                  <w:rFonts w:ascii="Times New Roman" w:hAnsi="Times New Roman" w:cs="Times New Roman"/>
                  <w:b/>
                  <w:kern w:val="2"/>
                  <w:sz w:val="16"/>
                  <w:szCs w:val="16"/>
                  <w:lang w:val="uk-UA"/>
                </w:rPr>
                <w:t>@dmsu.gov.ua</w:t>
              </w:r>
            </w:hyperlink>
            <w:r w:rsidRPr="00E84D3D">
              <w:rPr>
                <w:rFonts w:ascii="Times New Roman" w:hAnsi="Times New Roman" w:cs="Times New Roman"/>
                <w:b/>
                <w:kern w:val="2"/>
                <w:sz w:val="16"/>
                <w:szCs w:val="16"/>
                <w:u w:val="single"/>
                <w:lang w:val="uk-UA"/>
              </w:rPr>
              <w:t>,</w:t>
            </w:r>
          </w:p>
          <w:p w14:paraId="68D57CA7"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p>
          <w:p w14:paraId="611C12F2"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0D0FA68F" w14:textId="77777777" w:rsidR="003D6875" w:rsidRPr="00425F97" w:rsidRDefault="00D06807" w:rsidP="00D06807">
            <w:pPr>
              <w:snapToGrid w:val="0"/>
              <w:spacing w:after="0" w:line="240" w:lineRule="auto"/>
              <w:jc w:val="center"/>
              <w:rPr>
                <w:rFonts w:ascii="Times New Roman" w:hAnsi="Times New Roman" w:cs="Times New Roman"/>
                <w:b/>
                <w:color w:val="000000"/>
                <w:kern w:val="2"/>
                <w:sz w:val="16"/>
                <w:szCs w:val="16"/>
                <w:lang w:val="uk-UA"/>
              </w:rPr>
            </w:pPr>
            <w:hyperlink r:id="rId15" w:history="1">
              <w:r w:rsidRPr="00EA57F2">
                <w:rPr>
                  <w:rStyle w:val="a5"/>
                  <w:rFonts w:ascii="Times New Roman" w:hAnsi="Times New Roman" w:cs="Times New Roman"/>
                  <w:b/>
                  <w:kern w:val="2"/>
                  <w:sz w:val="16"/>
                  <w:szCs w:val="16"/>
                  <w:lang w:val="en-US"/>
                </w:rPr>
                <w:t>lviv</w:t>
              </w:r>
              <w:r w:rsidRPr="00EA57F2">
                <w:rPr>
                  <w:rStyle w:val="a5"/>
                  <w:rFonts w:ascii="Times New Roman" w:hAnsi="Times New Roman" w:cs="Times New Roman"/>
                  <w:b/>
                  <w:kern w:val="2"/>
                  <w:sz w:val="16"/>
                  <w:szCs w:val="16"/>
                </w:rPr>
                <w:t>2@</w:t>
              </w:r>
              <w:r w:rsidRPr="00EA57F2">
                <w:rPr>
                  <w:rStyle w:val="a5"/>
                  <w:rFonts w:ascii="Times New Roman" w:hAnsi="Times New Roman" w:cs="Times New Roman"/>
                  <w:b/>
                  <w:kern w:val="2"/>
                  <w:sz w:val="16"/>
                  <w:szCs w:val="16"/>
                  <w:lang w:val="en-US"/>
                </w:rPr>
                <w:t>dpdoc</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com</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ua</w:t>
              </w:r>
            </w:hyperlink>
            <w:r w:rsidRPr="00E6107C">
              <w:rPr>
                <w:kern w:val="2"/>
              </w:rPr>
              <w:t xml:space="preserve"> </w:t>
            </w:r>
            <w:r>
              <w:rPr>
                <w:kern w:val="2"/>
                <w:lang w:val="uk-UA"/>
              </w:rPr>
              <w:t>,</w:t>
            </w:r>
            <w:r>
              <w:rPr>
                <w:kern w:val="2"/>
                <w:sz w:val="16"/>
                <w:szCs w:val="16"/>
                <w:lang w:val="uk-UA"/>
              </w:rPr>
              <w:t xml:space="preserve"> тел. 8(050)3903921</w:t>
            </w:r>
          </w:p>
        </w:tc>
        <w:tc>
          <w:tcPr>
            <w:tcW w:w="40" w:type="dxa"/>
            <w:tcBorders>
              <w:left w:val="single" w:sz="4" w:space="0" w:color="000000"/>
            </w:tcBorders>
          </w:tcPr>
          <w:p w14:paraId="2C756ADB" w14:textId="77777777" w:rsidR="003D6875" w:rsidRPr="00916D98" w:rsidRDefault="003D6875" w:rsidP="003D6875">
            <w:pPr>
              <w:snapToGrid w:val="0"/>
              <w:rPr>
                <w:rFonts w:ascii="Times New Roman" w:hAnsi="Times New Roman" w:cs="Times New Roman"/>
                <w:b/>
                <w:color w:val="000000"/>
                <w:sz w:val="16"/>
                <w:szCs w:val="16"/>
                <w:u w:val="single"/>
              </w:rPr>
            </w:pPr>
          </w:p>
        </w:tc>
      </w:tr>
      <w:tr w:rsidR="003D6875" w:rsidRPr="00916D98" w14:paraId="73D5D040" w14:textId="77777777" w:rsidTr="004D2130">
        <w:tc>
          <w:tcPr>
            <w:tcW w:w="10500" w:type="dxa"/>
            <w:gridSpan w:val="3"/>
            <w:tcBorders>
              <w:top w:val="single" w:sz="4" w:space="0" w:color="000000"/>
              <w:left w:val="single" w:sz="4" w:space="0" w:color="000000"/>
              <w:bottom w:val="single" w:sz="4" w:space="0" w:color="000000"/>
            </w:tcBorders>
            <w:vAlign w:val="center"/>
          </w:tcPr>
          <w:p w14:paraId="6DD8471F" w14:textId="77777777" w:rsidR="003D6875" w:rsidRPr="00916D98" w:rsidRDefault="003D6875" w:rsidP="004D2130">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tcPr>
          <w:p w14:paraId="1D2D745D"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76407ECC" w14:textId="77777777" w:rsidTr="00425F97">
        <w:tc>
          <w:tcPr>
            <w:tcW w:w="709" w:type="dxa"/>
            <w:tcBorders>
              <w:top w:val="single" w:sz="4" w:space="0" w:color="000000"/>
              <w:left w:val="single" w:sz="4" w:space="0" w:color="000000"/>
              <w:bottom w:val="single" w:sz="4" w:space="0" w:color="000000"/>
            </w:tcBorders>
          </w:tcPr>
          <w:p w14:paraId="6CA3177D"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4.</w:t>
            </w:r>
          </w:p>
        </w:tc>
        <w:tc>
          <w:tcPr>
            <w:tcW w:w="3544" w:type="dxa"/>
            <w:tcBorders>
              <w:top w:val="single" w:sz="4" w:space="0" w:color="000000"/>
              <w:left w:val="single" w:sz="4" w:space="0" w:color="000000"/>
              <w:bottom w:val="single" w:sz="4" w:space="0" w:color="000000"/>
            </w:tcBorders>
          </w:tcPr>
          <w:p w14:paraId="47C91A82"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Закони України</w:t>
            </w:r>
          </w:p>
        </w:tc>
        <w:tc>
          <w:tcPr>
            <w:tcW w:w="6247" w:type="dxa"/>
            <w:tcBorders>
              <w:top w:val="single" w:sz="4" w:space="0" w:color="000000"/>
              <w:left w:val="single" w:sz="4" w:space="0" w:color="000000"/>
              <w:bottom w:val="single" w:sz="4" w:space="0" w:color="000000"/>
            </w:tcBorders>
            <w:vAlign w:val="center"/>
          </w:tcPr>
          <w:p w14:paraId="090AD010" w14:textId="77777777" w:rsidR="003D6875" w:rsidRPr="00916D98" w:rsidRDefault="003D6875" w:rsidP="002E7AF0">
            <w:pPr>
              <w:spacing w:after="0"/>
              <w:ind w:left="45" w:right="106" w:firstLine="329"/>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7EDC9953" w14:textId="77777777" w:rsidR="003D6875" w:rsidRPr="00916D98" w:rsidRDefault="003D6875" w:rsidP="002E7AF0">
            <w:pPr>
              <w:spacing w:after="0"/>
              <w:ind w:left="45" w:right="106" w:firstLine="329"/>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Закон України «Про громадянство України»; </w:t>
            </w:r>
          </w:p>
          <w:p w14:paraId="6FF30919" w14:textId="77777777" w:rsidR="003D6875" w:rsidRPr="00916D98" w:rsidRDefault="003D6875" w:rsidP="002E7AF0">
            <w:pPr>
              <w:spacing w:after="0"/>
              <w:ind w:left="45" w:right="106" w:firstLine="329"/>
              <w:jc w:val="both"/>
              <w:rPr>
                <w:rFonts w:ascii="Times New Roman" w:hAnsi="Times New Roman" w:cs="Times New Roman"/>
                <w:color w:val="000000"/>
              </w:rPr>
            </w:pPr>
            <w:r w:rsidRPr="00916D98">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tcBorders>
              <w:left w:val="single" w:sz="4" w:space="0" w:color="000000"/>
            </w:tcBorders>
          </w:tcPr>
          <w:p w14:paraId="59B0FF56"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704631D8" w14:textId="77777777" w:rsidTr="00425F97">
        <w:tc>
          <w:tcPr>
            <w:tcW w:w="709" w:type="dxa"/>
            <w:tcBorders>
              <w:top w:val="single" w:sz="4" w:space="0" w:color="000000"/>
              <w:left w:val="single" w:sz="4" w:space="0" w:color="000000"/>
              <w:bottom w:val="single" w:sz="4" w:space="0" w:color="000000"/>
            </w:tcBorders>
          </w:tcPr>
          <w:p w14:paraId="234D6247"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5.</w:t>
            </w:r>
          </w:p>
        </w:tc>
        <w:tc>
          <w:tcPr>
            <w:tcW w:w="3544" w:type="dxa"/>
            <w:tcBorders>
              <w:top w:val="single" w:sz="4" w:space="0" w:color="000000"/>
              <w:left w:val="single" w:sz="4" w:space="0" w:color="000000"/>
              <w:bottom w:val="single" w:sz="4" w:space="0" w:color="000000"/>
            </w:tcBorders>
          </w:tcPr>
          <w:p w14:paraId="6AC01588"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Акти Кабінету Міністрів України</w:t>
            </w:r>
          </w:p>
        </w:tc>
        <w:tc>
          <w:tcPr>
            <w:tcW w:w="6247" w:type="dxa"/>
            <w:tcBorders>
              <w:top w:val="single" w:sz="4" w:space="0" w:color="000000"/>
              <w:left w:val="single" w:sz="4" w:space="0" w:color="000000"/>
              <w:bottom w:val="single" w:sz="4" w:space="0" w:color="000000"/>
            </w:tcBorders>
            <w:vAlign w:val="center"/>
          </w:tcPr>
          <w:p w14:paraId="6606F724" w14:textId="77777777" w:rsidR="003D6875" w:rsidRPr="00916D98" w:rsidRDefault="003D6875" w:rsidP="002E7AF0">
            <w:pPr>
              <w:pStyle w:val="af6"/>
              <w:ind w:left="45" w:right="106" w:firstLine="329"/>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34442022" w14:textId="77777777" w:rsidR="003D6875" w:rsidRPr="00916D98" w:rsidRDefault="003D6875" w:rsidP="002E7AF0">
            <w:pPr>
              <w:spacing w:after="0"/>
              <w:ind w:left="45" w:right="106" w:firstLine="329"/>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П</w:t>
            </w:r>
            <w:r w:rsidRPr="00916D98">
              <w:rPr>
                <w:rFonts w:ascii="Times New Roman" w:hAnsi="Times New Roman" w:cs="Times New Roman"/>
                <w:color w:val="000000"/>
                <w:sz w:val="16"/>
                <w:szCs w:val="16"/>
              </w:rPr>
              <w:t>останова КМУ від 02.11.2016 №770 «Деякі питання надання адміністративних послуг у сфері міграції».</w:t>
            </w:r>
          </w:p>
          <w:p w14:paraId="34917C16" w14:textId="77777777" w:rsidR="003D6875" w:rsidRPr="00916D98" w:rsidRDefault="003D6875" w:rsidP="002E7AF0">
            <w:pPr>
              <w:spacing w:after="0"/>
              <w:ind w:left="45" w:right="106" w:firstLine="329"/>
              <w:jc w:val="both"/>
              <w:rPr>
                <w:rFonts w:ascii="Times New Roman" w:hAnsi="Times New Roman" w:cs="Times New Roman"/>
                <w:color w:val="000000"/>
              </w:rPr>
            </w:pPr>
            <w:r w:rsidRPr="00916D98">
              <w:rPr>
                <w:rFonts w:ascii="Times New Roman" w:hAnsi="Times New Roman" w:cs="Times New Roman"/>
                <w:color w:val="000000"/>
                <w:sz w:val="16"/>
                <w:szCs w:val="16"/>
              </w:rPr>
              <w:t>Постанова КМУ від 0</w:t>
            </w:r>
            <w:r w:rsidRPr="00916D98">
              <w:rPr>
                <w:rFonts w:ascii="Times New Roman" w:hAnsi="Times New Roman" w:cs="Times New Roman"/>
                <w:color w:val="000000"/>
                <w:sz w:val="16"/>
                <w:szCs w:val="16"/>
                <w:lang w:val="uk-UA"/>
              </w:rPr>
              <w:t>7</w:t>
            </w:r>
            <w:r w:rsidRPr="00916D98">
              <w:rPr>
                <w:rFonts w:ascii="Times New Roman" w:hAnsi="Times New Roman" w:cs="Times New Roman"/>
                <w:color w:val="000000"/>
                <w:sz w:val="16"/>
                <w:szCs w:val="16"/>
              </w:rPr>
              <w:t>.0</w:t>
            </w:r>
            <w:r w:rsidRPr="00916D98">
              <w:rPr>
                <w:rFonts w:ascii="Times New Roman" w:hAnsi="Times New Roman" w:cs="Times New Roman"/>
                <w:color w:val="000000"/>
                <w:sz w:val="16"/>
                <w:szCs w:val="16"/>
                <w:lang w:val="uk-UA"/>
              </w:rPr>
              <w:t>2</w:t>
            </w:r>
            <w:r w:rsidRPr="00916D98">
              <w:rPr>
                <w:rFonts w:ascii="Times New Roman" w:hAnsi="Times New Roman" w:cs="Times New Roman"/>
                <w:color w:val="000000"/>
                <w:sz w:val="16"/>
                <w:szCs w:val="16"/>
              </w:rPr>
              <w:t>.20</w:t>
            </w:r>
            <w:r w:rsidRPr="00916D98">
              <w:rPr>
                <w:rFonts w:ascii="Times New Roman" w:hAnsi="Times New Roman" w:cs="Times New Roman"/>
                <w:color w:val="000000"/>
                <w:sz w:val="16"/>
                <w:szCs w:val="16"/>
                <w:lang w:val="uk-UA"/>
              </w:rPr>
              <w:t>22</w:t>
            </w:r>
            <w:r w:rsidRPr="00916D98">
              <w:rPr>
                <w:rFonts w:ascii="Times New Roman" w:hAnsi="Times New Roman" w:cs="Times New Roman"/>
                <w:color w:val="000000"/>
                <w:sz w:val="16"/>
                <w:szCs w:val="16"/>
              </w:rPr>
              <w:t xml:space="preserve"> № 2</w:t>
            </w:r>
            <w:r w:rsidRPr="00916D98">
              <w:rPr>
                <w:rFonts w:ascii="Times New Roman" w:hAnsi="Times New Roman" w:cs="Times New Roman"/>
                <w:color w:val="000000"/>
                <w:sz w:val="16"/>
                <w:szCs w:val="16"/>
                <w:lang w:val="uk-UA"/>
              </w:rPr>
              <w:t>65</w:t>
            </w:r>
            <w:r w:rsidRPr="00916D98">
              <w:rPr>
                <w:rFonts w:ascii="Times New Roman" w:hAnsi="Times New Roman" w:cs="Times New Roman"/>
                <w:color w:val="000000"/>
                <w:sz w:val="16"/>
                <w:szCs w:val="16"/>
              </w:rPr>
              <w:t xml:space="preserve"> «Деякі питання декларування і реєстрації місця проживання та ведення реєстрів територіальних громад».</w:t>
            </w:r>
          </w:p>
          <w:p w14:paraId="4C5239A0" w14:textId="77777777" w:rsidR="003D6875" w:rsidRPr="00916D98" w:rsidRDefault="003D6875" w:rsidP="002E7AF0">
            <w:pPr>
              <w:pStyle w:val="af6"/>
              <w:ind w:left="45" w:right="106" w:firstLine="329"/>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eastAsia="ru-RU"/>
              </w:rPr>
              <w:t xml:space="preserve">      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09797C9B" w14:textId="77777777" w:rsidR="003D6875" w:rsidRPr="00916D98" w:rsidRDefault="003D6875" w:rsidP="002E7AF0">
            <w:pPr>
              <w:pStyle w:val="af6"/>
              <w:ind w:left="45" w:right="106" w:firstLine="329"/>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eastAsia="ru-RU"/>
              </w:rPr>
              <w:t xml:space="preserve">   Постанова КМУ від 27.01.2010 № 55 «Про впорядкування транслітерації українського алфавіту латиницею».  </w:t>
            </w:r>
          </w:p>
        </w:tc>
        <w:tc>
          <w:tcPr>
            <w:tcW w:w="40" w:type="dxa"/>
            <w:tcBorders>
              <w:left w:val="single" w:sz="4" w:space="0" w:color="000000"/>
            </w:tcBorders>
          </w:tcPr>
          <w:p w14:paraId="14ADF2BE"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48AA0A7E" w14:textId="77777777" w:rsidTr="00425F97">
        <w:tc>
          <w:tcPr>
            <w:tcW w:w="709" w:type="dxa"/>
            <w:tcBorders>
              <w:top w:val="single" w:sz="4" w:space="0" w:color="000000"/>
              <w:left w:val="single" w:sz="4" w:space="0" w:color="000000"/>
              <w:bottom w:val="single" w:sz="4" w:space="0" w:color="000000"/>
            </w:tcBorders>
          </w:tcPr>
          <w:p w14:paraId="4FF32EF8"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6.</w:t>
            </w:r>
          </w:p>
        </w:tc>
        <w:tc>
          <w:tcPr>
            <w:tcW w:w="3544" w:type="dxa"/>
            <w:tcBorders>
              <w:top w:val="single" w:sz="4" w:space="0" w:color="000000"/>
              <w:left w:val="single" w:sz="4" w:space="0" w:color="000000"/>
              <w:bottom w:val="single" w:sz="4" w:space="0" w:color="000000"/>
            </w:tcBorders>
          </w:tcPr>
          <w:p w14:paraId="3F5DB18B"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Акти центральних органів виконавчої влади</w:t>
            </w:r>
          </w:p>
        </w:tc>
        <w:tc>
          <w:tcPr>
            <w:tcW w:w="6247" w:type="dxa"/>
            <w:tcBorders>
              <w:top w:val="single" w:sz="4" w:space="0" w:color="000000"/>
              <w:left w:val="single" w:sz="4" w:space="0" w:color="000000"/>
              <w:bottom w:val="single" w:sz="4" w:space="0" w:color="000000"/>
            </w:tcBorders>
            <w:vAlign w:val="center"/>
          </w:tcPr>
          <w:p w14:paraId="0870E5FC" w14:textId="77777777" w:rsidR="003D6875" w:rsidRPr="00916D98" w:rsidRDefault="003D6875" w:rsidP="002E7AF0">
            <w:pPr>
              <w:spacing w:after="0"/>
              <w:ind w:left="45" w:right="106" w:firstLine="329"/>
              <w:jc w:val="both"/>
              <w:rPr>
                <w:rFonts w:ascii="Times New Roman" w:hAnsi="Times New Roman" w:cs="Times New Roman"/>
                <w:color w:val="000000"/>
              </w:rPr>
            </w:pPr>
            <w:r w:rsidRPr="00916D98">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916D98">
              <w:rPr>
                <w:rStyle w:val="rvts9"/>
                <w:rFonts w:ascii="Times New Roman" w:hAnsi="Times New Roman" w:cs="Times New Roman"/>
                <w:bCs/>
                <w:color w:val="000000"/>
                <w:sz w:val="16"/>
                <w:szCs w:val="16"/>
                <w:shd w:val="clear" w:color="auto" w:fill="FFFFFF"/>
              </w:rPr>
              <w:t>ареєстрованийв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10 грудня 2014 р.</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за № 1586/26363</w:t>
            </w:r>
            <w:r w:rsidRPr="00916D98">
              <w:rPr>
                <w:rFonts w:ascii="Times New Roman" w:hAnsi="Times New Roman" w:cs="Times New Roman"/>
                <w:color w:val="000000"/>
                <w:sz w:val="16"/>
                <w:szCs w:val="16"/>
              </w:rPr>
              <w:t>;</w:t>
            </w:r>
          </w:p>
          <w:p w14:paraId="6E33A8C5" w14:textId="77777777" w:rsidR="003D6875" w:rsidRPr="00916D98" w:rsidRDefault="003D6875" w:rsidP="002E7AF0">
            <w:pPr>
              <w:spacing w:after="0"/>
              <w:ind w:left="45" w:right="106" w:firstLine="329"/>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w:t>
            </w:r>
            <w:r w:rsidRPr="00916D98">
              <w:rPr>
                <w:rFonts w:ascii="Times New Roman" w:hAnsi="Times New Roman" w:cs="Times New Roman"/>
                <w:color w:val="000000"/>
                <w:sz w:val="16"/>
                <w:szCs w:val="16"/>
              </w:rPr>
              <w:lastRenderedPageBreak/>
              <w:t xml:space="preserve">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16D98">
              <w:rPr>
                <w:rStyle w:val="rvts9"/>
                <w:rFonts w:ascii="Times New Roman" w:hAnsi="Times New Roman" w:cs="Times New Roman"/>
                <w:bCs/>
                <w:color w:val="000000"/>
                <w:sz w:val="16"/>
                <w:szCs w:val="16"/>
                <w:shd w:val="clear" w:color="auto" w:fill="FFFFFF"/>
              </w:rPr>
              <w:t>зареєстрований 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 7 вересня 2012 р. за № 1549/21861.</w:t>
            </w:r>
          </w:p>
        </w:tc>
        <w:tc>
          <w:tcPr>
            <w:tcW w:w="40" w:type="dxa"/>
            <w:tcBorders>
              <w:left w:val="single" w:sz="4" w:space="0" w:color="000000"/>
            </w:tcBorders>
          </w:tcPr>
          <w:p w14:paraId="4EDE7E8F"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3CA39121" w14:textId="77777777" w:rsidTr="004D2130">
        <w:tc>
          <w:tcPr>
            <w:tcW w:w="709" w:type="dxa"/>
            <w:tcBorders>
              <w:top w:val="single" w:sz="4" w:space="0" w:color="000000"/>
              <w:left w:val="single" w:sz="4" w:space="0" w:color="000000"/>
              <w:bottom w:val="single" w:sz="4" w:space="0" w:color="000000"/>
            </w:tcBorders>
          </w:tcPr>
          <w:p w14:paraId="3E6155BF"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7.</w:t>
            </w:r>
          </w:p>
        </w:tc>
        <w:tc>
          <w:tcPr>
            <w:tcW w:w="3544" w:type="dxa"/>
            <w:tcBorders>
              <w:top w:val="single" w:sz="4" w:space="0" w:color="000000"/>
              <w:left w:val="single" w:sz="4" w:space="0" w:color="000000"/>
              <w:bottom w:val="single" w:sz="4" w:space="0" w:color="000000"/>
            </w:tcBorders>
            <w:vAlign w:val="center"/>
          </w:tcPr>
          <w:p w14:paraId="37234F49"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Акти місцевих органів виконавчої влади/органів місцевого самоврядування</w:t>
            </w:r>
          </w:p>
        </w:tc>
        <w:tc>
          <w:tcPr>
            <w:tcW w:w="6247" w:type="dxa"/>
            <w:tcBorders>
              <w:top w:val="single" w:sz="4" w:space="0" w:color="000000"/>
              <w:left w:val="single" w:sz="4" w:space="0" w:color="000000"/>
              <w:bottom w:val="single" w:sz="4" w:space="0" w:color="000000"/>
            </w:tcBorders>
          </w:tcPr>
          <w:p w14:paraId="60A5879F" w14:textId="77777777" w:rsidR="003D6875" w:rsidRPr="00916D98" w:rsidRDefault="003D6875" w:rsidP="004D2130">
            <w:pPr>
              <w:spacing w:after="0"/>
              <w:ind w:firstLine="431"/>
              <w:rPr>
                <w:rFonts w:ascii="Times New Roman" w:hAnsi="Times New Roman" w:cs="Times New Roman"/>
                <w:color w:val="000000"/>
              </w:rPr>
            </w:pPr>
            <w:r w:rsidRPr="00916D98">
              <w:rPr>
                <w:rFonts w:ascii="Times New Roman" w:hAnsi="Times New Roman" w:cs="Times New Roman"/>
                <w:color w:val="000000"/>
                <w:sz w:val="16"/>
                <w:szCs w:val="16"/>
              </w:rPr>
              <w:t>Відсутні</w:t>
            </w:r>
          </w:p>
        </w:tc>
        <w:tc>
          <w:tcPr>
            <w:tcW w:w="40" w:type="dxa"/>
            <w:tcBorders>
              <w:left w:val="single" w:sz="4" w:space="0" w:color="000000"/>
            </w:tcBorders>
          </w:tcPr>
          <w:p w14:paraId="4950D260"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2DE2615C" w14:textId="77777777" w:rsidTr="00425F97">
        <w:tc>
          <w:tcPr>
            <w:tcW w:w="10500" w:type="dxa"/>
            <w:gridSpan w:val="3"/>
            <w:tcBorders>
              <w:top w:val="single" w:sz="4" w:space="0" w:color="000000"/>
              <w:left w:val="single" w:sz="4" w:space="0" w:color="000000"/>
              <w:bottom w:val="single" w:sz="4" w:space="0" w:color="000000"/>
            </w:tcBorders>
            <w:vAlign w:val="center"/>
          </w:tcPr>
          <w:p w14:paraId="6A037A2C"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Умови отримання адміністративної послуги</w:t>
            </w:r>
          </w:p>
        </w:tc>
        <w:tc>
          <w:tcPr>
            <w:tcW w:w="40" w:type="dxa"/>
            <w:tcBorders>
              <w:left w:val="single" w:sz="4" w:space="0" w:color="000000"/>
            </w:tcBorders>
          </w:tcPr>
          <w:p w14:paraId="2272EC5D"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6C68CA1C" w14:textId="77777777" w:rsidTr="00425F97">
        <w:tc>
          <w:tcPr>
            <w:tcW w:w="709" w:type="dxa"/>
            <w:tcBorders>
              <w:top w:val="single" w:sz="4" w:space="0" w:color="000000"/>
              <w:left w:val="single" w:sz="4" w:space="0" w:color="000000"/>
              <w:bottom w:val="single" w:sz="4" w:space="0" w:color="000000"/>
            </w:tcBorders>
          </w:tcPr>
          <w:p w14:paraId="60BDDB64"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8.</w:t>
            </w:r>
          </w:p>
        </w:tc>
        <w:tc>
          <w:tcPr>
            <w:tcW w:w="3544" w:type="dxa"/>
            <w:tcBorders>
              <w:top w:val="single" w:sz="4" w:space="0" w:color="000000"/>
              <w:left w:val="single" w:sz="4" w:space="0" w:color="000000"/>
              <w:bottom w:val="single" w:sz="4" w:space="0" w:color="000000"/>
            </w:tcBorders>
          </w:tcPr>
          <w:p w14:paraId="6E96646A"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Підстава для одержання адміністративної послуги</w:t>
            </w:r>
          </w:p>
        </w:tc>
        <w:tc>
          <w:tcPr>
            <w:tcW w:w="6247" w:type="dxa"/>
            <w:tcBorders>
              <w:top w:val="single" w:sz="4" w:space="0" w:color="000000"/>
              <w:left w:val="single" w:sz="4" w:space="0" w:color="000000"/>
              <w:bottom w:val="single" w:sz="4" w:space="0" w:color="000000"/>
            </w:tcBorders>
            <w:vAlign w:val="center"/>
          </w:tcPr>
          <w:p w14:paraId="1A973597" w14:textId="77777777" w:rsidR="003D6875" w:rsidRPr="00916D98" w:rsidRDefault="003D6875" w:rsidP="002E7AF0">
            <w:pPr>
              <w:pStyle w:val="rvps2"/>
              <w:shd w:val="clear" w:color="auto" w:fill="FFFFFF"/>
              <w:spacing w:before="0" w:after="0"/>
              <w:ind w:left="45" w:right="106" w:firstLine="284"/>
              <w:jc w:val="both"/>
              <w:textAlignment w:val="baseline"/>
              <w:rPr>
                <w:color w:val="000000"/>
              </w:rPr>
            </w:pPr>
            <w:r w:rsidRPr="00916D98">
              <w:rPr>
                <w:color w:val="000000"/>
                <w:sz w:val="16"/>
                <w:szCs w:val="16"/>
              </w:rPr>
              <w:t>Набуття громадянства України та досягнення 14-річного віку</w:t>
            </w:r>
          </w:p>
          <w:p w14:paraId="35EF97BB" w14:textId="77777777" w:rsidR="003D6875" w:rsidRPr="00916D98" w:rsidRDefault="003D6875" w:rsidP="002E7AF0">
            <w:pPr>
              <w:pStyle w:val="rvps2"/>
              <w:shd w:val="clear" w:color="auto" w:fill="FFFFFF"/>
              <w:spacing w:before="0" w:after="0"/>
              <w:ind w:left="45" w:right="106" w:firstLine="284"/>
              <w:jc w:val="center"/>
              <w:textAlignment w:val="baseline"/>
              <w:rPr>
                <w:color w:val="000000"/>
                <w:sz w:val="16"/>
                <w:szCs w:val="16"/>
              </w:rPr>
            </w:pPr>
          </w:p>
        </w:tc>
        <w:tc>
          <w:tcPr>
            <w:tcW w:w="40" w:type="dxa"/>
            <w:tcBorders>
              <w:left w:val="single" w:sz="4" w:space="0" w:color="000000"/>
            </w:tcBorders>
          </w:tcPr>
          <w:p w14:paraId="439CAB6A"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4221E2A2" w14:textId="77777777" w:rsidTr="00425F97">
        <w:trPr>
          <w:trHeight w:val="1699"/>
        </w:trPr>
        <w:tc>
          <w:tcPr>
            <w:tcW w:w="709" w:type="dxa"/>
            <w:tcBorders>
              <w:top w:val="single" w:sz="4" w:space="0" w:color="000000"/>
              <w:left w:val="single" w:sz="4" w:space="0" w:color="000000"/>
              <w:bottom w:val="single" w:sz="4" w:space="0" w:color="000000"/>
            </w:tcBorders>
          </w:tcPr>
          <w:p w14:paraId="0B1E94C1"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9.</w:t>
            </w:r>
          </w:p>
        </w:tc>
        <w:tc>
          <w:tcPr>
            <w:tcW w:w="3544" w:type="dxa"/>
            <w:tcBorders>
              <w:top w:val="single" w:sz="4" w:space="0" w:color="000000"/>
              <w:left w:val="single" w:sz="4" w:space="0" w:color="000000"/>
              <w:bottom w:val="single" w:sz="4" w:space="0" w:color="000000"/>
            </w:tcBorders>
          </w:tcPr>
          <w:p w14:paraId="2F3D57E7"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Вичерпний перелік документів, необхідних для отримання адміністративної послуги, а також вимоги до них</w:t>
            </w:r>
          </w:p>
        </w:tc>
        <w:tc>
          <w:tcPr>
            <w:tcW w:w="6247" w:type="dxa"/>
            <w:tcBorders>
              <w:top w:val="single" w:sz="4" w:space="0" w:color="000000"/>
              <w:left w:val="single" w:sz="4" w:space="0" w:color="000000"/>
              <w:bottom w:val="single" w:sz="4" w:space="0" w:color="000000"/>
            </w:tcBorders>
            <w:vAlign w:val="center"/>
          </w:tcPr>
          <w:p w14:paraId="5F61FDB3"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Для оформлення паспорта громадянина України особа подає:</w:t>
            </w:r>
          </w:p>
          <w:p w14:paraId="4D4EB27D" w14:textId="77777777" w:rsidR="003D6875" w:rsidRPr="00916D98" w:rsidRDefault="003D6875" w:rsidP="002E7AF0">
            <w:pPr>
              <w:pStyle w:val="rvps2"/>
              <w:shd w:val="clear" w:color="auto" w:fill="FFFFFF"/>
              <w:spacing w:before="0" w:after="0"/>
              <w:ind w:left="45" w:right="106" w:firstLine="284"/>
              <w:jc w:val="both"/>
              <w:textAlignment w:val="baseline"/>
              <w:rPr>
                <w:color w:val="000000"/>
              </w:rPr>
            </w:pPr>
            <w:r w:rsidRPr="00916D98">
              <w:rPr>
                <w:b/>
                <w:color w:val="000000"/>
                <w:sz w:val="16"/>
                <w:szCs w:val="16"/>
              </w:rPr>
              <w:t>1)</w:t>
            </w:r>
            <w:r w:rsidRPr="00916D98">
              <w:rPr>
                <w:color w:val="000000"/>
                <w:sz w:val="16"/>
                <w:szCs w:val="16"/>
              </w:rPr>
              <w:t xml:space="preserve"> заяву-анкету за зразком, затвердженим наказом МВС від 26.11.2014 № 1279, з</w:t>
            </w:r>
            <w:r w:rsidRPr="00916D98">
              <w:rPr>
                <w:rStyle w:val="rvts9"/>
                <w:bCs/>
                <w:color w:val="000000"/>
                <w:sz w:val="16"/>
                <w:szCs w:val="16"/>
                <w:shd w:val="clear" w:color="auto" w:fill="FFFFFF"/>
              </w:rPr>
              <w:t>ареєстрованим в Міністерстві</w:t>
            </w:r>
            <w:r w:rsidR="00482B48">
              <w:rPr>
                <w:color w:val="000000"/>
                <w:sz w:val="16"/>
                <w:szCs w:val="16"/>
                <w:shd w:val="clear" w:color="auto" w:fill="FFFFFF"/>
                <w:lang w:val="uk-UA"/>
              </w:rPr>
              <w:t xml:space="preserve"> </w:t>
            </w:r>
            <w:r w:rsidRPr="00916D98">
              <w:rPr>
                <w:rStyle w:val="rvts9"/>
                <w:bCs/>
                <w:color w:val="000000"/>
                <w:sz w:val="16"/>
                <w:szCs w:val="16"/>
                <w:shd w:val="clear" w:color="auto" w:fill="FFFFFF"/>
              </w:rPr>
              <w:t>юстиції України</w:t>
            </w:r>
            <w:r w:rsidRPr="00916D98">
              <w:rPr>
                <w:color w:val="000000"/>
                <w:sz w:val="16"/>
                <w:szCs w:val="16"/>
                <w:shd w:val="clear" w:color="auto" w:fill="FFFFFF"/>
              </w:rPr>
              <w:t> </w:t>
            </w:r>
            <w:r w:rsidRPr="00916D98">
              <w:rPr>
                <w:rStyle w:val="rvts9"/>
                <w:bCs/>
                <w:color w:val="000000"/>
                <w:sz w:val="16"/>
                <w:szCs w:val="16"/>
                <w:shd w:val="clear" w:color="auto" w:fill="FFFFFF"/>
              </w:rPr>
              <w:t>10 грудня 2014 р.</w:t>
            </w:r>
            <w:r w:rsidRPr="00916D98">
              <w:rPr>
                <w:color w:val="000000"/>
                <w:sz w:val="16"/>
                <w:szCs w:val="16"/>
                <w:shd w:val="clear" w:color="auto" w:fill="FFFFFF"/>
              </w:rPr>
              <w:t> </w:t>
            </w:r>
            <w:r w:rsidRPr="00916D98">
              <w:rPr>
                <w:rStyle w:val="rvts9"/>
                <w:bCs/>
                <w:color w:val="000000"/>
                <w:sz w:val="16"/>
                <w:szCs w:val="16"/>
                <w:shd w:val="clear" w:color="auto" w:fill="FFFFFF"/>
              </w:rPr>
              <w:t>за № 1586/26363</w:t>
            </w:r>
            <w:r w:rsidRPr="00916D98">
              <w:rPr>
                <w:color w:val="000000"/>
                <w:sz w:val="16"/>
                <w:szCs w:val="16"/>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w:t>
            </w:r>
          </w:p>
          <w:p w14:paraId="5F2245EB"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b/>
                <w:color w:val="000000"/>
                <w:sz w:val="16"/>
                <w:szCs w:val="16"/>
              </w:rPr>
              <w:t>2)</w:t>
            </w:r>
            <w:r w:rsidRPr="00916D98">
              <w:rPr>
                <w:rFonts w:ascii="Times New Roman" w:hAnsi="Times New Roman" w:cs="Times New Roman"/>
                <w:color w:val="000000"/>
                <w:sz w:val="16"/>
                <w:szCs w:val="16"/>
              </w:rPr>
              <w:t xml:space="preserve">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16D98">
              <w:rPr>
                <w:rStyle w:val="rvts9"/>
                <w:rFonts w:ascii="Times New Roman" w:hAnsi="Times New Roman" w:cs="Times New Roman"/>
                <w:bCs/>
                <w:color w:val="000000"/>
                <w:sz w:val="16"/>
                <w:szCs w:val="16"/>
                <w:shd w:val="clear" w:color="auto" w:fill="FFFFFF"/>
              </w:rPr>
              <w:t>зареєстрований 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 7 вересня 2012 р. за № 1549/21861</w:t>
            </w:r>
            <w:r w:rsidRPr="00916D98">
              <w:rPr>
                <w:rFonts w:ascii="Times New Roman" w:hAnsi="Times New Roman" w:cs="Times New Roman"/>
                <w:color w:val="000000"/>
                <w:sz w:val="16"/>
                <w:szCs w:val="16"/>
              </w:rPr>
              <w:t>) та документ, до якого вона видана;</w:t>
            </w:r>
          </w:p>
          <w:p w14:paraId="40E12069"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b/>
                <w:color w:val="000000"/>
                <w:sz w:val="16"/>
                <w:szCs w:val="16"/>
              </w:rPr>
              <w:t xml:space="preserve">4) </w:t>
            </w:r>
            <w:r w:rsidRPr="00916D98">
              <w:rPr>
                <w:rFonts w:ascii="Times New Roman" w:hAnsi="Times New Roman" w:cs="Times New Roman"/>
                <w:color w:val="000000"/>
                <w:sz w:val="16"/>
                <w:szCs w:val="16"/>
              </w:rPr>
              <w:t>посвідчення про взяття на облік бездомної особи (для бездомної особи);</w:t>
            </w:r>
          </w:p>
          <w:p w14:paraId="17A54665"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b/>
                <w:color w:val="000000"/>
                <w:sz w:val="16"/>
                <w:szCs w:val="16"/>
                <w:lang w:val="uk-UA"/>
              </w:rPr>
              <w:t>5</w:t>
            </w:r>
            <w:r w:rsidRPr="00916D98">
              <w:rPr>
                <w:rFonts w:ascii="Times New Roman" w:hAnsi="Times New Roman" w:cs="Times New Roman"/>
                <w:b/>
                <w:color w:val="000000"/>
                <w:sz w:val="16"/>
                <w:szCs w:val="16"/>
              </w:rPr>
              <w:t>)</w:t>
            </w:r>
            <w:r w:rsidRPr="00916D98">
              <w:rPr>
                <w:rFonts w:ascii="Times New Roman" w:hAnsi="Times New Roman" w:cs="Times New Roman"/>
                <w:color w:val="000000"/>
                <w:sz w:val="16"/>
                <w:szCs w:val="16"/>
              </w:rPr>
              <w:t xml:space="preserve"> </w:t>
            </w:r>
            <w:r w:rsidRPr="00916D98">
              <w:rPr>
                <w:rFonts w:ascii="Times New Roman" w:hAnsi="Times New Roman" w:cs="Times New Roman"/>
                <w:b/>
                <w:color w:val="000000"/>
                <w:sz w:val="16"/>
                <w:szCs w:val="16"/>
              </w:rPr>
              <w:t>паспорт громадянина України для виїзду за кордон – для осіб, які набули громадянства України за кордоном;</w:t>
            </w:r>
          </w:p>
          <w:p w14:paraId="3A8A59E6"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b/>
                <w:color w:val="000000"/>
                <w:sz w:val="16"/>
                <w:szCs w:val="16"/>
                <w:lang w:val="uk-UA"/>
              </w:rPr>
              <w:t>6</w:t>
            </w:r>
            <w:r w:rsidRPr="00916D98">
              <w:rPr>
                <w:rFonts w:ascii="Times New Roman" w:hAnsi="Times New Roman" w:cs="Times New Roman"/>
                <w:b/>
                <w:color w:val="000000"/>
                <w:sz w:val="16"/>
                <w:szCs w:val="16"/>
              </w:rPr>
              <w:t>)</w:t>
            </w:r>
            <w:r w:rsidRPr="00916D98">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68A791C9"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6.1)</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місце проживання - довідку органу реєстрації встановленого зразка;</w:t>
            </w:r>
          </w:p>
          <w:p w14:paraId="7F90C5ED"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bookmarkStart w:id="29" w:name="n7092"/>
            <w:bookmarkEnd w:id="29"/>
            <w:r w:rsidRPr="00916D98">
              <w:rPr>
                <w:rFonts w:ascii="Times New Roman" w:hAnsi="Times New Roman" w:cs="Times New Roman"/>
                <w:b/>
                <w:bCs/>
                <w:color w:val="000000"/>
                <w:sz w:val="16"/>
                <w:szCs w:val="16"/>
                <w:lang w:val="uk-UA"/>
              </w:rPr>
              <w:t>6.2)</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народження дітей - свідоцтва про народження дітей;</w:t>
            </w:r>
          </w:p>
          <w:p w14:paraId="7006033D"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bookmarkStart w:id="30" w:name="n7102"/>
            <w:bookmarkEnd w:id="30"/>
            <w:r w:rsidRPr="00916D98">
              <w:rPr>
                <w:rFonts w:ascii="Times New Roman" w:hAnsi="Times New Roman" w:cs="Times New Roman"/>
                <w:b/>
                <w:bCs/>
                <w:color w:val="000000"/>
                <w:sz w:val="16"/>
                <w:szCs w:val="16"/>
                <w:lang w:val="uk-UA"/>
              </w:rPr>
              <w:t>6.3)</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31B73BF7"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bookmarkStart w:id="31" w:name="n7111"/>
            <w:bookmarkEnd w:id="31"/>
            <w:r w:rsidRPr="00916D98">
              <w:rPr>
                <w:rFonts w:ascii="Times New Roman" w:hAnsi="Times New Roman" w:cs="Times New Roman"/>
                <w:b/>
                <w:bCs/>
                <w:color w:val="000000"/>
                <w:sz w:val="16"/>
                <w:szCs w:val="16"/>
                <w:lang w:val="uk-UA"/>
              </w:rPr>
              <w:t>6.4)</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5D842F7F"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bookmarkStart w:id="32" w:name="n7122"/>
            <w:bookmarkEnd w:id="32"/>
            <w:r w:rsidRPr="00916D98">
              <w:rPr>
                <w:rFonts w:ascii="Times New Roman" w:hAnsi="Times New Roman" w:cs="Times New Roman"/>
                <w:b/>
                <w:bCs/>
                <w:color w:val="000000"/>
                <w:sz w:val="16"/>
                <w:szCs w:val="16"/>
                <w:lang w:val="uk-UA"/>
              </w:rPr>
              <w:t>6.5)</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331F00E4" w14:textId="77777777" w:rsidR="003D6875" w:rsidRPr="00916D98" w:rsidRDefault="003D6875" w:rsidP="002E7AF0">
            <w:pPr>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 особа надає одну фотокартку розміром 10 х 15 сантиметрів для внесення відцифрованого образу обличчя особи шляхом сканування із застосуванням засобів Реєстру. </w:t>
            </w:r>
          </w:p>
          <w:p w14:paraId="4771F7EE" w14:textId="77777777" w:rsidR="003D6875" w:rsidRPr="00916D98" w:rsidRDefault="003D6875" w:rsidP="002E7AF0">
            <w:pPr>
              <w:pStyle w:val="af2"/>
              <w:ind w:left="45" w:right="106" w:firstLine="284"/>
              <w:jc w:val="both"/>
              <w:rPr>
                <w:color w:val="000000"/>
              </w:rPr>
            </w:pPr>
            <w:r w:rsidRPr="00916D98">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7A413BC6" w14:textId="77777777" w:rsidR="003D6875" w:rsidRPr="00916D98" w:rsidRDefault="003D6875" w:rsidP="002E7AF0">
            <w:pPr>
              <w:pStyle w:val="af2"/>
              <w:tabs>
                <w:tab w:val="left" w:pos="993"/>
              </w:tabs>
              <w:ind w:left="45" w:right="106" w:firstLine="284"/>
              <w:jc w:val="both"/>
              <w:rPr>
                <w:color w:val="000000"/>
              </w:rPr>
            </w:pPr>
            <w:r w:rsidRPr="00916D98">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w:t>
            </w:r>
            <w:r w:rsidRPr="00916D98">
              <w:rPr>
                <w:rFonts w:eastAsia="Verdana"/>
                <w:color w:val="000000"/>
                <w:sz w:val="16"/>
                <w:szCs w:val="16"/>
              </w:rPr>
              <w:lastRenderedPageBreak/>
              <w:t xml:space="preserve">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339F24B9"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У разі подання документів та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7B50A88B"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605EC671"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tcBorders>
              <w:left w:val="single" w:sz="4" w:space="0" w:color="000000"/>
            </w:tcBorders>
          </w:tcPr>
          <w:p w14:paraId="2EEFD743"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4FB23E5E" w14:textId="77777777" w:rsidTr="00425F97">
        <w:tc>
          <w:tcPr>
            <w:tcW w:w="709" w:type="dxa"/>
            <w:tcBorders>
              <w:top w:val="single" w:sz="4" w:space="0" w:color="000000"/>
              <w:left w:val="single" w:sz="4" w:space="0" w:color="000000"/>
              <w:bottom w:val="single" w:sz="4" w:space="0" w:color="000000"/>
            </w:tcBorders>
          </w:tcPr>
          <w:p w14:paraId="29002AA8"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10.</w:t>
            </w:r>
          </w:p>
        </w:tc>
        <w:tc>
          <w:tcPr>
            <w:tcW w:w="3544" w:type="dxa"/>
            <w:tcBorders>
              <w:top w:val="single" w:sz="4" w:space="0" w:color="000000"/>
              <w:left w:val="single" w:sz="4" w:space="0" w:color="000000"/>
              <w:bottom w:val="single" w:sz="4" w:space="0" w:color="000000"/>
            </w:tcBorders>
          </w:tcPr>
          <w:p w14:paraId="067145A7"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Порядок та спосіб подання документів, необхідних для отримання адміністративної послуги</w:t>
            </w:r>
          </w:p>
        </w:tc>
        <w:tc>
          <w:tcPr>
            <w:tcW w:w="6247" w:type="dxa"/>
            <w:tcBorders>
              <w:top w:val="single" w:sz="4" w:space="0" w:color="000000"/>
              <w:left w:val="single" w:sz="4" w:space="0" w:color="000000"/>
              <w:bottom w:val="single" w:sz="4" w:space="0" w:color="000000"/>
            </w:tcBorders>
            <w:vAlign w:val="center"/>
          </w:tcPr>
          <w:p w14:paraId="4289CA3F" w14:textId="77777777" w:rsidR="003D6875" w:rsidRPr="00916D98" w:rsidRDefault="003D6875" w:rsidP="002E7AF0">
            <w:pPr>
              <w:pStyle w:val="rvps2"/>
              <w:shd w:val="clear" w:color="auto" w:fill="FFFFFF"/>
              <w:spacing w:before="0" w:after="0"/>
              <w:ind w:left="45" w:right="106" w:firstLine="284"/>
              <w:jc w:val="both"/>
              <w:textAlignment w:val="baseline"/>
              <w:rPr>
                <w:color w:val="000000"/>
              </w:rPr>
            </w:pPr>
            <w:r w:rsidRPr="00916D98">
              <w:rPr>
                <w:color w:val="000000"/>
                <w:sz w:val="16"/>
                <w:szCs w:val="16"/>
              </w:rPr>
              <w:t xml:space="preserve">У разі набуття громадянства України та досягнення 14–річного віку громадянин України з метою подання документів та заяви-анкети для оформлення паспорта громадянина України з безконтактним електронним носієм вперше звертається особисто </w:t>
            </w:r>
            <w:r w:rsidRPr="00916D98">
              <w:rPr>
                <w:b/>
                <w:color w:val="000000"/>
                <w:sz w:val="16"/>
                <w:szCs w:val="16"/>
              </w:rPr>
              <w:t>до</w:t>
            </w:r>
            <w:r w:rsidRPr="00916D98">
              <w:rPr>
                <w:color w:val="000000"/>
                <w:sz w:val="16"/>
                <w:szCs w:val="16"/>
              </w:rPr>
              <w:t xml:space="preserve"> територіального органу/територіального підрозділу ДМС.</w:t>
            </w:r>
          </w:p>
          <w:p w14:paraId="3B209DAA"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6D4D673C" w14:textId="77777777" w:rsidR="003D6875" w:rsidRPr="00916D98" w:rsidRDefault="003D6875" w:rsidP="002E7AF0">
            <w:pPr>
              <w:pStyle w:val="rvps2"/>
              <w:shd w:val="clear" w:color="auto" w:fill="FFFFFF"/>
              <w:spacing w:before="0" w:after="0"/>
              <w:ind w:left="45" w:right="106" w:firstLine="284"/>
              <w:jc w:val="both"/>
              <w:textAlignment w:val="baseline"/>
              <w:rPr>
                <w:color w:val="000000"/>
              </w:rPr>
            </w:pPr>
            <w:r w:rsidRPr="00916D98">
              <w:rPr>
                <w:color w:val="000000"/>
                <w:sz w:val="16"/>
                <w:szCs w:val="16"/>
              </w:rPr>
              <w:t>Документи для оформлення (у тому числі замість втраченого або викраденого), обміну паспорта подаються особою або її законним представником/уповноваженою особою (далі - заявники) територіальному органу/територіальному підрозділу ДМС, уповноваженому суб’єкту за місцем звернення особи.</w:t>
            </w:r>
          </w:p>
          <w:p w14:paraId="4D7E58E4" w14:textId="77777777" w:rsidR="003D6875" w:rsidRPr="00916D98" w:rsidRDefault="003D6875" w:rsidP="002E7AF0">
            <w:pPr>
              <w:pStyle w:val="rvps2"/>
              <w:shd w:val="clear" w:color="auto" w:fill="FFFFFF"/>
              <w:spacing w:before="0" w:after="0"/>
              <w:ind w:left="45" w:right="106" w:firstLine="284"/>
              <w:jc w:val="both"/>
              <w:textAlignment w:val="baseline"/>
              <w:rPr>
                <w:color w:val="000000"/>
              </w:rPr>
            </w:pPr>
            <w:r w:rsidRPr="00916D98">
              <w:rPr>
                <w:rFonts w:eastAsia="Verdana"/>
                <w:b/>
                <w:color w:val="000000"/>
                <w:sz w:val="16"/>
                <w:szCs w:val="16"/>
              </w:rPr>
              <w:t xml:space="preserve"> </w:t>
            </w:r>
            <w:r w:rsidRPr="00916D98">
              <w:rPr>
                <w:color w:val="000000"/>
                <w:sz w:val="16"/>
                <w:szCs w:val="16"/>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14:paraId="0324F27B" w14:textId="77777777" w:rsidR="003D6875" w:rsidRPr="00916D98" w:rsidRDefault="003D6875" w:rsidP="002E7AF0">
            <w:pPr>
              <w:pStyle w:val="ab"/>
              <w:spacing w:after="0"/>
              <w:ind w:left="45" w:right="106" w:firstLine="284"/>
              <w:jc w:val="both"/>
              <w:rPr>
                <w:rFonts w:ascii="Times New Roman" w:hAnsi="Times New Roman" w:cs="Times New Roman"/>
                <w:color w:val="000000"/>
              </w:rPr>
            </w:pPr>
            <w:r w:rsidRPr="00916D98">
              <w:rPr>
                <w:rFonts w:ascii="Times New Roman" w:eastAsia="Verdana" w:hAnsi="Times New Roman" w:cs="Times New Roman"/>
                <w:b/>
                <w:color w:val="000000"/>
                <w:sz w:val="16"/>
                <w:szCs w:val="16"/>
              </w:rPr>
              <w:t xml:space="preserve">    </w:t>
            </w:r>
            <w:r w:rsidRPr="00916D98">
              <w:rPr>
                <w:rFonts w:ascii="Times New Roman" w:hAnsi="Times New Roman" w:cs="Times New Roman"/>
                <w:color w:val="000000"/>
                <w:sz w:val="16"/>
                <w:szCs w:val="16"/>
              </w:rPr>
              <w:t>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(у тому числі замість втраченого або викраденого),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w:t>
            </w:r>
          </w:p>
          <w:p w14:paraId="3B770F62" w14:textId="77777777" w:rsidR="003D6875" w:rsidRPr="00916D98" w:rsidRDefault="003D6875" w:rsidP="002E7AF0">
            <w:pPr>
              <w:pStyle w:val="af5"/>
              <w:spacing w:before="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916D98">
              <w:rPr>
                <w:rFonts w:ascii="Times New Roman" w:hAnsi="Times New Roman" w:cs="Times New Roman"/>
                <w:b/>
                <w:color w:val="000000"/>
                <w:sz w:val="16"/>
                <w:szCs w:val="16"/>
              </w:rPr>
              <w:t xml:space="preserve">здійснюється виїзд працівника територіального підрозділу ДМС </w:t>
            </w:r>
            <w:r w:rsidRPr="00916D98">
              <w:rPr>
                <w:rFonts w:ascii="Times New Roman" w:hAnsi="Times New Roman" w:cs="Times New Roman"/>
                <w:color w:val="000000"/>
                <w:sz w:val="16"/>
                <w:szCs w:val="16"/>
              </w:rPr>
              <w:t>за місцем проживання особи або за місцем перебування особи у закладі охорони здоров’я.</w:t>
            </w:r>
          </w:p>
        </w:tc>
        <w:tc>
          <w:tcPr>
            <w:tcW w:w="40" w:type="dxa"/>
            <w:tcBorders>
              <w:left w:val="single" w:sz="4" w:space="0" w:color="000000"/>
            </w:tcBorders>
          </w:tcPr>
          <w:p w14:paraId="6195ED02"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0B391BBE" w14:textId="77777777" w:rsidTr="00425F97">
        <w:tc>
          <w:tcPr>
            <w:tcW w:w="709" w:type="dxa"/>
            <w:tcBorders>
              <w:top w:val="single" w:sz="4" w:space="0" w:color="000000"/>
              <w:left w:val="single" w:sz="4" w:space="0" w:color="000000"/>
              <w:bottom w:val="single" w:sz="4" w:space="0" w:color="000000"/>
            </w:tcBorders>
          </w:tcPr>
          <w:p w14:paraId="040F716C"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11.</w:t>
            </w:r>
          </w:p>
        </w:tc>
        <w:tc>
          <w:tcPr>
            <w:tcW w:w="3544" w:type="dxa"/>
            <w:tcBorders>
              <w:top w:val="single" w:sz="4" w:space="0" w:color="000000"/>
              <w:left w:val="single" w:sz="4" w:space="0" w:color="000000"/>
              <w:bottom w:val="single" w:sz="4" w:space="0" w:color="000000"/>
            </w:tcBorders>
          </w:tcPr>
          <w:p w14:paraId="5F7EE478" w14:textId="77777777" w:rsidR="003D6875" w:rsidRPr="00916D98" w:rsidRDefault="003D6875" w:rsidP="00425F97">
            <w:pPr>
              <w:spacing w:after="0" w:line="240" w:lineRule="auto"/>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Платність (безоплатність) надання адміністративної послуги</w:t>
            </w:r>
          </w:p>
        </w:tc>
        <w:tc>
          <w:tcPr>
            <w:tcW w:w="6247" w:type="dxa"/>
            <w:tcBorders>
              <w:top w:val="single" w:sz="4" w:space="0" w:color="000000"/>
              <w:left w:val="single" w:sz="4" w:space="0" w:color="000000"/>
              <w:bottom w:val="single" w:sz="4" w:space="0" w:color="000000"/>
            </w:tcBorders>
          </w:tcPr>
          <w:p w14:paraId="220FBE31" w14:textId="77777777" w:rsidR="003D6875" w:rsidRPr="00916D98" w:rsidRDefault="003D6875" w:rsidP="00425F97">
            <w:pPr>
              <w:spacing w:after="0" w:line="240" w:lineRule="auto"/>
              <w:ind w:left="45" w:right="106" w:firstLine="284"/>
              <w:jc w:val="both"/>
              <w:rPr>
                <w:rFonts w:ascii="Times New Roman" w:hAnsi="Times New Roman" w:cs="Times New Roman"/>
                <w:color w:val="000000"/>
              </w:rPr>
            </w:pPr>
            <w:r w:rsidRPr="00916D98">
              <w:rPr>
                <w:rFonts w:ascii="Times New Roman" w:hAnsi="Times New Roman" w:cs="Times New Roman"/>
                <w:iCs/>
                <w:color w:val="000000"/>
                <w:sz w:val="16"/>
                <w:szCs w:val="16"/>
              </w:rPr>
              <w:t>Адміністративна послуга безоплатна</w:t>
            </w:r>
          </w:p>
        </w:tc>
        <w:tc>
          <w:tcPr>
            <w:tcW w:w="40" w:type="dxa"/>
            <w:tcBorders>
              <w:left w:val="single" w:sz="4" w:space="0" w:color="000000"/>
            </w:tcBorders>
          </w:tcPr>
          <w:p w14:paraId="5100152C"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30F87036" w14:textId="77777777" w:rsidTr="00425F97">
        <w:tc>
          <w:tcPr>
            <w:tcW w:w="709" w:type="dxa"/>
            <w:tcBorders>
              <w:top w:val="single" w:sz="4" w:space="0" w:color="000000"/>
              <w:left w:val="single" w:sz="4" w:space="0" w:color="000000"/>
              <w:bottom w:val="single" w:sz="4" w:space="0" w:color="000000"/>
            </w:tcBorders>
          </w:tcPr>
          <w:p w14:paraId="28EA0AF0"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12.</w:t>
            </w:r>
          </w:p>
        </w:tc>
        <w:tc>
          <w:tcPr>
            <w:tcW w:w="3544" w:type="dxa"/>
            <w:tcBorders>
              <w:top w:val="single" w:sz="4" w:space="0" w:color="000000"/>
              <w:left w:val="single" w:sz="4" w:space="0" w:color="000000"/>
              <w:bottom w:val="single" w:sz="4" w:space="0" w:color="000000"/>
            </w:tcBorders>
          </w:tcPr>
          <w:p w14:paraId="35B25488"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Строк надання адміністративної послуги</w:t>
            </w:r>
          </w:p>
        </w:tc>
        <w:tc>
          <w:tcPr>
            <w:tcW w:w="6247" w:type="dxa"/>
            <w:tcBorders>
              <w:top w:val="single" w:sz="4" w:space="0" w:color="000000"/>
              <w:left w:val="single" w:sz="4" w:space="0" w:color="000000"/>
              <w:bottom w:val="single" w:sz="4" w:space="0" w:color="000000"/>
            </w:tcBorders>
            <w:vAlign w:val="center"/>
          </w:tcPr>
          <w:p w14:paraId="1561B9DA" w14:textId="77777777" w:rsidR="003D6875" w:rsidRPr="00916D98" w:rsidRDefault="003D6875" w:rsidP="002E7AF0">
            <w:pPr>
              <w:pStyle w:val="af5"/>
              <w:spacing w:before="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tcBorders>
              <w:left w:val="single" w:sz="4" w:space="0" w:color="000000"/>
            </w:tcBorders>
          </w:tcPr>
          <w:p w14:paraId="6123AEDE"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785A9FE7" w14:textId="77777777" w:rsidTr="00425F97">
        <w:tc>
          <w:tcPr>
            <w:tcW w:w="709" w:type="dxa"/>
            <w:tcBorders>
              <w:top w:val="single" w:sz="4" w:space="0" w:color="000000"/>
              <w:left w:val="single" w:sz="4" w:space="0" w:color="000000"/>
              <w:bottom w:val="single" w:sz="4" w:space="0" w:color="000000"/>
            </w:tcBorders>
          </w:tcPr>
          <w:p w14:paraId="45F5A13B"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13.</w:t>
            </w:r>
          </w:p>
        </w:tc>
        <w:tc>
          <w:tcPr>
            <w:tcW w:w="3544" w:type="dxa"/>
            <w:tcBorders>
              <w:top w:val="single" w:sz="4" w:space="0" w:color="000000"/>
              <w:left w:val="single" w:sz="4" w:space="0" w:color="000000"/>
              <w:bottom w:val="single" w:sz="4" w:space="0" w:color="000000"/>
            </w:tcBorders>
          </w:tcPr>
          <w:p w14:paraId="7B37378F"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Перелік підстав для відмови у наданні адміністративної послуги</w:t>
            </w:r>
          </w:p>
        </w:tc>
        <w:tc>
          <w:tcPr>
            <w:tcW w:w="6247" w:type="dxa"/>
            <w:tcBorders>
              <w:top w:val="single" w:sz="4" w:space="0" w:color="000000"/>
              <w:left w:val="single" w:sz="4" w:space="0" w:color="000000"/>
              <w:bottom w:val="single" w:sz="4" w:space="0" w:color="000000"/>
            </w:tcBorders>
            <w:vAlign w:val="center"/>
          </w:tcPr>
          <w:p w14:paraId="105B7512" w14:textId="77777777" w:rsidR="003D6875" w:rsidRPr="00916D98" w:rsidRDefault="003D6875" w:rsidP="002E7AF0">
            <w:pPr>
              <w:pStyle w:val="af5"/>
              <w:spacing w:before="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заявнику </w:t>
            </w:r>
            <w:r w:rsidRPr="00916D98">
              <w:rPr>
                <w:rFonts w:ascii="Times New Roman" w:hAnsi="Times New Roman" w:cs="Times New Roman"/>
                <w:b/>
                <w:color w:val="000000"/>
                <w:sz w:val="16"/>
                <w:szCs w:val="16"/>
              </w:rPr>
              <w:t>в прийнятті документів та оформленні заяви-анкети</w:t>
            </w:r>
            <w:r w:rsidRPr="00916D98">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1FA6DA6E" w14:textId="77777777" w:rsidR="003D6875" w:rsidRPr="00916D98" w:rsidRDefault="003D6875" w:rsidP="002E7AF0">
            <w:pPr>
              <w:pStyle w:val="af5"/>
              <w:spacing w:before="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w:t>
            </w:r>
            <w:r w:rsidRPr="00916D98">
              <w:rPr>
                <w:rFonts w:ascii="Times New Roman" w:hAnsi="Times New Roman" w:cs="Times New Roman"/>
                <w:b/>
                <w:color w:val="000000"/>
                <w:sz w:val="16"/>
                <w:szCs w:val="16"/>
              </w:rPr>
              <w:t>від оформлення чи видачі паспорта</w:t>
            </w:r>
            <w:r w:rsidRPr="00916D98">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5F166BDA" w14:textId="77777777" w:rsidR="003D6875" w:rsidRPr="00916D98" w:rsidRDefault="003D6875" w:rsidP="002E7AF0">
            <w:pPr>
              <w:pStyle w:val="ab"/>
              <w:spacing w:after="0"/>
              <w:ind w:left="45" w:right="106" w:firstLine="284"/>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b/>
                <w:bCs/>
                <w:color w:val="000000"/>
                <w:sz w:val="16"/>
                <w:szCs w:val="16"/>
              </w:rPr>
              <w:t>1)</w:t>
            </w:r>
            <w:r w:rsidRPr="00916D98">
              <w:rPr>
                <w:rFonts w:ascii="Times New Roman" w:hAnsi="Times New Roman" w:cs="Times New Roman"/>
                <w:color w:val="000000"/>
                <w:sz w:val="16"/>
                <w:szCs w:val="16"/>
              </w:rPr>
              <w:t xml:space="preserve"> особа не є громадянином України;</w:t>
            </w:r>
          </w:p>
          <w:p w14:paraId="7A346561"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bookmarkStart w:id="33" w:name="n8512"/>
            <w:bookmarkEnd w:id="33"/>
            <w:r w:rsidRPr="00916D98">
              <w:rPr>
                <w:rFonts w:ascii="Times New Roman" w:hAnsi="Times New Roman" w:cs="Times New Roman"/>
                <w:b/>
                <w:bCs/>
                <w:color w:val="000000"/>
                <w:sz w:val="16"/>
                <w:szCs w:val="16"/>
              </w:rPr>
              <w:t>2)</w:t>
            </w:r>
            <w:r w:rsidRPr="00916D98">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47223C9D"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bookmarkStart w:id="34" w:name="n8522"/>
            <w:bookmarkEnd w:id="34"/>
            <w:r w:rsidRPr="00916D98">
              <w:rPr>
                <w:rFonts w:ascii="Times New Roman" w:hAnsi="Times New Roman" w:cs="Times New Roman"/>
                <w:b/>
                <w:bCs/>
                <w:color w:val="000000"/>
                <w:sz w:val="16"/>
                <w:szCs w:val="16"/>
              </w:rPr>
              <w:t>3)</w:t>
            </w:r>
            <w:r w:rsidRPr="00916D98">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14:paraId="077C2EFA"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bookmarkStart w:id="35" w:name="n8532"/>
            <w:bookmarkEnd w:id="35"/>
            <w:r w:rsidRPr="00916D98">
              <w:rPr>
                <w:rFonts w:ascii="Times New Roman" w:hAnsi="Times New Roman" w:cs="Times New Roman"/>
                <w:b/>
                <w:bCs/>
                <w:color w:val="000000"/>
                <w:sz w:val="16"/>
                <w:szCs w:val="16"/>
              </w:rPr>
              <w:t>4)</w:t>
            </w:r>
            <w:r w:rsidRPr="00916D98">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підтверджених повноважень на отримання паспорта;</w:t>
            </w:r>
          </w:p>
          <w:p w14:paraId="4222DB6D"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rPr>
            </w:pPr>
            <w:bookmarkStart w:id="36" w:name="n8542"/>
            <w:bookmarkEnd w:id="36"/>
            <w:r w:rsidRPr="00916D98">
              <w:rPr>
                <w:rFonts w:ascii="Times New Roman" w:hAnsi="Times New Roman" w:cs="Times New Roman"/>
                <w:b/>
                <w:bCs/>
                <w:color w:val="000000"/>
                <w:sz w:val="16"/>
                <w:szCs w:val="16"/>
              </w:rPr>
              <w:t>5)</w:t>
            </w:r>
            <w:r w:rsidRPr="00916D98">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p>
          <w:p w14:paraId="4E48BDB0" w14:textId="77777777" w:rsidR="003D6875" w:rsidRPr="00916D98" w:rsidRDefault="003D6875" w:rsidP="002E7AF0">
            <w:pPr>
              <w:pStyle w:val="ab"/>
              <w:pBdr>
                <w:top w:val="none" w:sz="0" w:space="0" w:color="000000"/>
                <w:left w:val="none" w:sz="0" w:space="0" w:color="000000"/>
                <w:bottom w:val="none" w:sz="0" w:space="0" w:color="000000"/>
                <w:right w:val="none" w:sz="0" w:space="0" w:color="000000"/>
              </w:pBdr>
              <w:spacing w:after="150"/>
              <w:ind w:left="45" w:right="106" w:firstLine="284"/>
              <w:jc w:val="both"/>
              <w:rPr>
                <w:rFonts w:ascii="Times New Roman" w:hAnsi="Times New Roman" w:cs="Times New Roman"/>
                <w:color w:val="000000"/>
              </w:rPr>
            </w:pPr>
            <w:bookmarkStart w:id="37" w:name="n8552"/>
            <w:bookmarkEnd w:id="37"/>
            <w:r w:rsidRPr="00916D98">
              <w:rPr>
                <w:rFonts w:ascii="Times New Roman" w:hAnsi="Times New Roman" w:cs="Times New Roman"/>
                <w:b/>
                <w:bCs/>
                <w:color w:val="000000"/>
                <w:sz w:val="16"/>
                <w:szCs w:val="16"/>
              </w:rPr>
              <w:t>6)</w:t>
            </w:r>
            <w:r w:rsidRPr="00916D98">
              <w:rPr>
                <w:rFonts w:ascii="Times New Roman" w:hAnsi="Times New Roman" w:cs="Times New Roman"/>
                <w:color w:val="000000"/>
                <w:sz w:val="16"/>
                <w:szCs w:val="16"/>
              </w:rPr>
              <w:t xml:space="preserve"> особу не встановлено за результатами проведення процедури встановлення особи.</w:t>
            </w:r>
          </w:p>
        </w:tc>
        <w:tc>
          <w:tcPr>
            <w:tcW w:w="40" w:type="dxa"/>
            <w:tcBorders>
              <w:left w:val="single" w:sz="4" w:space="0" w:color="000000"/>
            </w:tcBorders>
          </w:tcPr>
          <w:p w14:paraId="57A1E1A7"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78A83BC4" w14:textId="77777777" w:rsidTr="004D2130">
        <w:tc>
          <w:tcPr>
            <w:tcW w:w="709" w:type="dxa"/>
            <w:tcBorders>
              <w:top w:val="single" w:sz="4" w:space="0" w:color="000000"/>
              <w:left w:val="single" w:sz="4" w:space="0" w:color="000000"/>
              <w:bottom w:val="single" w:sz="4" w:space="0" w:color="000000"/>
            </w:tcBorders>
          </w:tcPr>
          <w:p w14:paraId="47B551C3" w14:textId="77777777" w:rsidR="003D6875" w:rsidRPr="00916D98" w:rsidRDefault="003D6875" w:rsidP="004D2130">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14.</w:t>
            </w:r>
          </w:p>
        </w:tc>
        <w:tc>
          <w:tcPr>
            <w:tcW w:w="3544" w:type="dxa"/>
            <w:tcBorders>
              <w:top w:val="single" w:sz="4" w:space="0" w:color="000000"/>
              <w:left w:val="single" w:sz="4" w:space="0" w:color="000000"/>
              <w:bottom w:val="single" w:sz="4" w:space="0" w:color="000000"/>
            </w:tcBorders>
          </w:tcPr>
          <w:p w14:paraId="120E6E99" w14:textId="77777777" w:rsidR="003D6875" w:rsidRPr="00916D98" w:rsidRDefault="003D6875" w:rsidP="004D2130">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Результат надання адміністративної послуги</w:t>
            </w:r>
          </w:p>
        </w:tc>
        <w:tc>
          <w:tcPr>
            <w:tcW w:w="6247" w:type="dxa"/>
            <w:tcBorders>
              <w:top w:val="single" w:sz="4" w:space="0" w:color="000000"/>
              <w:left w:val="single" w:sz="4" w:space="0" w:color="000000"/>
              <w:bottom w:val="single" w:sz="4" w:space="0" w:color="000000"/>
            </w:tcBorders>
          </w:tcPr>
          <w:p w14:paraId="4EB5A55E" w14:textId="77777777" w:rsidR="003D6875" w:rsidRPr="00916D98" w:rsidRDefault="003D6875" w:rsidP="004D2130">
            <w:pPr>
              <w:spacing w:after="0"/>
              <w:ind w:left="45" w:right="106" w:firstLine="284"/>
              <w:rPr>
                <w:rFonts w:ascii="Times New Roman" w:hAnsi="Times New Roman" w:cs="Times New Roman"/>
                <w:color w:val="000000"/>
              </w:rPr>
            </w:pPr>
            <w:r w:rsidRPr="00916D98">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c>
          <w:tcPr>
            <w:tcW w:w="40" w:type="dxa"/>
            <w:tcBorders>
              <w:left w:val="single" w:sz="4" w:space="0" w:color="000000"/>
            </w:tcBorders>
          </w:tcPr>
          <w:p w14:paraId="2995F36C" w14:textId="77777777" w:rsidR="003D6875" w:rsidRPr="00916D98" w:rsidRDefault="003D6875" w:rsidP="004D2130">
            <w:pPr>
              <w:snapToGrid w:val="0"/>
              <w:spacing w:after="0"/>
              <w:rPr>
                <w:rFonts w:ascii="Times New Roman" w:hAnsi="Times New Roman" w:cs="Times New Roman"/>
                <w:b/>
                <w:color w:val="000000"/>
                <w:sz w:val="16"/>
                <w:szCs w:val="16"/>
              </w:rPr>
            </w:pPr>
          </w:p>
        </w:tc>
      </w:tr>
      <w:tr w:rsidR="003D6875" w:rsidRPr="00916D98" w14:paraId="7D439697" w14:textId="77777777" w:rsidTr="00425F97">
        <w:tc>
          <w:tcPr>
            <w:tcW w:w="709" w:type="dxa"/>
            <w:tcBorders>
              <w:top w:val="single" w:sz="4" w:space="0" w:color="000000"/>
              <w:left w:val="single" w:sz="4" w:space="0" w:color="000000"/>
              <w:bottom w:val="single" w:sz="4" w:space="0" w:color="000000"/>
            </w:tcBorders>
          </w:tcPr>
          <w:p w14:paraId="6909BD9F" w14:textId="77777777" w:rsidR="003D6875" w:rsidRPr="00916D98" w:rsidRDefault="003D6875" w:rsidP="004D2130">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15.</w:t>
            </w:r>
          </w:p>
        </w:tc>
        <w:tc>
          <w:tcPr>
            <w:tcW w:w="3544" w:type="dxa"/>
            <w:tcBorders>
              <w:top w:val="single" w:sz="4" w:space="0" w:color="000000"/>
              <w:left w:val="single" w:sz="4" w:space="0" w:color="000000"/>
              <w:bottom w:val="single" w:sz="4" w:space="0" w:color="000000"/>
            </w:tcBorders>
          </w:tcPr>
          <w:p w14:paraId="35BC5A7F" w14:textId="77777777" w:rsidR="003D6875" w:rsidRPr="00916D98" w:rsidRDefault="003D6875" w:rsidP="00425F97">
            <w:pPr>
              <w:spacing w:after="0"/>
              <w:ind w:left="45" w:right="96"/>
              <w:jc w:val="both"/>
              <w:rPr>
                <w:rFonts w:ascii="Times New Roman" w:hAnsi="Times New Roman" w:cs="Times New Roman"/>
                <w:color w:val="000000"/>
              </w:rPr>
            </w:pPr>
            <w:r w:rsidRPr="00916D98">
              <w:rPr>
                <w:rFonts w:ascii="Times New Roman" w:hAnsi="Times New Roman" w:cs="Times New Roman"/>
                <w:color w:val="000000"/>
                <w:sz w:val="16"/>
                <w:szCs w:val="16"/>
              </w:rPr>
              <w:t>Способи отримання відповіді (результату)</w:t>
            </w:r>
          </w:p>
        </w:tc>
        <w:tc>
          <w:tcPr>
            <w:tcW w:w="6247" w:type="dxa"/>
            <w:tcBorders>
              <w:top w:val="single" w:sz="4" w:space="0" w:color="000000"/>
              <w:left w:val="single" w:sz="4" w:space="0" w:color="000000"/>
              <w:bottom w:val="single" w:sz="4" w:space="0" w:color="000000"/>
            </w:tcBorders>
            <w:vAlign w:val="center"/>
          </w:tcPr>
          <w:p w14:paraId="15E89CE5" w14:textId="77777777" w:rsidR="003D6875" w:rsidRPr="00916D98" w:rsidRDefault="003D6875" w:rsidP="002E7AF0">
            <w:pPr>
              <w:pStyle w:val="af5"/>
              <w:spacing w:before="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підрозділу/територіального органу ДМС </w:t>
            </w:r>
            <w:r w:rsidRPr="00916D98">
              <w:rPr>
                <w:rFonts w:ascii="Times New Roman" w:hAnsi="Times New Roman" w:cs="Times New Roman"/>
                <w:b/>
                <w:color w:val="000000"/>
                <w:sz w:val="16"/>
                <w:szCs w:val="16"/>
              </w:rPr>
              <w:t xml:space="preserve">приймає рішення про відмову від прийняття документів та оформлення </w:t>
            </w:r>
            <w:r w:rsidRPr="00916D98">
              <w:rPr>
                <w:rFonts w:ascii="Times New Roman" w:hAnsi="Times New Roman" w:cs="Times New Roman"/>
                <w:b/>
                <w:color w:val="000000"/>
                <w:sz w:val="16"/>
                <w:szCs w:val="16"/>
              </w:rPr>
              <w:lastRenderedPageBreak/>
              <w:t>заяви-анкети</w:t>
            </w:r>
            <w:r w:rsidRPr="00916D98">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916D98">
              <w:rPr>
                <w:rFonts w:ascii="Times New Roman" w:hAnsi="Times New Roman" w:cs="Times New Roman"/>
                <w:b/>
                <w:color w:val="000000"/>
                <w:sz w:val="16"/>
                <w:szCs w:val="16"/>
              </w:rPr>
              <w:t xml:space="preserve"> </w:t>
            </w:r>
            <w:r w:rsidRPr="00916D98">
              <w:rPr>
                <w:rFonts w:ascii="Times New Roman" w:hAnsi="Times New Roman" w:cs="Times New Roman"/>
                <w:color w:val="000000"/>
                <w:sz w:val="16"/>
                <w:szCs w:val="16"/>
              </w:rPr>
              <w:t>За бажанням відмова надається в письмовому вигляді.</w:t>
            </w:r>
          </w:p>
          <w:p w14:paraId="17D7C01B"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916D98">
              <w:rPr>
                <w:rFonts w:ascii="Times New Roman" w:hAnsi="Times New Roman" w:cs="Times New Roman"/>
                <w:b/>
                <w:color w:val="000000"/>
                <w:sz w:val="16"/>
                <w:szCs w:val="16"/>
              </w:rPr>
              <w:t xml:space="preserve">звертається особисто </w:t>
            </w:r>
            <w:r w:rsidRPr="00916D98">
              <w:rPr>
                <w:rFonts w:ascii="Times New Roman" w:hAnsi="Times New Roman" w:cs="Times New Roman"/>
                <w:color w:val="000000"/>
                <w:sz w:val="16"/>
                <w:szCs w:val="16"/>
              </w:rPr>
              <w:t xml:space="preserve">до територіального підрозділу ДМС, </w:t>
            </w:r>
            <w:r w:rsidRPr="00916D98">
              <w:rPr>
                <w:rFonts w:ascii="Times New Roman" w:hAnsi="Times New Roman" w:cs="Times New Roman"/>
                <w:b/>
                <w:color w:val="000000"/>
                <w:sz w:val="16"/>
                <w:szCs w:val="16"/>
              </w:rPr>
              <w:t xml:space="preserve">який прийняв документи для його оформлення.  </w:t>
            </w:r>
          </w:p>
          <w:p w14:paraId="4AF18727"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w:t>
            </w:r>
            <w:r w:rsidRPr="00916D98">
              <w:rPr>
                <w:rFonts w:ascii="Times New Roman" w:hAnsi="Times New Roman" w:cs="Times New Roman"/>
                <w:b/>
                <w:color w:val="000000"/>
                <w:sz w:val="16"/>
                <w:szCs w:val="16"/>
              </w:rPr>
              <w:t>за умови присутності особи на ім’я якої оформлено паспорт.</w:t>
            </w:r>
          </w:p>
          <w:p w14:paraId="2EDAB79D" w14:textId="77777777" w:rsidR="003D6875" w:rsidRPr="00916D98" w:rsidRDefault="003D6875" w:rsidP="002E7AF0">
            <w:pPr>
              <w:pStyle w:val="af5"/>
              <w:spacing w:before="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916D98">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916D98">
              <w:rPr>
                <w:rFonts w:ascii="Times New Roman" w:hAnsi="Times New Roman" w:cs="Times New Roman"/>
                <w:color w:val="000000"/>
                <w:sz w:val="16"/>
                <w:szCs w:val="16"/>
              </w:rPr>
              <w:t xml:space="preserve"> </w:t>
            </w:r>
          </w:p>
          <w:p w14:paraId="17C2D0B6"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підрозділу ДМС, здійснює вручення паспорта такій особі </w:t>
            </w:r>
            <w:r w:rsidRPr="00916D98">
              <w:rPr>
                <w:rFonts w:ascii="Times New Roman" w:hAnsi="Times New Roman" w:cs="Times New Roman"/>
                <w:b/>
                <w:color w:val="000000"/>
                <w:sz w:val="16"/>
                <w:szCs w:val="16"/>
              </w:rPr>
              <w:t>за місцем її проживання або за місцем перебування особи у закладі охорони здоров’я</w:t>
            </w:r>
            <w:r w:rsidRPr="00916D98">
              <w:rPr>
                <w:rFonts w:ascii="Times New Roman" w:hAnsi="Times New Roman" w:cs="Times New Roman"/>
                <w:color w:val="000000"/>
                <w:sz w:val="16"/>
                <w:szCs w:val="16"/>
              </w:rPr>
              <w:t>.</w:t>
            </w:r>
          </w:p>
          <w:p w14:paraId="27CDA551"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документи вручення паспорта здійснюється через уповноважену особу адміністрації відповідної установи чи закладу </w:t>
            </w:r>
            <w:r w:rsidRPr="00916D98">
              <w:rPr>
                <w:rFonts w:ascii="Times New Roman" w:hAnsi="Times New Roman" w:cs="Times New Roman"/>
                <w:b/>
                <w:color w:val="000000"/>
                <w:sz w:val="16"/>
                <w:szCs w:val="16"/>
              </w:rPr>
              <w:t>до територіального підрозділу ДМС за місцем розташування адміністрації відповідної установи або закладу.</w:t>
            </w:r>
          </w:p>
          <w:p w14:paraId="174BEE0B"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прийняття </w:t>
            </w:r>
            <w:r w:rsidRPr="00916D98">
              <w:rPr>
                <w:rFonts w:ascii="Times New Roman" w:hAnsi="Times New Roman" w:cs="Times New Roman"/>
                <w:b/>
                <w:color w:val="000000"/>
                <w:sz w:val="16"/>
                <w:szCs w:val="16"/>
              </w:rPr>
              <w:t>рішення про відмову в оформленні чи видачі паспорта</w:t>
            </w:r>
            <w:r w:rsidRPr="00916D98">
              <w:rPr>
                <w:rFonts w:ascii="Times New Roman" w:hAnsi="Times New Roman" w:cs="Times New Roman"/>
                <w:color w:val="000000"/>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tc>
        <w:tc>
          <w:tcPr>
            <w:tcW w:w="40" w:type="dxa"/>
            <w:tcBorders>
              <w:left w:val="single" w:sz="4" w:space="0" w:color="000000"/>
            </w:tcBorders>
          </w:tcPr>
          <w:p w14:paraId="56F7D8C3" w14:textId="77777777" w:rsidR="003D6875" w:rsidRPr="00916D98" w:rsidRDefault="003D6875" w:rsidP="003D6875">
            <w:pPr>
              <w:snapToGrid w:val="0"/>
              <w:rPr>
                <w:rFonts w:ascii="Times New Roman" w:hAnsi="Times New Roman" w:cs="Times New Roman"/>
                <w:b/>
                <w:color w:val="000000"/>
                <w:sz w:val="16"/>
                <w:szCs w:val="16"/>
              </w:rPr>
            </w:pPr>
          </w:p>
        </w:tc>
      </w:tr>
      <w:tr w:rsidR="003D6875" w:rsidRPr="00916D98" w14:paraId="59CEFE6B" w14:textId="77777777" w:rsidTr="00425F97">
        <w:tc>
          <w:tcPr>
            <w:tcW w:w="709" w:type="dxa"/>
            <w:tcBorders>
              <w:top w:val="single" w:sz="4" w:space="0" w:color="000000"/>
              <w:left w:val="single" w:sz="4" w:space="0" w:color="000000"/>
              <w:bottom w:val="single" w:sz="4" w:space="0" w:color="000000"/>
            </w:tcBorders>
          </w:tcPr>
          <w:p w14:paraId="24F51252" w14:textId="77777777" w:rsidR="003D6875" w:rsidRPr="00916D98" w:rsidRDefault="003D6875" w:rsidP="00425F97">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16.</w:t>
            </w:r>
          </w:p>
        </w:tc>
        <w:tc>
          <w:tcPr>
            <w:tcW w:w="3544" w:type="dxa"/>
            <w:tcBorders>
              <w:top w:val="single" w:sz="4" w:space="0" w:color="000000"/>
              <w:left w:val="single" w:sz="4" w:space="0" w:color="000000"/>
              <w:bottom w:val="single" w:sz="4" w:space="0" w:color="000000"/>
            </w:tcBorders>
          </w:tcPr>
          <w:p w14:paraId="68CCAA2E" w14:textId="77777777" w:rsidR="003D6875" w:rsidRPr="00916D98" w:rsidRDefault="003D6875" w:rsidP="00482B48">
            <w:pPr>
              <w:spacing w:after="0"/>
              <w:jc w:val="both"/>
              <w:rPr>
                <w:rFonts w:ascii="Times New Roman" w:hAnsi="Times New Roman" w:cs="Times New Roman"/>
                <w:color w:val="000000"/>
              </w:rPr>
            </w:pPr>
            <w:r w:rsidRPr="00916D98">
              <w:rPr>
                <w:rFonts w:ascii="Times New Roman" w:hAnsi="Times New Roman" w:cs="Times New Roman"/>
                <w:color w:val="000000"/>
                <w:sz w:val="16"/>
                <w:szCs w:val="16"/>
              </w:rPr>
              <w:t>Примітка</w:t>
            </w:r>
          </w:p>
        </w:tc>
        <w:tc>
          <w:tcPr>
            <w:tcW w:w="6247" w:type="dxa"/>
            <w:tcBorders>
              <w:top w:val="single" w:sz="4" w:space="0" w:color="000000"/>
              <w:left w:val="single" w:sz="4" w:space="0" w:color="000000"/>
              <w:bottom w:val="single" w:sz="4" w:space="0" w:color="000000"/>
            </w:tcBorders>
            <w:vAlign w:val="center"/>
          </w:tcPr>
          <w:p w14:paraId="0EA9911D" w14:textId="77777777" w:rsidR="003D6875" w:rsidRPr="00916D98" w:rsidRDefault="003D6875" w:rsidP="002E7AF0">
            <w:pPr>
              <w:spacing w:after="0"/>
              <w:ind w:left="45"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shd w:val="clear" w:color="auto" w:fill="FFFFFF"/>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c>
          <w:tcPr>
            <w:tcW w:w="40" w:type="dxa"/>
            <w:tcBorders>
              <w:left w:val="single" w:sz="4" w:space="0" w:color="000000"/>
            </w:tcBorders>
          </w:tcPr>
          <w:p w14:paraId="1A30B651" w14:textId="77777777" w:rsidR="003D6875" w:rsidRPr="00916D98" w:rsidRDefault="003D6875" w:rsidP="003D6875">
            <w:pPr>
              <w:snapToGrid w:val="0"/>
              <w:rPr>
                <w:rFonts w:ascii="Times New Roman" w:hAnsi="Times New Roman" w:cs="Times New Roman"/>
                <w:color w:val="000000"/>
                <w:sz w:val="16"/>
                <w:szCs w:val="16"/>
              </w:rPr>
            </w:pPr>
          </w:p>
        </w:tc>
      </w:tr>
    </w:tbl>
    <w:p w14:paraId="7503232A" w14:textId="77777777" w:rsidR="003D6875" w:rsidRDefault="003D6875" w:rsidP="00425F97">
      <w:pPr>
        <w:widowControl w:val="0"/>
        <w:autoSpaceDE w:val="0"/>
        <w:spacing w:after="0"/>
        <w:ind w:right="-113"/>
        <w:jc w:val="both"/>
        <w:rPr>
          <w:lang w:val="uk-UA"/>
        </w:rPr>
      </w:pPr>
    </w:p>
    <w:p w14:paraId="1468E95D" w14:textId="77777777" w:rsidR="00425F97" w:rsidRDefault="00425F97" w:rsidP="00425F97">
      <w:pPr>
        <w:widowControl w:val="0"/>
        <w:autoSpaceDE w:val="0"/>
        <w:spacing w:after="0"/>
        <w:ind w:right="-113"/>
        <w:jc w:val="both"/>
        <w:rPr>
          <w:lang w:val="uk-UA"/>
        </w:rPr>
      </w:pPr>
    </w:p>
    <w:p w14:paraId="17CD45DE"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38FE0827"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048B83FB" w14:textId="77777777" w:rsidR="003D6875" w:rsidRDefault="003D6875" w:rsidP="003D6875">
      <w:pPr>
        <w:widowControl w:val="0"/>
        <w:autoSpaceDE w:val="0"/>
        <w:spacing w:after="0"/>
        <w:ind w:right="-113" w:firstLine="6236"/>
        <w:jc w:val="both"/>
        <w:rPr>
          <w:lang w:val="uk-UA"/>
        </w:rPr>
      </w:pPr>
    </w:p>
    <w:p w14:paraId="7752F66B" w14:textId="77777777" w:rsidR="003D6875" w:rsidRDefault="003D6875" w:rsidP="003D6875">
      <w:pPr>
        <w:widowControl w:val="0"/>
        <w:autoSpaceDE w:val="0"/>
        <w:spacing w:after="0"/>
        <w:ind w:right="-113" w:firstLine="6236"/>
        <w:jc w:val="both"/>
        <w:rPr>
          <w:lang w:val="uk-UA"/>
        </w:rPr>
      </w:pPr>
    </w:p>
    <w:p w14:paraId="44C45697" w14:textId="77777777" w:rsidR="003D6875" w:rsidRDefault="003D6875" w:rsidP="003D6875">
      <w:pPr>
        <w:widowControl w:val="0"/>
        <w:autoSpaceDE w:val="0"/>
        <w:spacing w:after="0"/>
        <w:ind w:right="-113" w:firstLine="6236"/>
        <w:jc w:val="both"/>
        <w:rPr>
          <w:lang w:val="uk-UA"/>
        </w:rPr>
      </w:pPr>
    </w:p>
    <w:p w14:paraId="3B3AB21A" w14:textId="77777777" w:rsidR="003D6875" w:rsidRDefault="003D6875" w:rsidP="003D6875">
      <w:pPr>
        <w:widowControl w:val="0"/>
        <w:autoSpaceDE w:val="0"/>
        <w:spacing w:after="0"/>
        <w:ind w:right="-113" w:firstLine="6236"/>
        <w:jc w:val="both"/>
        <w:rPr>
          <w:lang w:val="uk-UA"/>
        </w:rPr>
      </w:pPr>
    </w:p>
    <w:p w14:paraId="55CF61B7" w14:textId="77777777" w:rsidR="003D6875" w:rsidRDefault="003D6875" w:rsidP="003D6875">
      <w:pPr>
        <w:widowControl w:val="0"/>
        <w:autoSpaceDE w:val="0"/>
        <w:spacing w:after="0"/>
        <w:ind w:right="-113" w:firstLine="6236"/>
        <w:jc w:val="both"/>
        <w:rPr>
          <w:lang w:val="uk-UA"/>
        </w:rPr>
      </w:pPr>
    </w:p>
    <w:p w14:paraId="0FE49442" w14:textId="77777777" w:rsidR="003D6875" w:rsidRDefault="003D6875" w:rsidP="003D6875">
      <w:pPr>
        <w:widowControl w:val="0"/>
        <w:autoSpaceDE w:val="0"/>
        <w:spacing w:after="0"/>
        <w:ind w:right="-113" w:firstLine="6236"/>
        <w:jc w:val="both"/>
        <w:rPr>
          <w:lang w:val="uk-UA"/>
        </w:rPr>
      </w:pPr>
    </w:p>
    <w:p w14:paraId="4F18553C" w14:textId="77777777" w:rsidR="003D6875" w:rsidRDefault="003D6875" w:rsidP="003D6875">
      <w:pPr>
        <w:widowControl w:val="0"/>
        <w:autoSpaceDE w:val="0"/>
        <w:spacing w:after="0"/>
        <w:ind w:right="-113" w:firstLine="6236"/>
        <w:jc w:val="both"/>
        <w:rPr>
          <w:lang w:val="uk-UA"/>
        </w:rPr>
      </w:pPr>
    </w:p>
    <w:p w14:paraId="738AAD8B" w14:textId="77777777" w:rsidR="003D6875" w:rsidRDefault="003D6875" w:rsidP="003D6875">
      <w:pPr>
        <w:widowControl w:val="0"/>
        <w:autoSpaceDE w:val="0"/>
        <w:spacing w:after="0"/>
        <w:ind w:right="-113" w:firstLine="6236"/>
        <w:jc w:val="both"/>
        <w:rPr>
          <w:lang w:val="uk-UA"/>
        </w:rPr>
      </w:pPr>
    </w:p>
    <w:p w14:paraId="2A30AA07" w14:textId="77777777" w:rsidR="003D6875" w:rsidRDefault="003D6875" w:rsidP="003D6875">
      <w:pPr>
        <w:widowControl w:val="0"/>
        <w:autoSpaceDE w:val="0"/>
        <w:spacing w:after="0"/>
        <w:ind w:right="-113" w:firstLine="6236"/>
        <w:jc w:val="both"/>
        <w:rPr>
          <w:lang w:val="uk-UA"/>
        </w:rPr>
      </w:pPr>
    </w:p>
    <w:p w14:paraId="27F7A430" w14:textId="77777777" w:rsidR="003D6875" w:rsidRDefault="003D6875" w:rsidP="003D6875">
      <w:pPr>
        <w:widowControl w:val="0"/>
        <w:autoSpaceDE w:val="0"/>
        <w:spacing w:after="0"/>
        <w:ind w:right="-113" w:firstLine="6236"/>
        <w:jc w:val="both"/>
        <w:rPr>
          <w:lang w:val="uk-UA"/>
        </w:rPr>
      </w:pPr>
    </w:p>
    <w:p w14:paraId="62629084" w14:textId="77777777" w:rsidR="003D6875" w:rsidRDefault="003D6875" w:rsidP="003D6875">
      <w:pPr>
        <w:widowControl w:val="0"/>
        <w:autoSpaceDE w:val="0"/>
        <w:spacing w:after="0"/>
        <w:ind w:right="-113" w:firstLine="6236"/>
        <w:jc w:val="both"/>
        <w:rPr>
          <w:lang w:val="uk-UA"/>
        </w:rPr>
      </w:pPr>
    </w:p>
    <w:p w14:paraId="7A4EF1F0" w14:textId="77777777" w:rsidR="003D6875" w:rsidRDefault="003D6875" w:rsidP="003D6875">
      <w:pPr>
        <w:widowControl w:val="0"/>
        <w:autoSpaceDE w:val="0"/>
        <w:spacing w:after="0"/>
        <w:ind w:right="-113" w:firstLine="6236"/>
        <w:jc w:val="both"/>
        <w:rPr>
          <w:lang w:val="uk-UA"/>
        </w:rPr>
      </w:pPr>
    </w:p>
    <w:p w14:paraId="41A48A29" w14:textId="77777777" w:rsidR="003D6875" w:rsidRDefault="003D6875" w:rsidP="003D6875">
      <w:pPr>
        <w:widowControl w:val="0"/>
        <w:autoSpaceDE w:val="0"/>
        <w:spacing w:after="0"/>
        <w:ind w:right="-113" w:firstLine="6236"/>
        <w:jc w:val="both"/>
        <w:rPr>
          <w:lang w:val="uk-UA"/>
        </w:rPr>
      </w:pPr>
    </w:p>
    <w:p w14:paraId="6055180A" w14:textId="77777777" w:rsidR="003D6875" w:rsidRDefault="003D6875" w:rsidP="003D6875">
      <w:pPr>
        <w:widowControl w:val="0"/>
        <w:autoSpaceDE w:val="0"/>
        <w:spacing w:after="0"/>
        <w:ind w:right="-113" w:firstLine="6236"/>
        <w:jc w:val="both"/>
        <w:rPr>
          <w:lang w:val="uk-UA"/>
        </w:rPr>
      </w:pPr>
    </w:p>
    <w:p w14:paraId="3B882CF9" w14:textId="77777777" w:rsidR="003D6875" w:rsidRDefault="003D6875" w:rsidP="003D6875">
      <w:pPr>
        <w:widowControl w:val="0"/>
        <w:autoSpaceDE w:val="0"/>
        <w:spacing w:after="0"/>
        <w:ind w:right="-113" w:firstLine="6236"/>
        <w:jc w:val="both"/>
        <w:rPr>
          <w:lang w:val="uk-UA"/>
        </w:rPr>
      </w:pPr>
    </w:p>
    <w:p w14:paraId="7232112A" w14:textId="77777777" w:rsidR="003D6875" w:rsidRDefault="003D6875" w:rsidP="003D6875">
      <w:pPr>
        <w:widowControl w:val="0"/>
        <w:autoSpaceDE w:val="0"/>
        <w:spacing w:after="0"/>
        <w:ind w:right="-113" w:firstLine="6236"/>
        <w:jc w:val="both"/>
        <w:rPr>
          <w:lang w:val="uk-UA"/>
        </w:rPr>
      </w:pPr>
    </w:p>
    <w:p w14:paraId="05C967C1" w14:textId="77777777" w:rsidR="003D6875" w:rsidRDefault="003D6875" w:rsidP="003D6875">
      <w:pPr>
        <w:widowControl w:val="0"/>
        <w:autoSpaceDE w:val="0"/>
        <w:spacing w:after="0"/>
        <w:ind w:right="-113" w:firstLine="6236"/>
        <w:jc w:val="both"/>
        <w:rPr>
          <w:lang w:val="uk-UA"/>
        </w:rPr>
      </w:pPr>
    </w:p>
    <w:p w14:paraId="1A9E1562" w14:textId="77777777" w:rsidR="003D6875" w:rsidRDefault="003D6875" w:rsidP="003D6875">
      <w:pPr>
        <w:widowControl w:val="0"/>
        <w:autoSpaceDE w:val="0"/>
        <w:spacing w:after="0"/>
        <w:ind w:right="-113" w:firstLine="6236"/>
        <w:jc w:val="both"/>
        <w:rPr>
          <w:lang w:val="uk-UA"/>
        </w:rPr>
      </w:pPr>
    </w:p>
    <w:p w14:paraId="3DA701E8" w14:textId="77777777" w:rsidR="003D6875" w:rsidRDefault="003D6875" w:rsidP="003D6875">
      <w:pPr>
        <w:widowControl w:val="0"/>
        <w:autoSpaceDE w:val="0"/>
        <w:spacing w:after="0"/>
        <w:ind w:right="-113" w:firstLine="6236"/>
        <w:jc w:val="both"/>
        <w:rPr>
          <w:lang w:val="uk-UA"/>
        </w:rPr>
      </w:pPr>
    </w:p>
    <w:p w14:paraId="4B00E8B0" w14:textId="77777777" w:rsidR="003D6875" w:rsidRDefault="003D6875" w:rsidP="003D6875">
      <w:pPr>
        <w:widowControl w:val="0"/>
        <w:autoSpaceDE w:val="0"/>
        <w:spacing w:after="0"/>
        <w:ind w:right="-113" w:firstLine="6236"/>
        <w:jc w:val="both"/>
        <w:rPr>
          <w:lang w:val="uk-UA"/>
        </w:rPr>
      </w:pPr>
    </w:p>
    <w:p w14:paraId="7CEB85BF" w14:textId="77777777" w:rsidR="003D6875" w:rsidRDefault="003D6875" w:rsidP="003D6875">
      <w:pPr>
        <w:widowControl w:val="0"/>
        <w:autoSpaceDE w:val="0"/>
        <w:spacing w:after="0"/>
        <w:ind w:right="-113" w:firstLine="6236"/>
        <w:jc w:val="both"/>
        <w:rPr>
          <w:lang w:val="uk-UA"/>
        </w:rPr>
      </w:pPr>
    </w:p>
    <w:p w14:paraId="7276DA1C" w14:textId="77777777" w:rsidR="00425F97" w:rsidRDefault="00425F97" w:rsidP="003D6875">
      <w:pPr>
        <w:widowControl w:val="0"/>
        <w:autoSpaceDE w:val="0"/>
        <w:spacing w:after="0"/>
        <w:ind w:right="-113" w:firstLine="6236"/>
        <w:jc w:val="both"/>
        <w:rPr>
          <w:rFonts w:ascii="Times New Roman" w:hAnsi="Times New Roman" w:cs="Times New Roman"/>
          <w:b/>
          <w:bCs/>
          <w:spacing w:val="2"/>
          <w:lang w:val="uk-UA"/>
        </w:rPr>
      </w:pPr>
    </w:p>
    <w:p w14:paraId="549A4966" w14:textId="77777777" w:rsidR="004D2130" w:rsidRDefault="004D2130" w:rsidP="003D6875">
      <w:pPr>
        <w:widowControl w:val="0"/>
        <w:autoSpaceDE w:val="0"/>
        <w:spacing w:after="0"/>
        <w:ind w:right="-113" w:firstLine="6236"/>
        <w:jc w:val="both"/>
        <w:rPr>
          <w:rFonts w:ascii="Times New Roman" w:hAnsi="Times New Roman" w:cs="Times New Roman"/>
          <w:b/>
          <w:bCs/>
          <w:spacing w:val="2"/>
          <w:lang w:val="uk-UA"/>
        </w:rPr>
      </w:pPr>
    </w:p>
    <w:p w14:paraId="3DFEB72E" w14:textId="77777777" w:rsidR="003D6875" w:rsidRDefault="00C73C25" w:rsidP="003D6875">
      <w:pPr>
        <w:widowControl w:val="0"/>
        <w:autoSpaceDE w:val="0"/>
        <w:spacing w:after="0"/>
        <w:ind w:right="-113" w:firstLine="6236"/>
        <w:jc w:val="both"/>
      </w:pPr>
      <w:r>
        <w:rPr>
          <w:rFonts w:ascii="Times New Roman" w:hAnsi="Times New Roman" w:cs="Times New Roman"/>
          <w:b/>
          <w:bCs/>
          <w:spacing w:val="2"/>
          <w:lang w:val="uk-UA"/>
        </w:rPr>
        <w:lastRenderedPageBreak/>
        <w:t>З</w:t>
      </w:r>
      <w:r w:rsidR="003D6875">
        <w:rPr>
          <w:rFonts w:ascii="Times New Roman" w:hAnsi="Times New Roman" w:cs="Times New Roman"/>
          <w:b/>
          <w:bCs/>
          <w:spacing w:val="2"/>
          <w:lang w:val="uk-UA"/>
        </w:rPr>
        <w:t>АТВЕРДЖЕНО</w:t>
      </w:r>
    </w:p>
    <w:p w14:paraId="6FC6337A" w14:textId="77777777" w:rsidR="003D6875" w:rsidRDefault="003D6875" w:rsidP="003D6875">
      <w:pPr>
        <w:widowControl w:val="0"/>
        <w:autoSpaceDE w:val="0"/>
        <w:spacing w:after="0"/>
        <w:ind w:left="6237" w:right="-86"/>
        <w:jc w:val="both"/>
      </w:pPr>
      <w:r>
        <w:rPr>
          <w:rFonts w:ascii="Times New Roman" w:hAnsi="Times New Roman" w:cs="Times New Roman"/>
          <w:bCs/>
          <w:lang w:val="uk-UA"/>
        </w:rPr>
        <w:t xml:space="preserve">наказ  </w:t>
      </w:r>
      <w:r w:rsidR="00C73C25">
        <w:rPr>
          <w:rFonts w:ascii="Times New Roman" w:hAnsi="Times New Roman" w:cs="Times New Roman"/>
          <w:bCs/>
          <w:lang w:val="uk-UA"/>
        </w:rPr>
        <w:t>ЗМУ</w:t>
      </w:r>
      <w:r>
        <w:rPr>
          <w:rFonts w:ascii="Times New Roman" w:hAnsi="Times New Roman" w:cs="Times New Roman"/>
          <w:bCs/>
          <w:lang w:val="uk-UA"/>
        </w:rPr>
        <w:t xml:space="preserve"> ДМС </w:t>
      </w:r>
    </w:p>
    <w:p w14:paraId="21B1D25F" w14:textId="77777777" w:rsidR="003D6875" w:rsidRDefault="00BF1AD2" w:rsidP="003D6875">
      <w:pPr>
        <w:widowControl w:val="0"/>
        <w:autoSpaceDE w:val="0"/>
        <w:spacing w:after="0" w:line="240" w:lineRule="auto"/>
        <w:ind w:left="6237" w:right="-86"/>
        <w:jc w:val="both"/>
      </w:pPr>
      <w:r>
        <w:rPr>
          <w:rFonts w:ascii="Times New Roman" w:hAnsi="Times New Roman" w:cs="Times New Roman"/>
          <w:spacing w:val="2"/>
          <w:lang w:val="uk-UA"/>
        </w:rPr>
        <w:t>від 07.11.</w:t>
      </w:r>
      <w:r w:rsidR="00C73C25">
        <w:rPr>
          <w:rFonts w:ascii="Times New Roman" w:hAnsi="Times New Roman" w:cs="Times New Roman"/>
          <w:spacing w:val="2"/>
          <w:lang w:val="uk-UA"/>
        </w:rPr>
        <w:t>2025 №</w:t>
      </w:r>
      <w:r>
        <w:rPr>
          <w:rFonts w:ascii="Times New Roman" w:hAnsi="Times New Roman" w:cs="Times New Roman"/>
          <w:spacing w:val="2"/>
          <w:lang w:val="uk-UA"/>
        </w:rPr>
        <w:t>74</w:t>
      </w:r>
    </w:p>
    <w:p w14:paraId="3DE05483" w14:textId="77777777" w:rsidR="003D6875" w:rsidRDefault="003D6875" w:rsidP="003D6875">
      <w:pPr>
        <w:widowControl w:val="0"/>
        <w:autoSpaceDE w:val="0"/>
        <w:spacing w:after="0"/>
        <w:ind w:left="2096" w:right="1800"/>
        <w:jc w:val="center"/>
        <w:rPr>
          <w:rFonts w:ascii="Verdana" w:hAnsi="Verdana" w:cs="Verdana"/>
          <w:b/>
          <w:bCs/>
          <w:spacing w:val="2"/>
          <w:sz w:val="16"/>
          <w:szCs w:val="16"/>
          <w:lang w:val="uk-UA"/>
        </w:rPr>
      </w:pPr>
    </w:p>
    <w:p w14:paraId="621702CD" w14:textId="77777777" w:rsidR="003D6875" w:rsidRDefault="003D6875" w:rsidP="003D6875">
      <w:pPr>
        <w:widowControl w:val="0"/>
        <w:autoSpaceDE w:val="0"/>
        <w:spacing w:after="0"/>
        <w:ind w:left="2096" w:right="1800"/>
        <w:jc w:val="center"/>
        <w:rPr>
          <w:rFonts w:ascii="Verdana" w:hAnsi="Verdana" w:cs="Verdana"/>
          <w:b/>
          <w:bCs/>
          <w:spacing w:val="2"/>
          <w:sz w:val="16"/>
          <w:szCs w:val="16"/>
          <w:lang w:val="uk-UA"/>
        </w:rPr>
      </w:pPr>
    </w:p>
    <w:p w14:paraId="27D34AD1" w14:textId="77777777" w:rsidR="003D6875" w:rsidRPr="00916D98" w:rsidRDefault="003D6875" w:rsidP="003D6875">
      <w:pPr>
        <w:widowControl w:val="0"/>
        <w:autoSpaceDE w:val="0"/>
        <w:spacing w:after="0"/>
        <w:ind w:left="2096" w:right="1800"/>
        <w:jc w:val="center"/>
        <w:rPr>
          <w:rFonts w:ascii="Times New Roman" w:hAnsi="Times New Roman" w:cs="Times New Roman"/>
        </w:rPr>
      </w:pPr>
      <w:r w:rsidRPr="00916D98">
        <w:rPr>
          <w:rFonts w:ascii="Times New Roman" w:hAnsi="Times New Roman" w:cs="Times New Roman"/>
          <w:b/>
          <w:bCs/>
          <w:spacing w:val="2"/>
          <w:sz w:val="16"/>
          <w:szCs w:val="16"/>
          <w:lang w:val="uk-UA"/>
        </w:rPr>
        <w:t>ТЕХНОЛОГІЧНА</w:t>
      </w:r>
      <w:r w:rsidRPr="00916D98">
        <w:rPr>
          <w:rFonts w:ascii="Times New Roman" w:hAnsi="Times New Roman" w:cs="Times New Roman"/>
          <w:b/>
          <w:bCs/>
          <w:spacing w:val="-16"/>
          <w:sz w:val="16"/>
          <w:szCs w:val="16"/>
          <w:lang w:val="uk-UA"/>
        </w:rPr>
        <w:t xml:space="preserve"> </w:t>
      </w:r>
      <w:r w:rsidRPr="00916D98">
        <w:rPr>
          <w:rFonts w:ascii="Times New Roman" w:hAnsi="Times New Roman" w:cs="Times New Roman"/>
          <w:b/>
          <w:bCs/>
          <w:spacing w:val="-1"/>
          <w:sz w:val="16"/>
          <w:szCs w:val="16"/>
          <w:lang w:val="uk-UA"/>
        </w:rPr>
        <w:t>К</w:t>
      </w:r>
      <w:r w:rsidRPr="00916D98">
        <w:rPr>
          <w:rFonts w:ascii="Times New Roman" w:hAnsi="Times New Roman" w:cs="Times New Roman"/>
          <w:b/>
          <w:bCs/>
          <w:spacing w:val="2"/>
          <w:sz w:val="16"/>
          <w:szCs w:val="16"/>
          <w:lang w:val="uk-UA"/>
        </w:rPr>
        <w:t>А</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Т</w:t>
      </w:r>
      <w:r w:rsidRPr="00916D98">
        <w:rPr>
          <w:rFonts w:ascii="Times New Roman" w:hAnsi="Times New Roman" w:cs="Times New Roman"/>
          <w:b/>
          <w:bCs/>
          <w:spacing w:val="-2"/>
          <w:sz w:val="16"/>
          <w:szCs w:val="16"/>
          <w:lang w:val="uk-UA"/>
        </w:rPr>
        <w:t>КА</w:t>
      </w:r>
      <w:r w:rsidRPr="00916D98">
        <w:rPr>
          <w:rFonts w:ascii="Times New Roman" w:hAnsi="Times New Roman" w:cs="Times New Roman"/>
          <w:b/>
          <w:bCs/>
          <w:spacing w:val="-3"/>
          <w:sz w:val="16"/>
          <w:szCs w:val="16"/>
          <w:lang w:val="uk-UA"/>
        </w:rPr>
        <w:t xml:space="preserve"> </w:t>
      </w:r>
      <w:r w:rsidRPr="00916D98">
        <w:rPr>
          <w:rFonts w:ascii="Times New Roman" w:hAnsi="Times New Roman" w:cs="Times New Roman"/>
          <w:b/>
          <w:bCs/>
          <w:spacing w:val="2"/>
          <w:sz w:val="16"/>
          <w:szCs w:val="16"/>
          <w:lang w:val="uk-UA"/>
        </w:rPr>
        <w:t>АД</w:t>
      </w:r>
      <w:r w:rsidRPr="00916D98">
        <w:rPr>
          <w:rFonts w:ascii="Times New Roman" w:hAnsi="Times New Roman" w:cs="Times New Roman"/>
          <w:b/>
          <w:bCs/>
          <w:spacing w:val="-2"/>
          <w:sz w:val="16"/>
          <w:szCs w:val="16"/>
          <w:lang w:val="uk-UA"/>
        </w:rPr>
        <w:t>М</w:t>
      </w:r>
      <w:r w:rsidRPr="00916D98">
        <w:rPr>
          <w:rFonts w:ascii="Times New Roman" w:hAnsi="Times New Roman" w:cs="Times New Roman"/>
          <w:b/>
          <w:bCs/>
          <w:spacing w:val="2"/>
          <w:sz w:val="16"/>
          <w:szCs w:val="16"/>
          <w:lang w:val="uk-UA"/>
        </w:rPr>
        <w:t>ІНІСТ</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АТИ</w:t>
      </w:r>
      <w:r w:rsidRPr="00916D98">
        <w:rPr>
          <w:rFonts w:ascii="Times New Roman" w:hAnsi="Times New Roman" w:cs="Times New Roman"/>
          <w:b/>
          <w:bCs/>
          <w:spacing w:val="-2"/>
          <w:sz w:val="16"/>
          <w:szCs w:val="16"/>
          <w:lang w:val="uk-UA"/>
        </w:rPr>
        <w:t>В</w:t>
      </w:r>
      <w:r w:rsidRPr="00916D98">
        <w:rPr>
          <w:rFonts w:ascii="Times New Roman" w:hAnsi="Times New Roman" w:cs="Times New Roman"/>
          <w:b/>
          <w:bCs/>
          <w:spacing w:val="2"/>
          <w:sz w:val="16"/>
          <w:szCs w:val="16"/>
          <w:lang w:val="uk-UA"/>
        </w:rPr>
        <w:t>НОЇ ПОСЛУГИ</w:t>
      </w:r>
      <w:r w:rsidRPr="00916D98">
        <w:rPr>
          <w:rFonts w:ascii="Times New Roman" w:hAnsi="Times New Roman" w:cs="Times New Roman"/>
          <w:b/>
          <w:bCs/>
          <w:spacing w:val="2"/>
          <w:w w:val="99"/>
          <w:sz w:val="16"/>
          <w:szCs w:val="16"/>
          <w:lang w:val="uk-UA"/>
        </w:rPr>
        <w:t xml:space="preserve"> </w:t>
      </w:r>
    </w:p>
    <w:p w14:paraId="6FE9ED51" w14:textId="77777777" w:rsidR="003D6875" w:rsidRPr="00916D98" w:rsidRDefault="003D6875" w:rsidP="003D6875">
      <w:pPr>
        <w:spacing w:after="0"/>
        <w:jc w:val="center"/>
        <w:rPr>
          <w:rFonts w:ascii="Times New Roman" w:hAnsi="Times New Roman" w:cs="Times New Roman"/>
          <w:b/>
          <w:bCs/>
          <w:spacing w:val="2"/>
          <w:w w:val="99"/>
          <w:sz w:val="16"/>
          <w:szCs w:val="16"/>
          <w:lang w:val="uk-UA"/>
        </w:rPr>
      </w:pPr>
    </w:p>
    <w:p w14:paraId="7C4241DF"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ОФОРМЛЕННЯ І ВИДАЧА ПАСПОРТА ГРОМАДЯНИНА УКРАЇНИ,</w:t>
      </w:r>
    </w:p>
    <w:p w14:paraId="14E5F52F" w14:textId="77777777" w:rsidR="003D6875" w:rsidRPr="00916D98" w:rsidRDefault="003D6875" w:rsidP="003D6875">
      <w:pPr>
        <w:spacing w:after="0"/>
        <w:jc w:val="center"/>
        <w:rPr>
          <w:rFonts w:ascii="Times New Roman" w:hAnsi="Times New Roman" w:cs="Times New Roman"/>
        </w:rPr>
      </w:pPr>
      <w:r w:rsidRPr="00916D98">
        <w:rPr>
          <w:rFonts w:ascii="Times New Roman" w:eastAsia="Verdana" w:hAnsi="Times New Roman" w:cs="Times New Roman"/>
          <w:b/>
          <w:sz w:val="16"/>
          <w:szCs w:val="16"/>
          <w:lang w:val="uk-UA"/>
        </w:rPr>
        <w:t xml:space="preserve"> </w:t>
      </w:r>
      <w:r w:rsidRPr="00916D98">
        <w:rPr>
          <w:rFonts w:ascii="Times New Roman" w:hAnsi="Times New Roman" w:cs="Times New Roman"/>
          <w:b/>
          <w:sz w:val="16"/>
          <w:szCs w:val="16"/>
          <w:lang w:val="uk-UA"/>
        </w:rPr>
        <w:t xml:space="preserve">З БЕЗКОНТАКТНИМ ЕЛЕКТРОННИМ НОСІЄМ </w:t>
      </w:r>
    </w:p>
    <w:p w14:paraId="54FBD893" w14:textId="77777777" w:rsidR="003D6875" w:rsidRPr="00916D98" w:rsidRDefault="003D6875" w:rsidP="003D6875">
      <w:pPr>
        <w:spacing w:after="0"/>
        <w:jc w:val="center"/>
        <w:rPr>
          <w:rFonts w:ascii="Times New Roman" w:hAnsi="Times New Roman" w:cs="Times New Roman"/>
          <w:b/>
          <w:sz w:val="16"/>
          <w:szCs w:val="16"/>
          <w:lang w:val="uk-UA"/>
        </w:rPr>
      </w:pPr>
    </w:p>
    <w:p w14:paraId="5CB06AB3"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8"/>
          <w:szCs w:val="16"/>
          <w:lang w:val="uk-UA"/>
        </w:rPr>
        <w:t>особі, яка набула громадянства України</w:t>
      </w:r>
    </w:p>
    <w:p w14:paraId="76FA330F" w14:textId="77777777" w:rsidR="003D6875" w:rsidRPr="00916D98" w:rsidRDefault="003D6875" w:rsidP="003D6875">
      <w:pPr>
        <w:spacing w:after="0"/>
        <w:jc w:val="center"/>
        <w:rPr>
          <w:rFonts w:ascii="Times New Roman" w:hAnsi="Times New Roman" w:cs="Times New Roman"/>
          <w:b/>
          <w:sz w:val="16"/>
          <w:szCs w:val="16"/>
          <w:lang w:val="uk-UA"/>
        </w:rPr>
      </w:pP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3D6875" w:rsidRPr="00916D98" w14:paraId="50C7B87E" w14:textId="77777777" w:rsidTr="00D3690A">
        <w:trPr>
          <w:trHeight w:val="511"/>
        </w:trPr>
        <w:tc>
          <w:tcPr>
            <w:tcW w:w="560" w:type="dxa"/>
            <w:tcBorders>
              <w:top w:val="single" w:sz="4" w:space="0" w:color="000000"/>
              <w:left w:val="single" w:sz="4" w:space="0" w:color="000000"/>
              <w:bottom w:val="single" w:sz="4" w:space="0" w:color="000000"/>
            </w:tcBorders>
          </w:tcPr>
          <w:p w14:paraId="7785C513"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w:t>
            </w:r>
            <w:r w:rsidRPr="00916D98">
              <w:rPr>
                <w:rFonts w:ascii="Times New Roman" w:eastAsia="Verdana" w:hAnsi="Times New Roman" w:cs="Times New Roman"/>
                <w:b/>
                <w:color w:val="000000"/>
                <w:sz w:val="16"/>
                <w:szCs w:val="16"/>
                <w:lang w:val="uk-UA"/>
              </w:rPr>
              <w:t xml:space="preserve"> </w:t>
            </w:r>
            <w:r w:rsidRPr="00916D98">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61E66934"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5F5EE11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55EEB441"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41860D96"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Строк виконання</w:t>
            </w:r>
          </w:p>
          <w:p w14:paraId="4EC40384"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етапів (днів)</w:t>
            </w:r>
          </w:p>
        </w:tc>
      </w:tr>
      <w:tr w:rsidR="003D6875" w:rsidRPr="00916D98" w14:paraId="589A475D" w14:textId="77777777" w:rsidTr="00D3690A">
        <w:tc>
          <w:tcPr>
            <w:tcW w:w="560" w:type="dxa"/>
            <w:tcBorders>
              <w:top w:val="single" w:sz="4" w:space="0" w:color="000000"/>
              <w:left w:val="single" w:sz="4" w:space="0" w:color="000000"/>
              <w:bottom w:val="single" w:sz="4" w:space="0" w:color="000000"/>
            </w:tcBorders>
          </w:tcPr>
          <w:p w14:paraId="18FD95F0"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536DDBB2"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38922EC1"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5B187BF3" w14:textId="77777777" w:rsidR="003D6875" w:rsidRPr="00F83281"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916D98">
              <w:rPr>
                <w:rFonts w:ascii="Times New Roman" w:hAnsi="Times New Roman" w:cs="Times New Roman"/>
                <w:color w:val="000000"/>
                <w:sz w:val="16"/>
                <w:szCs w:val="16"/>
                <w:lang w:val="uk-UA"/>
              </w:rPr>
              <w:t xml:space="preserve"> </w:t>
            </w:r>
          </w:p>
        </w:tc>
        <w:tc>
          <w:tcPr>
            <w:tcW w:w="1843" w:type="dxa"/>
            <w:tcBorders>
              <w:top w:val="single" w:sz="4" w:space="0" w:color="000000"/>
              <w:left w:val="single" w:sz="4" w:space="0" w:color="000000"/>
              <w:bottom w:val="single" w:sz="4" w:space="0" w:color="000000"/>
            </w:tcBorders>
          </w:tcPr>
          <w:p w14:paraId="55581150"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2E9D0374"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Під час прийому документів у день звернення </w:t>
            </w:r>
          </w:p>
        </w:tc>
      </w:tr>
      <w:tr w:rsidR="003D6875" w:rsidRPr="00916D98" w14:paraId="49670382" w14:textId="77777777" w:rsidTr="00D3690A">
        <w:tc>
          <w:tcPr>
            <w:tcW w:w="560" w:type="dxa"/>
            <w:tcBorders>
              <w:top w:val="single" w:sz="4" w:space="0" w:color="000000"/>
              <w:left w:val="single" w:sz="4" w:space="0" w:color="000000"/>
              <w:bottom w:val="single" w:sz="4" w:space="0" w:color="000000"/>
            </w:tcBorders>
          </w:tcPr>
          <w:p w14:paraId="31B0ACE7"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61E5E5E5"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відповідності поданих документів вимогам  Порядку </w:t>
            </w:r>
            <w:r w:rsidRPr="00916D98">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916D98">
              <w:rPr>
                <w:rStyle w:val="rvts9"/>
                <w:rFonts w:ascii="Times New Roman" w:hAnsi="Times New Roman" w:cs="Times New Roman"/>
                <w:bCs/>
                <w:color w:val="000000"/>
                <w:sz w:val="16"/>
                <w:szCs w:val="16"/>
                <w:shd w:val="clear" w:color="auto" w:fill="FFFFFF"/>
              </w:rPr>
              <w:t>25.03.2015 № 302</w:t>
            </w:r>
            <w:r w:rsidRPr="00916D98">
              <w:rPr>
                <w:rFonts w:ascii="Times New Roman" w:hAnsi="Times New Roman" w:cs="Times New Roman"/>
                <w:color w:val="000000"/>
                <w:sz w:val="16"/>
                <w:szCs w:val="16"/>
                <w:shd w:val="clear" w:color="auto" w:fill="FFFFFF"/>
              </w:rPr>
              <w:t> (зі змінами)</w:t>
            </w:r>
            <w:r w:rsidRPr="00916D98">
              <w:rPr>
                <w:rFonts w:ascii="Times New Roman" w:hAnsi="Times New Roman" w:cs="Times New Roman"/>
                <w:color w:val="000000"/>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p w14:paraId="4BB16313" w14:textId="77777777" w:rsidR="003D6875" w:rsidRPr="00916D98" w:rsidRDefault="003D6875" w:rsidP="003D6875">
            <w:pPr>
              <w:pStyle w:val="af5"/>
              <w:spacing w:before="0"/>
              <w:ind w:firstLine="321"/>
              <w:jc w:val="both"/>
              <w:rPr>
                <w:rFonts w:ascii="Times New Roman" w:hAnsi="Times New Roman" w:cs="Times New Roman"/>
                <w:color w:val="000000"/>
                <w:sz w:val="16"/>
                <w:szCs w:val="16"/>
              </w:rPr>
            </w:pPr>
          </w:p>
        </w:tc>
        <w:tc>
          <w:tcPr>
            <w:tcW w:w="2126" w:type="dxa"/>
            <w:tcBorders>
              <w:top w:val="single" w:sz="4" w:space="0" w:color="000000"/>
              <w:left w:val="single" w:sz="4" w:space="0" w:color="000000"/>
              <w:bottom w:val="single" w:sz="4" w:space="0" w:color="000000"/>
            </w:tcBorders>
          </w:tcPr>
          <w:p w14:paraId="6F32A46B"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04DA98E2" w14:textId="77777777" w:rsidR="003D6875" w:rsidRPr="00916D98" w:rsidRDefault="00CB187B" w:rsidP="003D6875">
            <w:pPr>
              <w:spacing w:after="0"/>
              <w:ind w:left="34" w:firstLine="28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Відділ оформлення документів УПРЕ ЗМУ ДМС</w:t>
            </w:r>
          </w:p>
          <w:p w14:paraId="5127BAE4" w14:textId="77777777" w:rsidR="003D6875" w:rsidRPr="00916D98" w:rsidRDefault="003D6875" w:rsidP="003D6875">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7C399DC8"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4D2233E8" w14:textId="77777777" w:rsidTr="00D3690A">
        <w:tc>
          <w:tcPr>
            <w:tcW w:w="560" w:type="dxa"/>
            <w:tcBorders>
              <w:top w:val="single" w:sz="4" w:space="0" w:color="000000"/>
              <w:left w:val="single" w:sz="4" w:space="0" w:color="000000"/>
              <w:bottom w:val="single" w:sz="4" w:space="0" w:color="000000"/>
            </w:tcBorders>
          </w:tcPr>
          <w:p w14:paraId="0FFE63D4"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2D486813"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4DCD733F"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5DCB29A0" w14:textId="77777777" w:rsidR="003D6875" w:rsidRPr="00916D98" w:rsidRDefault="003D6875" w:rsidP="003D6875">
            <w:pPr>
              <w:pStyle w:val="HTML0"/>
              <w:shd w:val="clear" w:color="auto" w:fill="FFFFFF"/>
              <w:jc w:val="both"/>
              <w:rPr>
                <w:rFonts w:ascii="Times New Roman" w:hAnsi="Times New Roman" w:cs="Times New Roman"/>
                <w:color w:val="000000"/>
              </w:rPr>
            </w:pPr>
            <w:r w:rsidRPr="00916D98">
              <w:rPr>
                <w:rFonts w:ascii="Times New Roman" w:hAnsi="Times New Roman" w:cs="Times New Roman"/>
                <w:color w:val="000000"/>
                <w:sz w:val="16"/>
                <w:szCs w:val="16"/>
                <w:lang w:val="uk-UA"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916D98">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14:paraId="5608D4FC" w14:textId="77777777" w:rsidR="003D6875" w:rsidRPr="00916D98" w:rsidRDefault="003D6875" w:rsidP="003D6875">
            <w:pPr>
              <w:pStyle w:val="af2"/>
              <w:ind w:left="0" w:firstLine="321"/>
              <w:jc w:val="both"/>
              <w:rPr>
                <w:color w:val="000000"/>
              </w:rPr>
            </w:pPr>
            <w:r w:rsidRPr="00916D98">
              <w:rPr>
                <w:color w:val="000000"/>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2BDFBD09" w14:textId="77777777" w:rsidR="003D6875" w:rsidRPr="00916D98" w:rsidRDefault="003D6875" w:rsidP="003D6875">
            <w:pPr>
              <w:pStyle w:val="af2"/>
              <w:ind w:left="0" w:firstLine="321"/>
              <w:jc w:val="both"/>
              <w:rPr>
                <w:color w:val="000000"/>
              </w:rPr>
            </w:pPr>
            <w:r w:rsidRPr="00916D98">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4163D4EA" w14:textId="77777777" w:rsidR="003D6875" w:rsidRPr="00916D98" w:rsidRDefault="003D6875" w:rsidP="003D6875">
            <w:pPr>
              <w:spacing w:after="0"/>
              <w:ind w:firstLine="321"/>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 xml:space="preserve">Якщо під час прийому відсутні підтверджуючі документи та заявник згоден відмовитися від оформлення, </w:t>
            </w:r>
            <w:r w:rsidRPr="00916D98">
              <w:rPr>
                <w:rFonts w:ascii="Times New Roman" w:hAnsi="Times New Roman" w:cs="Times New Roman"/>
                <w:color w:val="000000"/>
                <w:sz w:val="16"/>
                <w:szCs w:val="16"/>
                <w:lang w:val="uk-UA"/>
              </w:rPr>
              <w:lastRenderedPageBreak/>
              <w:t>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2DEBFC43" w14:textId="77777777" w:rsidR="003D6875" w:rsidRPr="00B07940" w:rsidRDefault="00B07940" w:rsidP="00B07940">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lastRenderedPageBreak/>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5139555B" w14:textId="77777777" w:rsidR="003D6875" w:rsidRPr="00916D98" w:rsidRDefault="00CB187B" w:rsidP="003D6875">
            <w:pPr>
              <w:spacing w:after="0"/>
              <w:ind w:left="34" w:firstLine="28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Відділ оформлення документів УПРЕ ЗМУ ДМС</w:t>
            </w:r>
          </w:p>
          <w:p w14:paraId="1F8C54AF" w14:textId="77777777" w:rsidR="003D6875" w:rsidRPr="00916D98" w:rsidRDefault="003D6875" w:rsidP="003D6875">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6599822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3A04D23D" w14:textId="77777777" w:rsidTr="00D3690A">
        <w:tc>
          <w:tcPr>
            <w:tcW w:w="560" w:type="dxa"/>
            <w:tcBorders>
              <w:top w:val="single" w:sz="4" w:space="0" w:color="000000"/>
              <w:left w:val="single" w:sz="4" w:space="0" w:color="000000"/>
              <w:bottom w:val="single" w:sz="4" w:space="0" w:color="000000"/>
            </w:tcBorders>
          </w:tcPr>
          <w:p w14:paraId="342E3827"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6C2D0715"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1675A572" w14:textId="77777777" w:rsidR="003D6875" w:rsidRPr="00916D98" w:rsidRDefault="003D6875" w:rsidP="003D6875">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3A58C0C9"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14:paraId="79E8A599" w14:textId="77777777" w:rsidR="003D6875" w:rsidRPr="00B07940" w:rsidRDefault="00B07940" w:rsidP="00B07940">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916D98">
              <w:rPr>
                <w:rFonts w:ascii="Times New Roman" w:hAnsi="Times New Roman" w:cs="Times New Roman"/>
                <w:color w:val="000000"/>
                <w:sz w:val="16"/>
                <w:szCs w:val="16"/>
                <w:lang w:val="uk-UA"/>
              </w:rPr>
              <w:t xml:space="preserve"> </w:t>
            </w:r>
          </w:p>
        </w:tc>
        <w:tc>
          <w:tcPr>
            <w:tcW w:w="1843" w:type="dxa"/>
            <w:tcBorders>
              <w:top w:val="single" w:sz="4" w:space="0" w:color="000000"/>
              <w:left w:val="single" w:sz="4" w:space="0" w:color="000000"/>
              <w:bottom w:val="single" w:sz="4" w:space="0" w:color="000000"/>
            </w:tcBorders>
          </w:tcPr>
          <w:p w14:paraId="6D25E2D4"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Адміністрація відповідних  закладів та установ,</w:t>
            </w:r>
          </w:p>
          <w:p w14:paraId="617BCFC8"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65DF13B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0E563F17" w14:textId="77777777" w:rsidTr="00D3690A">
        <w:tc>
          <w:tcPr>
            <w:tcW w:w="560" w:type="dxa"/>
            <w:tcBorders>
              <w:top w:val="single" w:sz="4" w:space="0" w:color="000000"/>
              <w:left w:val="single" w:sz="4" w:space="0" w:color="000000"/>
              <w:bottom w:val="single" w:sz="4" w:space="0" w:color="000000"/>
            </w:tcBorders>
          </w:tcPr>
          <w:p w14:paraId="660237D0"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7E24159A"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495DBC7E" w14:textId="77777777" w:rsidR="003D6875" w:rsidRPr="00B07940" w:rsidRDefault="00B07940" w:rsidP="00B07940">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2C14F7E1" w14:textId="77777777" w:rsidR="003D6875" w:rsidRPr="00916D98" w:rsidRDefault="00CB187B" w:rsidP="003D6875">
            <w:pPr>
              <w:spacing w:after="0"/>
              <w:ind w:left="34" w:firstLine="28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Відділ оформлення документів УПРЕ ЗМУ ДМС</w:t>
            </w:r>
          </w:p>
          <w:p w14:paraId="3B763EDE" w14:textId="77777777" w:rsidR="003D6875" w:rsidRPr="00916D98" w:rsidRDefault="003D6875" w:rsidP="003D6875">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4256931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7F966DF0" w14:textId="77777777" w:rsidTr="00D3690A">
        <w:tc>
          <w:tcPr>
            <w:tcW w:w="560" w:type="dxa"/>
            <w:tcBorders>
              <w:top w:val="single" w:sz="4" w:space="0" w:color="000000"/>
              <w:left w:val="single" w:sz="4" w:space="0" w:color="000000"/>
              <w:bottom w:val="single" w:sz="4" w:space="0" w:color="000000"/>
            </w:tcBorders>
          </w:tcPr>
          <w:p w14:paraId="1DBF0563"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443E6B00"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Працівник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повертаються заявнику після оформлення заяви-анкети. </w:t>
            </w:r>
          </w:p>
        </w:tc>
        <w:tc>
          <w:tcPr>
            <w:tcW w:w="2126" w:type="dxa"/>
            <w:tcBorders>
              <w:top w:val="single" w:sz="4" w:space="0" w:color="000000"/>
              <w:left w:val="single" w:sz="4" w:space="0" w:color="000000"/>
              <w:bottom w:val="single" w:sz="4" w:space="0" w:color="000000"/>
            </w:tcBorders>
          </w:tcPr>
          <w:p w14:paraId="299BB625" w14:textId="77777777" w:rsidR="003D6875" w:rsidRPr="00916D98" w:rsidRDefault="00B07940" w:rsidP="003D6875">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55A7666F" w14:textId="77777777" w:rsidR="003D6875" w:rsidRPr="00916D98" w:rsidRDefault="00CB187B" w:rsidP="007A7800">
            <w:pPr>
              <w:spacing w:after="0"/>
              <w:ind w:left="34" w:firstLine="28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Відділ оформлення документів УПРЕ ЗМУ ДМС</w:t>
            </w:r>
          </w:p>
          <w:p w14:paraId="1211849F" w14:textId="77777777" w:rsidR="003D6875" w:rsidRPr="00916D98" w:rsidRDefault="003D6875" w:rsidP="003D6875">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4519888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38A75A8A" w14:textId="77777777" w:rsidTr="00D3690A">
        <w:tc>
          <w:tcPr>
            <w:tcW w:w="560" w:type="dxa"/>
            <w:tcBorders>
              <w:top w:val="single" w:sz="4" w:space="0" w:color="000000"/>
              <w:left w:val="single" w:sz="4" w:space="0" w:color="000000"/>
              <w:bottom w:val="single" w:sz="4" w:space="0" w:color="000000"/>
            </w:tcBorders>
          </w:tcPr>
          <w:p w14:paraId="49048F6A"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4EFEBFD5"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1E121E8E" w14:textId="77777777" w:rsidR="003D6875" w:rsidRPr="00916D98" w:rsidRDefault="00B07940" w:rsidP="003D6875">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382AEEB3"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62141CF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15 робочих днів  з дня  оформлення заяви-анкети.</w:t>
            </w:r>
          </w:p>
        </w:tc>
      </w:tr>
      <w:tr w:rsidR="003D6875" w:rsidRPr="00916D98" w14:paraId="16A31804" w14:textId="77777777" w:rsidTr="00D3690A">
        <w:tc>
          <w:tcPr>
            <w:tcW w:w="560" w:type="dxa"/>
            <w:tcBorders>
              <w:top w:val="single" w:sz="4" w:space="0" w:color="000000"/>
              <w:left w:val="single" w:sz="4" w:space="0" w:color="000000"/>
              <w:bottom w:val="single" w:sz="4" w:space="0" w:color="000000"/>
            </w:tcBorders>
          </w:tcPr>
          <w:p w14:paraId="074925D2"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1C3C99EC"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Здійснення ідентифікації особи </w:t>
            </w:r>
          </w:p>
          <w:p w14:paraId="5BE9A1CA"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2CF09EEC" w14:textId="77777777" w:rsidR="003D6875" w:rsidRPr="00916D98" w:rsidRDefault="00B07940" w:rsidP="003D6875">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260D83BA"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6F832EB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15 робочих днів з дня оформлення заяви-анкети</w:t>
            </w:r>
          </w:p>
        </w:tc>
      </w:tr>
      <w:tr w:rsidR="003D6875" w:rsidRPr="00916D98" w14:paraId="0A09B09A" w14:textId="77777777" w:rsidTr="00D3690A">
        <w:tc>
          <w:tcPr>
            <w:tcW w:w="560" w:type="dxa"/>
            <w:tcBorders>
              <w:top w:val="single" w:sz="4" w:space="0" w:color="000000"/>
              <w:left w:val="single" w:sz="4" w:space="0" w:color="000000"/>
              <w:bottom w:val="single" w:sz="4" w:space="0" w:color="000000"/>
            </w:tcBorders>
          </w:tcPr>
          <w:p w14:paraId="09DD1185"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00F5DA69"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14:paraId="72C89F5F"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1596E651" w14:textId="77777777" w:rsidR="003D6875" w:rsidRPr="00916D98" w:rsidRDefault="00B07940" w:rsidP="003D6875">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590E7888"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1B32E1B6"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Не пізніше ніж через 16 робочих днів з дня оформлення заяви-анкети. </w:t>
            </w:r>
          </w:p>
        </w:tc>
      </w:tr>
      <w:tr w:rsidR="003D6875" w:rsidRPr="00916D98" w14:paraId="119D50BC" w14:textId="77777777" w:rsidTr="00D3690A">
        <w:tc>
          <w:tcPr>
            <w:tcW w:w="560" w:type="dxa"/>
            <w:tcBorders>
              <w:top w:val="single" w:sz="4" w:space="0" w:color="000000"/>
              <w:left w:val="single" w:sz="4" w:space="0" w:color="000000"/>
              <w:bottom w:val="single" w:sz="4" w:space="0" w:color="000000"/>
            </w:tcBorders>
          </w:tcPr>
          <w:p w14:paraId="30C8C13D"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20AA0AF7"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36737C59"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Працівник</w:t>
            </w:r>
            <w:r w:rsidRPr="00916D98">
              <w:rPr>
                <w:rFonts w:ascii="Times New Roman" w:hAnsi="Times New Roman" w:cs="Times New Roman"/>
                <w:color w:val="000000"/>
                <w:sz w:val="16"/>
                <w:szCs w:val="16"/>
              </w:rPr>
              <w:t xml:space="preserve"> Голов</w:t>
            </w:r>
            <w:r w:rsidRPr="00916D98">
              <w:rPr>
                <w:rFonts w:ascii="Times New Roman" w:hAnsi="Times New Roman" w:cs="Times New Roman"/>
                <w:color w:val="000000"/>
                <w:sz w:val="16"/>
                <w:szCs w:val="16"/>
                <w:lang w:val="uk-UA"/>
              </w:rPr>
              <w:t xml:space="preserve">ного </w:t>
            </w:r>
            <w:r w:rsidRPr="00916D98">
              <w:rPr>
                <w:rFonts w:ascii="Times New Roman" w:hAnsi="Times New Roman" w:cs="Times New Roman"/>
                <w:color w:val="000000"/>
                <w:sz w:val="16"/>
                <w:szCs w:val="16"/>
              </w:rPr>
              <w:t>обчислювальн</w:t>
            </w:r>
            <w:r w:rsidRPr="00916D98">
              <w:rPr>
                <w:rFonts w:ascii="Times New Roman" w:hAnsi="Times New Roman" w:cs="Times New Roman"/>
                <w:color w:val="000000"/>
                <w:sz w:val="16"/>
                <w:szCs w:val="16"/>
                <w:lang w:val="uk-UA"/>
              </w:rPr>
              <w:t xml:space="preserve">ого </w:t>
            </w:r>
            <w:r w:rsidRPr="00916D98">
              <w:rPr>
                <w:rFonts w:ascii="Times New Roman" w:hAnsi="Times New Roman" w:cs="Times New Roman"/>
                <w:color w:val="000000"/>
                <w:sz w:val="16"/>
                <w:szCs w:val="16"/>
              </w:rPr>
              <w:t>центр</w:t>
            </w:r>
            <w:r w:rsidRPr="00916D98">
              <w:rPr>
                <w:rFonts w:ascii="Times New Roman" w:hAnsi="Times New Roman" w:cs="Times New Roman"/>
                <w:color w:val="000000"/>
                <w:sz w:val="16"/>
                <w:szCs w:val="16"/>
                <w:lang w:val="uk-UA"/>
              </w:rPr>
              <w:t>у</w:t>
            </w:r>
            <w:r w:rsidRPr="00916D98">
              <w:rPr>
                <w:rFonts w:ascii="Times New Roman" w:hAnsi="Times New Roman" w:cs="Times New Roman"/>
                <w:color w:val="000000"/>
                <w:sz w:val="16"/>
                <w:szCs w:val="16"/>
              </w:rPr>
              <w:t xml:space="preserve"> Єдиного державного демографічного реєстру</w:t>
            </w:r>
            <w:r w:rsidRPr="00916D98">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07763B47"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5DCCB73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3D6875" w:rsidRPr="00916D98" w14:paraId="5B2A4074" w14:textId="77777777" w:rsidTr="00D3690A">
        <w:tc>
          <w:tcPr>
            <w:tcW w:w="560" w:type="dxa"/>
            <w:tcBorders>
              <w:top w:val="single" w:sz="4" w:space="0" w:color="000000"/>
              <w:left w:val="single" w:sz="4" w:space="0" w:color="000000"/>
              <w:bottom w:val="single" w:sz="4" w:space="0" w:color="000000"/>
            </w:tcBorders>
          </w:tcPr>
          <w:p w14:paraId="5B2F0606"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36070A31"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471ED6DD" w14:textId="77777777" w:rsidR="004E7B0B" w:rsidRDefault="003D6875" w:rsidP="004E7B0B">
            <w:pPr>
              <w:spacing w:after="0"/>
              <w:jc w:val="center"/>
              <w:rPr>
                <w:rFonts w:ascii="Times New Roman" w:hAnsi="Times New Roman" w:cs="Times New Roman"/>
                <w:color w:val="000000"/>
                <w:sz w:val="16"/>
                <w:szCs w:val="16"/>
                <w:lang w:val="uk-UA"/>
              </w:rPr>
            </w:pPr>
            <w:r w:rsidRPr="00916D98">
              <w:rPr>
                <w:rFonts w:ascii="Times New Roman" w:hAnsi="Times New Roman" w:cs="Times New Roman"/>
                <w:color w:val="000000"/>
                <w:sz w:val="16"/>
                <w:szCs w:val="16"/>
                <w:lang w:val="uk-UA"/>
              </w:rPr>
              <w:t>Працівник</w:t>
            </w:r>
          </w:p>
          <w:p w14:paraId="0525A6B1" w14:textId="77777777" w:rsidR="003D6875" w:rsidRPr="00916D98" w:rsidRDefault="003D6875" w:rsidP="004E7B0B">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107895F1"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7D1CF68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3D6875" w:rsidRPr="00916D98" w14:paraId="43613E05" w14:textId="77777777" w:rsidTr="00D3690A">
        <w:tc>
          <w:tcPr>
            <w:tcW w:w="560" w:type="dxa"/>
            <w:tcBorders>
              <w:top w:val="single" w:sz="4" w:space="0" w:color="000000"/>
              <w:left w:val="single" w:sz="4" w:space="0" w:color="000000"/>
              <w:bottom w:val="single" w:sz="4" w:space="0" w:color="000000"/>
            </w:tcBorders>
          </w:tcPr>
          <w:p w14:paraId="7EF790F5"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7A80F9A4"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Видача паспорта громадянина України</w:t>
            </w:r>
          </w:p>
          <w:p w14:paraId="40F6057C"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393D3818" w14:textId="77777777" w:rsidR="003D6875" w:rsidRPr="00916D98" w:rsidRDefault="00B07940" w:rsidP="003D6875">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7C9DC695"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4BD8487A"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20 робочих днів з дня оформлення заяви-анкети</w:t>
            </w:r>
          </w:p>
        </w:tc>
      </w:tr>
      <w:tr w:rsidR="003D6875" w:rsidRPr="00916D98" w14:paraId="0C627C3B" w14:textId="77777777" w:rsidTr="00D3690A">
        <w:tc>
          <w:tcPr>
            <w:tcW w:w="560" w:type="dxa"/>
            <w:tcBorders>
              <w:top w:val="single" w:sz="4" w:space="0" w:color="000000"/>
              <w:left w:val="single" w:sz="4" w:space="0" w:color="000000"/>
              <w:bottom w:val="single" w:sz="4" w:space="0" w:color="000000"/>
            </w:tcBorders>
          </w:tcPr>
          <w:p w14:paraId="04952D85"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6A0009C7"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1E83F58E"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14:paraId="47700F65"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310B621F"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p w14:paraId="1CBFFD3B"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r>
      <w:tr w:rsidR="003D6875" w:rsidRPr="00916D98" w14:paraId="02B510E2" w14:textId="77777777" w:rsidTr="00D3690A">
        <w:tc>
          <w:tcPr>
            <w:tcW w:w="560" w:type="dxa"/>
            <w:tcBorders>
              <w:top w:val="single" w:sz="4" w:space="0" w:color="000000"/>
              <w:left w:val="single" w:sz="4" w:space="0" w:color="000000"/>
              <w:bottom w:val="single" w:sz="4" w:space="0" w:color="000000"/>
            </w:tcBorders>
          </w:tcPr>
          <w:p w14:paraId="394494F6"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17137DAF"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61C94DA8" w14:textId="77777777" w:rsidR="003D6875" w:rsidRPr="00916D98" w:rsidRDefault="003D6875" w:rsidP="003D6875">
            <w:pPr>
              <w:pStyle w:val="af5"/>
              <w:snapToGrid w:val="0"/>
              <w:spacing w:before="0"/>
              <w:ind w:firstLine="459"/>
              <w:jc w:val="both"/>
              <w:rPr>
                <w:rFonts w:ascii="Times New Roman" w:hAnsi="Times New Roman" w:cs="Times New Roman"/>
                <w:color w:val="000000"/>
                <w:sz w:val="16"/>
                <w:szCs w:val="16"/>
              </w:rPr>
            </w:pPr>
          </w:p>
        </w:tc>
      </w:tr>
    </w:tbl>
    <w:p w14:paraId="77556253" w14:textId="77777777" w:rsidR="003D6875" w:rsidRDefault="003D6875" w:rsidP="003D6875">
      <w:pPr>
        <w:widowControl w:val="0"/>
        <w:autoSpaceDE w:val="0"/>
        <w:spacing w:after="0"/>
        <w:ind w:right="-113" w:hanging="624"/>
        <w:jc w:val="both"/>
        <w:rPr>
          <w:rFonts w:ascii="Times New Roman" w:hAnsi="Times New Roman" w:cs="Times New Roman"/>
          <w:b/>
          <w:bCs/>
          <w:spacing w:val="2"/>
          <w:sz w:val="24"/>
          <w:szCs w:val="24"/>
          <w:lang w:val="uk-UA"/>
        </w:rPr>
      </w:pPr>
    </w:p>
    <w:p w14:paraId="21A9FB26" w14:textId="77777777" w:rsidR="00D3690A" w:rsidRDefault="00D3690A" w:rsidP="003D6875">
      <w:pPr>
        <w:widowControl w:val="0"/>
        <w:autoSpaceDE w:val="0"/>
        <w:spacing w:after="0"/>
        <w:ind w:right="-113" w:hanging="624"/>
        <w:jc w:val="both"/>
        <w:rPr>
          <w:rFonts w:ascii="Times New Roman" w:hAnsi="Times New Roman" w:cs="Times New Roman"/>
          <w:b/>
          <w:bCs/>
          <w:spacing w:val="2"/>
          <w:sz w:val="24"/>
          <w:szCs w:val="24"/>
          <w:lang w:val="uk-UA"/>
        </w:rPr>
      </w:pPr>
    </w:p>
    <w:p w14:paraId="1114A811"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60803DAF"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32CB548B" w14:textId="77777777" w:rsidR="004D2130" w:rsidRDefault="004D2130" w:rsidP="003D6875">
      <w:pPr>
        <w:widowControl w:val="0"/>
        <w:autoSpaceDE w:val="0"/>
        <w:spacing w:after="0"/>
        <w:ind w:right="-113" w:firstLine="6236"/>
        <w:jc w:val="both"/>
        <w:rPr>
          <w:rFonts w:ascii="Times New Roman" w:hAnsi="Times New Roman" w:cs="Times New Roman"/>
          <w:b/>
          <w:bCs/>
          <w:spacing w:val="2"/>
          <w:lang w:val="uk-UA"/>
        </w:rPr>
      </w:pPr>
    </w:p>
    <w:p w14:paraId="3D77168A" w14:textId="77777777" w:rsidR="003D6875" w:rsidRDefault="003D6875" w:rsidP="003D6875">
      <w:pPr>
        <w:widowControl w:val="0"/>
        <w:autoSpaceDE w:val="0"/>
        <w:spacing w:after="0"/>
        <w:ind w:right="-113" w:firstLine="6236"/>
        <w:jc w:val="both"/>
      </w:pPr>
      <w:r>
        <w:rPr>
          <w:rFonts w:ascii="Times New Roman" w:hAnsi="Times New Roman" w:cs="Times New Roman"/>
          <w:b/>
          <w:bCs/>
          <w:spacing w:val="2"/>
          <w:lang w:val="uk-UA"/>
        </w:rPr>
        <w:lastRenderedPageBreak/>
        <w:t>ЗАТВЕРДЖЕНО</w:t>
      </w:r>
    </w:p>
    <w:p w14:paraId="1CA86EE5" w14:textId="77777777" w:rsidR="003D6875" w:rsidRDefault="003D6875" w:rsidP="003D6875">
      <w:pPr>
        <w:widowControl w:val="0"/>
        <w:autoSpaceDE w:val="0"/>
        <w:spacing w:after="0"/>
        <w:ind w:left="6237" w:right="-86"/>
        <w:jc w:val="both"/>
      </w:pPr>
      <w:r>
        <w:rPr>
          <w:rFonts w:ascii="Times New Roman" w:hAnsi="Times New Roman" w:cs="Times New Roman"/>
          <w:bCs/>
          <w:lang w:val="uk-UA"/>
        </w:rPr>
        <w:t xml:space="preserve">наказ  </w:t>
      </w:r>
      <w:r w:rsidR="00C73C25">
        <w:rPr>
          <w:rFonts w:ascii="Times New Roman" w:hAnsi="Times New Roman" w:cs="Times New Roman"/>
          <w:bCs/>
          <w:lang w:val="uk-UA"/>
        </w:rPr>
        <w:t>ЗМУ</w:t>
      </w:r>
      <w:r>
        <w:rPr>
          <w:rFonts w:ascii="Times New Roman" w:hAnsi="Times New Roman" w:cs="Times New Roman"/>
          <w:bCs/>
          <w:lang w:val="uk-UA"/>
        </w:rPr>
        <w:t xml:space="preserve"> ДМС </w:t>
      </w:r>
    </w:p>
    <w:p w14:paraId="04B31AF7" w14:textId="77777777" w:rsidR="003D6875" w:rsidRPr="00BF1AD2" w:rsidRDefault="003D6875" w:rsidP="003D6875">
      <w:pPr>
        <w:widowControl w:val="0"/>
        <w:autoSpaceDE w:val="0"/>
        <w:spacing w:after="0" w:line="240" w:lineRule="auto"/>
        <w:ind w:left="6237" w:right="-86"/>
        <w:jc w:val="both"/>
      </w:pPr>
      <w:r>
        <w:rPr>
          <w:rFonts w:ascii="Times New Roman" w:hAnsi="Times New Roman" w:cs="Times New Roman"/>
          <w:bCs/>
          <w:lang w:val="uk-UA"/>
        </w:rPr>
        <w:t xml:space="preserve">від   </w:t>
      </w:r>
      <w:r w:rsidR="00BF1AD2">
        <w:rPr>
          <w:rFonts w:ascii="Times New Roman" w:hAnsi="Times New Roman" w:cs="Times New Roman"/>
          <w:bCs/>
          <w:lang w:val="uk-UA"/>
        </w:rPr>
        <w:t>07.11.</w:t>
      </w:r>
      <w:r w:rsidR="00A07F04" w:rsidRPr="00BF1AD2">
        <w:rPr>
          <w:rFonts w:ascii="Times New Roman" w:hAnsi="Times New Roman" w:cs="Times New Roman"/>
          <w:bCs/>
        </w:rPr>
        <w:t xml:space="preserve"> </w:t>
      </w:r>
      <w:r>
        <w:rPr>
          <w:rFonts w:ascii="Times New Roman" w:hAnsi="Times New Roman" w:cs="Times New Roman"/>
          <w:bCs/>
          <w:lang w:val="uk-UA"/>
        </w:rPr>
        <w:t>202</w:t>
      </w:r>
      <w:r w:rsidR="00C73C25">
        <w:rPr>
          <w:rFonts w:ascii="Times New Roman" w:hAnsi="Times New Roman" w:cs="Times New Roman"/>
          <w:bCs/>
          <w:lang w:val="uk-UA"/>
        </w:rPr>
        <w:t>5</w:t>
      </w:r>
      <w:r>
        <w:rPr>
          <w:rFonts w:ascii="Times New Roman" w:hAnsi="Times New Roman" w:cs="Times New Roman"/>
          <w:bCs/>
          <w:lang w:val="uk-UA"/>
        </w:rPr>
        <w:t xml:space="preserve"> №</w:t>
      </w:r>
      <w:r w:rsidR="00BF1AD2">
        <w:rPr>
          <w:rFonts w:ascii="Times New Roman" w:hAnsi="Times New Roman" w:cs="Times New Roman"/>
          <w:bCs/>
          <w:lang w:val="uk-UA"/>
        </w:rPr>
        <w:t>74</w:t>
      </w:r>
    </w:p>
    <w:p w14:paraId="661E2C0D" w14:textId="77777777" w:rsidR="003D6875" w:rsidRDefault="003D6875" w:rsidP="003D6875">
      <w:pPr>
        <w:spacing w:after="0"/>
        <w:rPr>
          <w:rFonts w:ascii="Times New Roman" w:hAnsi="Times New Roman" w:cs="Times New Roman"/>
        </w:rPr>
      </w:pPr>
    </w:p>
    <w:p w14:paraId="2E8CE303" w14:textId="77777777" w:rsidR="003D6875" w:rsidRDefault="003D6875" w:rsidP="003D6875">
      <w:pPr>
        <w:spacing w:after="0"/>
        <w:jc w:val="center"/>
        <w:rPr>
          <w:rFonts w:ascii="Verdana" w:hAnsi="Verdana" w:cs="Verdana"/>
          <w:b/>
          <w:bCs/>
          <w:spacing w:val="2"/>
          <w:sz w:val="16"/>
          <w:szCs w:val="16"/>
          <w:lang w:val="uk-UA"/>
        </w:rPr>
      </w:pPr>
    </w:p>
    <w:p w14:paraId="6DEDC054" w14:textId="77777777" w:rsidR="003D6875" w:rsidRDefault="003D6875" w:rsidP="003D6875">
      <w:pPr>
        <w:spacing w:after="0"/>
        <w:jc w:val="center"/>
        <w:rPr>
          <w:rFonts w:ascii="Verdana" w:hAnsi="Verdana" w:cs="Verdana"/>
          <w:b/>
          <w:bCs/>
          <w:spacing w:val="2"/>
          <w:sz w:val="16"/>
          <w:szCs w:val="16"/>
          <w:lang w:val="uk-UA"/>
        </w:rPr>
      </w:pPr>
    </w:p>
    <w:p w14:paraId="54F85957"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bCs/>
          <w:spacing w:val="2"/>
          <w:sz w:val="16"/>
          <w:szCs w:val="16"/>
          <w:lang w:val="uk-UA"/>
        </w:rPr>
        <w:t>ІН</w:t>
      </w:r>
      <w:r w:rsidRPr="00916D98">
        <w:rPr>
          <w:rFonts w:ascii="Times New Roman" w:hAnsi="Times New Roman" w:cs="Times New Roman"/>
          <w:b/>
          <w:bCs/>
          <w:spacing w:val="-4"/>
          <w:sz w:val="16"/>
          <w:szCs w:val="16"/>
          <w:lang w:val="uk-UA"/>
        </w:rPr>
        <w:t>Ф</w:t>
      </w:r>
      <w:r w:rsidRPr="00916D98">
        <w:rPr>
          <w:rFonts w:ascii="Times New Roman" w:hAnsi="Times New Roman" w:cs="Times New Roman"/>
          <w:b/>
          <w:bCs/>
          <w:spacing w:val="4"/>
          <w:sz w:val="16"/>
          <w:szCs w:val="16"/>
          <w:lang w:val="uk-UA"/>
        </w:rPr>
        <w:t>О</w:t>
      </w:r>
      <w:r w:rsidRPr="00916D98">
        <w:rPr>
          <w:rFonts w:ascii="Times New Roman" w:hAnsi="Times New Roman" w:cs="Times New Roman"/>
          <w:b/>
          <w:bCs/>
          <w:spacing w:val="-1"/>
          <w:sz w:val="16"/>
          <w:szCs w:val="16"/>
          <w:lang w:val="uk-UA"/>
        </w:rPr>
        <w:t>РМ</w:t>
      </w:r>
      <w:r w:rsidRPr="00916D98">
        <w:rPr>
          <w:rFonts w:ascii="Times New Roman" w:hAnsi="Times New Roman" w:cs="Times New Roman"/>
          <w:b/>
          <w:bCs/>
          <w:spacing w:val="2"/>
          <w:sz w:val="16"/>
          <w:szCs w:val="16"/>
          <w:lang w:val="uk-UA"/>
        </w:rPr>
        <w:t>А</w:t>
      </w:r>
      <w:r w:rsidRPr="00916D98">
        <w:rPr>
          <w:rFonts w:ascii="Times New Roman" w:hAnsi="Times New Roman" w:cs="Times New Roman"/>
          <w:b/>
          <w:bCs/>
          <w:spacing w:val="4"/>
          <w:sz w:val="16"/>
          <w:szCs w:val="16"/>
          <w:lang w:val="uk-UA"/>
        </w:rPr>
        <w:t>Ц</w:t>
      </w:r>
      <w:r w:rsidRPr="00916D98">
        <w:rPr>
          <w:rFonts w:ascii="Times New Roman" w:hAnsi="Times New Roman" w:cs="Times New Roman"/>
          <w:b/>
          <w:bCs/>
          <w:spacing w:val="2"/>
          <w:sz w:val="16"/>
          <w:szCs w:val="16"/>
          <w:lang w:val="uk-UA"/>
        </w:rPr>
        <w:t>І</w:t>
      </w:r>
      <w:r w:rsidRPr="00916D98">
        <w:rPr>
          <w:rFonts w:ascii="Times New Roman" w:hAnsi="Times New Roman" w:cs="Times New Roman"/>
          <w:b/>
          <w:bCs/>
          <w:spacing w:val="-2"/>
          <w:sz w:val="16"/>
          <w:szCs w:val="16"/>
          <w:lang w:val="uk-UA"/>
        </w:rPr>
        <w:t>Й</w:t>
      </w:r>
      <w:r w:rsidRPr="00916D98">
        <w:rPr>
          <w:rFonts w:ascii="Times New Roman" w:hAnsi="Times New Roman" w:cs="Times New Roman"/>
          <w:b/>
          <w:bCs/>
          <w:spacing w:val="2"/>
          <w:sz w:val="16"/>
          <w:szCs w:val="16"/>
          <w:lang w:val="uk-UA"/>
        </w:rPr>
        <w:t>Н</w:t>
      </w:r>
      <w:r w:rsidRPr="00916D98">
        <w:rPr>
          <w:rFonts w:ascii="Times New Roman" w:hAnsi="Times New Roman" w:cs="Times New Roman"/>
          <w:b/>
          <w:bCs/>
          <w:sz w:val="16"/>
          <w:szCs w:val="16"/>
          <w:lang w:val="uk-UA"/>
        </w:rPr>
        <w:t>А</w:t>
      </w:r>
      <w:r w:rsidRPr="00916D98">
        <w:rPr>
          <w:rFonts w:ascii="Times New Roman" w:hAnsi="Times New Roman" w:cs="Times New Roman"/>
          <w:b/>
          <w:bCs/>
          <w:spacing w:val="-16"/>
          <w:sz w:val="16"/>
          <w:szCs w:val="16"/>
          <w:lang w:val="uk-UA"/>
        </w:rPr>
        <w:t xml:space="preserve"> </w:t>
      </w:r>
      <w:r w:rsidRPr="00916D98">
        <w:rPr>
          <w:rFonts w:ascii="Times New Roman" w:hAnsi="Times New Roman" w:cs="Times New Roman"/>
          <w:b/>
          <w:bCs/>
          <w:spacing w:val="-1"/>
          <w:sz w:val="16"/>
          <w:szCs w:val="16"/>
          <w:lang w:val="uk-UA"/>
        </w:rPr>
        <w:t>К</w:t>
      </w:r>
      <w:r w:rsidRPr="00916D98">
        <w:rPr>
          <w:rFonts w:ascii="Times New Roman" w:hAnsi="Times New Roman" w:cs="Times New Roman"/>
          <w:b/>
          <w:bCs/>
          <w:spacing w:val="2"/>
          <w:sz w:val="16"/>
          <w:szCs w:val="16"/>
          <w:lang w:val="uk-UA"/>
        </w:rPr>
        <w:t>А</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Т</w:t>
      </w:r>
      <w:r w:rsidRPr="00916D98">
        <w:rPr>
          <w:rFonts w:ascii="Times New Roman" w:hAnsi="Times New Roman" w:cs="Times New Roman"/>
          <w:b/>
          <w:bCs/>
          <w:spacing w:val="-2"/>
          <w:sz w:val="16"/>
          <w:szCs w:val="16"/>
          <w:lang w:val="uk-UA"/>
        </w:rPr>
        <w:t>К</w:t>
      </w:r>
      <w:r w:rsidRPr="00916D98">
        <w:rPr>
          <w:rFonts w:ascii="Times New Roman" w:hAnsi="Times New Roman" w:cs="Times New Roman"/>
          <w:b/>
          <w:bCs/>
          <w:sz w:val="16"/>
          <w:szCs w:val="16"/>
          <w:lang w:val="uk-UA"/>
        </w:rPr>
        <w:t xml:space="preserve">А </w:t>
      </w:r>
      <w:r w:rsidRPr="00916D98">
        <w:rPr>
          <w:rFonts w:ascii="Times New Roman" w:hAnsi="Times New Roman" w:cs="Times New Roman"/>
          <w:b/>
          <w:bCs/>
          <w:spacing w:val="2"/>
          <w:sz w:val="16"/>
          <w:szCs w:val="16"/>
          <w:lang w:val="uk-UA"/>
        </w:rPr>
        <w:t>АД</w:t>
      </w:r>
      <w:r w:rsidRPr="00916D98">
        <w:rPr>
          <w:rFonts w:ascii="Times New Roman" w:hAnsi="Times New Roman" w:cs="Times New Roman"/>
          <w:b/>
          <w:bCs/>
          <w:spacing w:val="-2"/>
          <w:sz w:val="16"/>
          <w:szCs w:val="16"/>
          <w:lang w:val="uk-UA"/>
        </w:rPr>
        <w:t>М</w:t>
      </w:r>
      <w:r w:rsidRPr="00916D98">
        <w:rPr>
          <w:rFonts w:ascii="Times New Roman" w:hAnsi="Times New Roman" w:cs="Times New Roman"/>
          <w:b/>
          <w:bCs/>
          <w:spacing w:val="2"/>
          <w:sz w:val="16"/>
          <w:szCs w:val="16"/>
          <w:lang w:val="uk-UA"/>
        </w:rPr>
        <w:t>ІНІСТ</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АТИ</w:t>
      </w:r>
      <w:r w:rsidRPr="00916D98">
        <w:rPr>
          <w:rFonts w:ascii="Times New Roman" w:hAnsi="Times New Roman" w:cs="Times New Roman"/>
          <w:b/>
          <w:bCs/>
          <w:spacing w:val="-2"/>
          <w:sz w:val="16"/>
          <w:szCs w:val="16"/>
          <w:lang w:val="uk-UA"/>
        </w:rPr>
        <w:t>В</w:t>
      </w:r>
      <w:r w:rsidRPr="00916D98">
        <w:rPr>
          <w:rFonts w:ascii="Times New Roman" w:hAnsi="Times New Roman" w:cs="Times New Roman"/>
          <w:b/>
          <w:bCs/>
          <w:spacing w:val="2"/>
          <w:sz w:val="16"/>
          <w:szCs w:val="16"/>
          <w:lang w:val="uk-UA"/>
        </w:rPr>
        <w:t>НОЇ ПОСЛУГИ</w:t>
      </w:r>
    </w:p>
    <w:p w14:paraId="56883E23" w14:textId="77777777" w:rsidR="003D6875" w:rsidRPr="00916D98" w:rsidRDefault="003D6875" w:rsidP="003D6875">
      <w:pPr>
        <w:spacing w:after="0"/>
        <w:jc w:val="center"/>
        <w:rPr>
          <w:rFonts w:ascii="Times New Roman" w:hAnsi="Times New Roman" w:cs="Times New Roman"/>
          <w:b/>
          <w:sz w:val="16"/>
          <w:szCs w:val="16"/>
          <w:lang w:val="uk-UA"/>
        </w:rPr>
      </w:pPr>
    </w:p>
    <w:p w14:paraId="43C4B542"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 xml:space="preserve">ОФОРМЛЕННЯ І ВИДАЧА ПАСПОРТА ГРОМАДЯНИНА УКРАЇНИ </w:t>
      </w:r>
    </w:p>
    <w:p w14:paraId="6C6A7812"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З БЕЗКОНТАКТНИМ ЕЛЕКТРОННИМ НОСІЄМ</w:t>
      </w:r>
    </w:p>
    <w:p w14:paraId="4B8D353D"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8"/>
          <w:szCs w:val="16"/>
          <w:lang w:val="uk-UA"/>
        </w:rPr>
        <w:t xml:space="preserve">у зв’язку з втратою/викраденням </w:t>
      </w:r>
    </w:p>
    <w:p w14:paraId="034031D1"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8"/>
          <w:szCs w:val="16"/>
          <w:lang w:val="uk-UA"/>
        </w:rPr>
        <w:t xml:space="preserve">паспорта громадянина України з безконтактним електронним носієм </w:t>
      </w:r>
    </w:p>
    <w:p w14:paraId="50C3CB6F" w14:textId="77777777" w:rsidR="003D6875" w:rsidRPr="00916D98" w:rsidRDefault="003D6875" w:rsidP="003D6875">
      <w:pPr>
        <w:spacing w:after="0"/>
        <w:jc w:val="center"/>
        <w:rPr>
          <w:rFonts w:ascii="Times New Roman" w:hAnsi="Times New Roman" w:cs="Times New Roman"/>
          <w:b/>
          <w:sz w:val="18"/>
          <w:szCs w:val="16"/>
          <w:lang w:val="uk-UA"/>
        </w:rPr>
      </w:pPr>
    </w:p>
    <w:p w14:paraId="02603720" w14:textId="77777777" w:rsidR="00BF1AD2" w:rsidRPr="00BF1AD2" w:rsidRDefault="00BF1AD2" w:rsidP="00BF1AD2">
      <w:pPr>
        <w:spacing w:after="0"/>
        <w:jc w:val="center"/>
        <w:rPr>
          <w:rFonts w:ascii="Times New Roman" w:hAnsi="Times New Roman" w:cs="Times New Roman"/>
          <w:b/>
          <w:color w:val="000000"/>
          <w:sz w:val="16"/>
          <w:szCs w:val="16"/>
          <w:lang w:val="uk-UA"/>
        </w:rPr>
      </w:pPr>
      <w:r w:rsidRPr="00BF1AD2">
        <w:rPr>
          <w:rFonts w:ascii="Times New Roman" w:hAnsi="Times New Roman" w:cs="Times New Roman"/>
          <w:b/>
          <w:color w:val="000000"/>
          <w:sz w:val="16"/>
          <w:szCs w:val="16"/>
          <w:u w:val="single"/>
          <w:lang w:val="uk-UA"/>
        </w:rPr>
        <w:t>Відділ оформлення документів УПРЕ</w:t>
      </w:r>
      <w:r w:rsidRPr="00BF1AD2">
        <w:rPr>
          <w:rFonts w:ascii="Times New Roman" w:hAnsi="Times New Roman" w:cs="Times New Roman"/>
          <w:b/>
          <w:color w:val="000000"/>
          <w:sz w:val="16"/>
          <w:szCs w:val="16"/>
          <w:u w:val="single"/>
        </w:rPr>
        <w:t xml:space="preserve"> </w:t>
      </w:r>
      <w:r w:rsidRPr="00BF1AD2">
        <w:rPr>
          <w:rFonts w:ascii="Times New Roman" w:hAnsi="Times New Roman" w:cs="Times New Roman"/>
          <w:b/>
          <w:color w:val="000000"/>
          <w:sz w:val="16"/>
          <w:szCs w:val="16"/>
          <w:u w:val="single"/>
          <w:lang w:val="uk-UA"/>
        </w:rPr>
        <w:t>ЗМУ</w:t>
      </w:r>
      <w:r w:rsidRPr="00BF1AD2">
        <w:rPr>
          <w:rFonts w:ascii="Times New Roman" w:hAnsi="Times New Roman" w:cs="Times New Roman"/>
          <w:b/>
          <w:color w:val="000000"/>
          <w:sz w:val="16"/>
          <w:szCs w:val="16"/>
          <w:u w:val="single"/>
        </w:rPr>
        <w:t xml:space="preserve"> ДМС</w:t>
      </w:r>
    </w:p>
    <w:p w14:paraId="402F69EB" w14:textId="77777777" w:rsidR="003D6875" w:rsidRPr="00916D98" w:rsidRDefault="00BF1AD2" w:rsidP="00BF1AD2">
      <w:pPr>
        <w:spacing w:after="0"/>
        <w:jc w:val="center"/>
        <w:rPr>
          <w:rFonts w:ascii="Times New Roman" w:hAnsi="Times New Roman" w:cs="Times New Roman"/>
        </w:rPr>
      </w:pPr>
      <w:r w:rsidRPr="00916D98">
        <w:rPr>
          <w:rFonts w:ascii="Times New Roman" w:hAnsi="Times New Roman" w:cs="Times New Roman"/>
          <w:sz w:val="14"/>
          <w:szCs w:val="16"/>
          <w:lang w:val="uk-UA"/>
        </w:rPr>
        <w:t xml:space="preserve"> </w:t>
      </w:r>
      <w:r w:rsidR="003D6875" w:rsidRPr="00916D98">
        <w:rPr>
          <w:rFonts w:ascii="Times New Roman" w:hAnsi="Times New Roman" w:cs="Times New Roman"/>
          <w:sz w:val="14"/>
          <w:szCs w:val="16"/>
          <w:lang w:val="uk-UA"/>
        </w:rPr>
        <w:t>(найменування суб’єкта надання адміністративної послуги)</w:t>
      </w:r>
    </w:p>
    <w:p w14:paraId="75FF250D" w14:textId="77777777" w:rsidR="003D6875" w:rsidRDefault="003D6875" w:rsidP="003D6875">
      <w:pPr>
        <w:spacing w:after="0"/>
        <w:jc w:val="both"/>
        <w:rPr>
          <w:rFonts w:ascii="Verdana" w:hAnsi="Verdana" w:cs="Verdana"/>
          <w:sz w:val="16"/>
          <w:szCs w:val="16"/>
          <w:lang w:val="uk-UA"/>
        </w:rPr>
      </w:pPr>
    </w:p>
    <w:tbl>
      <w:tblPr>
        <w:tblW w:w="10682" w:type="dxa"/>
        <w:tblInd w:w="-1033" w:type="dxa"/>
        <w:tblLayout w:type="fixed"/>
        <w:tblCellMar>
          <w:left w:w="0" w:type="dxa"/>
          <w:right w:w="0" w:type="dxa"/>
        </w:tblCellMar>
        <w:tblLook w:val="0000" w:firstRow="0" w:lastRow="0" w:firstColumn="0" w:lastColumn="0" w:noHBand="0" w:noVBand="0"/>
      </w:tblPr>
      <w:tblGrid>
        <w:gridCol w:w="709"/>
        <w:gridCol w:w="3716"/>
        <w:gridCol w:w="6217"/>
        <w:gridCol w:w="40"/>
      </w:tblGrid>
      <w:tr w:rsidR="003D6875" w:rsidRPr="00916D98" w14:paraId="0832B8A9" w14:textId="77777777" w:rsidTr="003D6875">
        <w:trPr>
          <w:trHeight w:val="396"/>
        </w:trPr>
        <w:tc>
          <w:tcPr>
            <w:tcW w:w="10642" w:type="dxa"/>
            <w:gridSpan w:val="3"/>
            <w:tcBorders>
              <w:top w:val="single" w:sz="4" w:space="0" w:color="000000"/>
              <w:left w:val="single" w:sz="4" w:space="0" w:color="000000"/>
              <w:bottom w:val="single" w:sz="4" w:space="0" w:color="000000"/>
            </w:tcBorders>
            <w:vAlign w:val="center"/>
          </w:tcPr>
          <w:p w14:paraId="583D5BE8"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Інформація про суб’єкта надання адміністративної послуги</w:t>
            </w:r>
          </w:p>
        </w:tc>
        <w:tc>
          <w:tcPr>
            <w:tcW w:w="40" w:type="dxa"/>
            <w:tcBorders>
              <w:left w:val="single" w:sz="4" w:space="0" w:color="000000"/>
            </w:tcBorders>
          </w:tcPr>
          <w:p w14:paraId="44FBBA9B" w14:textId="77777777" w:rsidR="003D6875" w:rsidRPr="00916D98" w:rsidRDefault="003D6875" w:rsidP="003D6875">
            <w:pPr>
              <w:snapToGrid w:val="0"/>
              <w:rPr>
                <w:rFonts w:ascii="Times New Roman" w:hAnsi="Times New Roman" w:cs="Times New Roman"/>
                <w:color w:val="000000"/>
                <w:sz w:val="16"/>
                <w:szCs w:val="16"/>
              </w:rPr>
            </w:pPr>
          </w:p>
        </w:tc>
      </w:tr>
      <w:tr w:rsidR="003D6875" w:rsidRPr="00916D98" w14:paraId="21480D57" w14:textId="77777777" w:rsidTr="003D6875">
        <w:tc>
          <w:tcPr>
            <w:tcW w:w="4425" w:type="dxa"/>
            <w:gridSpan w:val="2"/>
            <w:tcBorders>
              <w:top w:val="single" w:sz="4" w:space="0" w:color="000000"/>
              <w:left w:val="single" w:sz="4" w:space="0" w:color="000000"/>
              <w:bottom w:val="single" w:sz="4" w:space="0" w:color="000000"/>
            </w:tcBorders>
          </w:tcPr>
          <w:p w14:paraId="1CE2D189" w14:textId="77777777" w:rsidR="003D6875" w:rsidRPr="00916D98" w:rsidRDefault="003D6875" w:rsidP="004E7B0B">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Найменування органу, в якому здійснюється обслуговування суб’єкта звернення: </w:t>
            </w:r>
          </w:p>
          <w:p w14:paraId="448D39B4" w14:textId="77777777" w:rsidR="003D6875" w:rsidRPr="00916D98" w:rsidRDefault="003D6875" w:rsidP="004E7B0B">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територіальний </w:t>
            </w:r>
            <w:r w:rsidRPr="00916D98">
              <w:rPr>
                <w:rFonts w:ascii="Times New Roman" w:hAnsi="Times New Roman" w:cs="Times New Roman"/>
                <w:color w:val="000000"/>
                <w:sz w:val="16"/>
                <w:szCs w:val="16"/>
                <w:lang w:val="uk-UA"/>
              </w:rPr>
              <w:t>орган ДМС</w:t>
            </w:r>
            <w:r w:rsidRPr="00916D98">
              <w:rPr>
                <w:rFonts w:ascii="Times New Roman" w:hAnsi="Times New Roman" w:cs="Times New Roman"/>
                <w:color w:val="000000"/>
                <w:sz w:val="16"/>
                <w:szCs w:val="16"/>
              </w:rPr>
              <w:t>;</w:t>
            </w:r>
          </w:p>
          <w:p w14:paraId="78EB8C6C" w14:textId="77777777" w:rsidR="003D6875" w:rsidRPr="00916D98" w:rsidRDefault="003D6875" w:rsidP="004E7B0B">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територіальний </w:t>
            </w:r>
            <w:r w:rsidRPr="00916D98">
              <w:rPr>
                <w:rFonts w:ascii="Times New Roman" w:hAnsi="Times New Roman" w:cs="Times New Roman"/>
                <w:color w:val="000000"/>
                <w:sz w:val="16"/>
                <w:szCs w:val="16"/>
              </w:rPr>
              <w:t xml:space="preserve">підрозділу ДМС; </w:t>
            </w:r>
          </w:p>
          <w:p w14:paraId="7F7709DC" w14:textId="77777777" w:rsidR="003D6875" w:rsidRPr="00916D98" w:rsidRDefault="003D6875" w:rsidP="004E7B0B">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rPr>
              <w:t>центр надання адміністративної послуги;  державне підприємство, що належить до сфери управління ДМС та його відокремлений підрозділ</w:t>
            </w:r>
          </w:p>
        </w:tc>
        <w:tc>
          <w:tcPr>
            <w:tcW w:w="6217" w:type="dxa"/>
            <w:tcBorders>
              <w:top w:val="single" w:sz="4" w:space="0" w:color="000000"/>
              <w:left w:val="single" w:sz="4" w:space="0" w:color="000000"/>
              <w:bottom w:val="single" w:sz="4" w:space="0" w:color="000000"/>
            </w:tcBorders>
            <w:vAlign w:val="center"/>
          </w:tcPr>
          <w:p w14:paraId="14C23C3A" w14:textId="77777777" w:rsidR="00D06807" w:rsidRPr="00E84D3D" w:rsidRDefault="00D06807" w:rsidP="00D06807">
            <w:pPr>
              <w:snapToGrid w:val="0"/>
              <w:spacing w:after="0"/>
              <w:jc w:val="center"/>
              <w:rPr>
                <w:rFonts w:ascii="Times New Roman" w:hAnsi="Times New Roman" w:cs="Times New Roman"/>
                <w:b/>
                <w:color w:val="000000"/>
                <w:sz w:val="16"/>
                <w:szCs w:val="16"/>
                <w:lang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Західного міжрегіонального управління </w:t>
            </w:r>
          </w:p>
          <w:p w14:paraId="7A8D47EC" w14:textId="77777777" w:rsidR="00D06807" w:rsidRPr="00E84D3D" w:rsidRDefault="00D06807" w:rsidP="00D06807">
            <w:pPr>
              <w:spacing w:after="0"/>
              <w:jc w:val="center"/>
              <w:rPr>
                <w:rFonts w:ascii="Times New Roman" w:hAnsi="Times New Roman" w:cs="Times New Roman"/>
                <w:b/>
                <w:color w:val="000000"/>
                <w:sz w:val="16"/>
                <w:szCs w:val="16"/>
              </w:rPr>
            </w:pPr>
            <w:r w:rsidRPr="00E84D3D">
              <w:rPr>
                <w:rFonts w:ascii="Times New Roman" w:hAnsi="Times New Roman" w:cs="Times New Roman"/>
                <w:b/>
                <w:color w:val="000000"/>
                <w:sz w:val="16"/>
                <w:szCs w:val="16"/>
                <w:lang w:eastAsia="uk-UA"/>
              </w:rPr>
              <w:t>Державної міграційної служби</w:t>
            </w:r>
            <w:r w:rsidRPr="00E84D3D">
              <w:rPr>
                <w:rFonts w:ascii="Times New Roman" w:hAnsi="Times New Roman" w:cs="Times New Roman"/>
                <w:b/>
                <w:color w:val="000000"/>
                <w:sz w:val="16"/>
                <w:szCs w:val="16"/>
              </w:rPr>
              <w:t> </w:t>
            </w:r>
          </w:p>
          <w:p w14:paraId="190D142F" w14:textId="77777777" w:rsidR="003D6875" w:rsidRPr="00D3690A" w:rsidRDefault="00D06807" w:rsidP="00D06807">
            <w:pPr>
              <w:spacing w:after="0"/>
              <w:jc w:val="center"/>
              <w:rPr>
                <w:rFonts w:ascii="Times New Roman" w:hAnsi="Times New Roman" w:cs="Times New Roman"/>
                <w:b/>
                <w:i/>
                <w:color w:val="000000"/>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tc>
        <w:tc>
          <w:tcPr>
            <w:tcW w:w="40" w:type="dxa"/>
            <w:tcBorders>
              <w:left w:val="single" w:sz="4" w:space="0" w:color="000000"/>
            </w:tcBorders>
          </w:tcPr>
          <w:p w14:paraId="25CC14D6" w14:textId="77777777" w:rsidR="003D6875" w:rsidRPr="00916D98" w:rsidRDefault="003D6875" w:rsidP="003D6875">
            <w:pPr>
              <w:snapToGrid w:val="0"/>
              <w:rPr>
                <w:rFonts w:ascii="Times New Roman" w:hAnsi="Times New Roman" w:cs="Times New Roman"/>
                <w:b/>
                <w:i/>
                <w:color w:val="000000"/>
                <w:sz w:val="16"/>
                <w:szCs w:val="16"/>
                <w:lang w:val="uk-UA"/>
              </w:rPr>
            </w:pPr>
          </w:p>
        </w:tc>
      </w:tr>
      <w:tr w:rsidR="003D6875" w:rsidRPr="00916D98" w14:paraId="2F65032B" w14:textId="77777777" w:rsidTr="00D3690A">
        <w:tc>
          <w:tcPr>
            <w:tcW w:w="709" w:type="dxa"/>
            <w:tcBorders>
              <w:top w:val="single" w:sz="4" w:space="0" w:color="000000"/>
              <w:left w:val="single" w:sz="4" w:space="0" w:color="000000"/>
              <w:bottom w:val="single" w:sz="4" w:space="0" w:color="000000"/>
            </w:tcBorders>
          </w:tcPr>
          <w:p w14:paraId="643493E7"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w:t>
            </w:r>
          </w:p>
        </w:tc>
        <w:tc>
          <w:tcPr>
            <w:tcW w:w="3716" w:type="dxa"/>
            <w:tcBorders>
              <w:top w:val="single" w:sz="4" w:space="0" w:color="000000"/>
              <w:left w:val="single" w:sz="4" w:space="0" w:color="000000"/>
              <w:bottom w:val="single" w:sz="4" w:space="0" w:color="000000"/>
            </w:tcBorders>
          </w:tcPr>
          <w:p w14:paraId="501AE1D4" w14:textId="77777777" w:rsidR="003D6875" w:rsidRPr="00916D98" w:rsidRDefault="003D6875" w:rsidP="004E7B0B">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rPr>
              <w:t>Місцезнаходження суб’єкта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325664D9"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3767A2B6" w14:textId="77777777" w:rsidR="00D06807" w:rsidRPr="00CB318B" w:rsidRDefault="00D06807" w:rsidP="00D06807">
            <w:pPr>
              <w:spacing w:after="0" w:line="240" w:lineRule="auto"/>
              <w:jc w:val="center"/>
              <w:rPr>
                <w:rFonts w:ascii="Times New Roman" w:hAnsi="Times New Roman" w:cs="Times New Roman"/>
                <w:b/>
                <w:color w:val="000000"/>
                <w:kern w:val="2"/>
                <w:sz w:val="16"/>
                <w:szCs w:val="16"/>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1DD9FDB4" w14:textId="77777777" w:rsidR="00D06807" w:rsidRPr="00CB318B" w:rsidRDefault="00D06807" w:rsidP="00D06807">
            <w:pPr>
              <w:snapToGrid w:val="0"/>
              <w:spacing w:after="0" w:line="240" w:lineRule="auto"/>
              <w:jc w:val="center"/>
              <w:rPr>
                <w:rFonts w:ascii="Times New Roman" w:hAnsi="Times New Roman" w:cs="Times New Roman"/>
                <w:b/>
                <w:kern w:val="2"/>
                <w:sz w:val="16"/>
                <w:szCs w:val="16"/>
                <w:lang w:val="uk-UA"/>
              </w:rPr>
            </w:pPr>
            <w:r w:rsidRPr="00CB318B">
              <w:rPr>
                <w:rFonts w:ascii="Times New Roman" w:hAnsi="Times New Roman" w:cs="Times New Roman"/>
                <w:b/>
                <w:bCs/>
                <w:sz w:val="16"/>
                <w:szCs w:val="16"/>
                <w:lang w:val="uk-UA"/>
              </w:rPr>
              <w:t xml:space="preserve">вул. </w:t>
            </w:r>
            <w:r w:rsidRPr="00CB318B">
              <w:rPr>
                <w:rFonts w:ascii="Times New Roman" w:hAnsi="Times New Roman" w:cs="Times New Roman"/>
                <w:b/>
                <w:bCs/>
                <w:sz w:val="16"/>
                <w:szCs w:val="16"/>
              </w:rPr>
              <w:t>М</w:t>
            </w:r>
            <w:r w:rsidRPr="00CB318B">
              <w:rPr>
                <w:rFonts w:ascii="Times New Roman" w:hAnsi="Times New Roman" w:cs="Times New Roman"/>
                <w:b/>
                <w:bCs/>
                <w:sz w:val="16"/>
                <w:szCs w:val="16"/>
                <w:lang w:val="uk-UA"/>
              </w:rPr>
              <w:t xml:space="preserve">ирослава </w:t>
            </w:r>
            <w:r w:rsidRPr="00CB318B">
              <w:rPr>
                <w:rFonts w:ascii="Times New Roman" w:hAnsi="Times New Roman" w:cs="Times New Roman"/>
                <w:b/>
                <w:bCs/>
                <w:sz w:val="16"/>
                <w:szCs w:val="16"/>
              </w:rPr>
              <w:t>Скорика</w:t>
            </w:r>
            <w:r w:rsidRPr="00CB318B">
              <w:rPr>
                <w:rFonts w:ascii="Times New Roman" w:hAnsi="Times New Roman" w:cs="Times New Roman"/>
                <w:b/>
                <w:bCs/>
                <w:sz w:val="16"/>
                <w:szCs w:val="16"/>
                <w:lang w:val="uk-UA"/>
              </w:rPr>
              <w:t xml:space="preserve">, </w:t>
            </w:r>
            <w:r w:rsidRPr="00CB318B">
              <w:rPr>
                <w:rFonts w:ascii="Times New Roman" w:hAnsi="Times New Roman" w:cs="Times New Roman"/>
                <w:b/>
                <w:bCs/>
                <w:sz w:val="16"/>
                <w:szCs w:val="16"/>
              </w:rPr>
              <w:t>17</w:t>
            </w:r>
            <w:r w:rsidRPr="00CB318B">
              <w:rPr>
                <w:rFonts w:ascii="Times New Roman" w:hAnsi="Times New Roman" w:cs="Times New Roman"/>
                <w:b/>
                <w:bCs/>
                <w:sz w:val="16"/>
                <w:szCs w:val="16"/>
                <w:lang w:val="uk-UA"/>
              </w:rPr>
              <w:t>, м. Львів, 79007</w:t>
            </w:r>
            <w:r w:rsidRPr="00CB318B">
              <w:rPr>
                <w:rFonts w:ascii="Times New Roman" w:hAnsi="Times New Roman" w:cs="Times New Roman"/>
                <w:b/>
                <w:kern w:val="2"/>
                <w:sz w:val="16"/>
                <w:szCs w:val="16"/>
                <w:lang w:val="uk-UA"/>
              </w:rPr>
              <w:t xml:space="preserve"> </w:t>
            </w:r>
          </w:p>
          <w:p w14:paraId="4EE6B735"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040F5DC6" w14:textId="77777777" w:rsidR="003D6875" w:rsidRPr="00D3690A" w:rsidRDefault="00D06807" w:rsidP="00D06807">
            <w:pPr>
              <w:snapToGrid w:val="0"/>
              <w:spacing w:after="0"/>
              <w:jc w:val="center"/>
              <w:rPr>
                <w:rFonts w:ascii="Times New Roman" w:hAnsi="Times New Roman" w:cs="Times New Roman"/>
                <w:i/>
                <w:color w:val="000000"/>
                <w:sz w:val="16"/>
                <w:szCs w:val="16"/>
                <w:u w:val="single"/>
              </w:rPr>
            </w:pPr>
            <w:r>
              <w:rPr>
                <w:rFonts w:ascii="Times New Roman" w:hAnsi="Times New Roman" w:cs="Times New Roman"/>
                <w:b/>
                <w:sz w:val="16"/>
                <w:szCs w:val="16"/>
                <w:lang w:val="uk-UA"/>
              </w:rPr>
              <w:t>вул. Словацького,1, м. Львів, 79000</w:t>
            </w:r>
          </w:p>
        </w:tc>
        <w:tc>
          <w:tcPr>
            <w:tcW w:w="40" w:type="dxa"/>
            <w:tcBorders>
              <w:left w:val="single" w:sz="4" w:space="0" w:color="000000"/>
            </w:tcBorders>
          </w:tcPr>
          <w:p w14:paraId="5C8D2F86" w14:textId="77777777" w:rsidR="003D6875" w:rsidRPr="00916D98" w:rsidRDefault="003D6875" w:rsidP="003D6875">
            <w:pPr>
              <w:snapToGrid w:val="0"/>
              <w:rPr>
                <w:rFonts w:ascii="Times New Roman" w:hAnsi="Times New Roman" w:cs="Times New Roman"/>
                <w:b/>
                <w:i/>
                <w:color w:val="000000"/>
                <w:sz w:val="16"/>
                <w:szCs w:val="16"/>
                <w:lang w:val="uk-UA"/>
              </w:rPr>
            </w:pPr>
          </w:p>
        </w:tc>
      </w:tr>
      <w:tr w:rsidR="003D6875" w:rsidRPr="00916D98" w14:paraId="4EA39D60" w14:textId="77777777" w:rsidTr="00D3690A">
        <w:tc>
          <w:tcPr>
            <w:tcW w:w="709" w:type="dxa"/>
            <w:tcBorders>
              <w:top w:val="single" w:sz="4" w:space="0" w:color="000000"/>
              <w:left w:val="single" w:sz="4" w:space="0" w:color="000000"/>
              <w:bottom w:val="single" w:sz="4" w:space="0" w:color="000000"/>
            </w:tcBorders>
          </w:tcPr>
          <w:p w14:paraId="51375A24"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2.</w:t>
            </w:r>
          </w:p>
        </w:tc>
        <w:tc>
          <w:tcPr>
            <w:tcW w:w="3716" w:type="dxa"/>
            <w:tcBorders>
              <w:top w:val="single" w:sz="4" w:space="0" w:color="000000"/>
              <w:left w:val="single" w:sz="4" w:space="0" w:color="000000"/>
              <w:bottom w:val="single" w:sz="4" w:space="0" w:color="000000"/>
            </w:tcBorders>
          </w:tcPr>
          <w:p w14:paraId="538A08E5" w14:textId="77777777" w:rsidR="003D6875" w:rsidRPr="00916D98" w:rsidRDefault="003D6875" w:rsidP="004E7B0B">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rPr>
              <w:t>Інформація щодо режиму роботи суб’єкта надання адміністративної послуги</w:t>
            </w:r>
          </w:p>
        </w:tc>
        <w:tc>
          <w:tcPr>
            <w:tcW w:w="6217" w:type="dxa"/>
            <w:tcBorders>
              <w:top w:val="single" w:sz="4" w:space="0" w:color="000000"/>
              <w:left w:val="single" w:sz="4" w:space="0" w:color="000000"/>
              <w:bottom w:val="single" w:sz="4" w:space="0" w:color="000000"/>
            </w:tcBorders>
          </w:tcPr>
          <w:p w14:paraId="71840FA8"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72599165"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712BC926"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 xml:space="preserve">понеділок, </w:t>
            </w:r>
            <w:r w:rsidRPr="00E84D3D">
              <w:rPr>
                <w:rFonts w:ascii="Times New Roman" w:hAnsi="Times New Roman" w:cs="Times New Roman"/>
                <w:color w:val="000000"/>
                <w:kern w:val="2"/>
                <w:sz w:val="16"/>
                <w:szCs w:val="16"/>
                <w:lang w:val="uk-UA"/>
              </w:rPr>
              <w:t xml:space="preserve">вівторок, середа, </w:t>
            </w:r>
            <w:r>
              <w:rPr>
                <w:rFonts w:ascii="Times New Roman" w:hAnsi="Times New Roman" w:cs="Times New Roman"/>
                <w:color w:val="000000"/>
                <w:kern w:val="2"/>
                <w:sz w:val="16"/>
                <w:szCs w:val="16"/>
                <w:lang w:val="uk-UA"/>
              </w:rPr>
              <w:t>четвер – 8:00 – 17</w:t>
            </w:r>
            <w:r w:rsidRPr="00E84D3D">
              <w:rPr>
                <w:rFonts w:ascii="Times New Roman" w:hAnsi="Times New Roman" w:cs="Times New Roman"/>
                <w:color w:val="000000"/>
                <w:kern w:val="2"/>
                <w:sz w:val="16"/>
                <w:szCs w:val="16"/>
                <w:lang w:val="uk-UA"/>
              </w:rPr>
              <w:t>:00;</w:t>
            </w:r>
          </w:p>
          <w:p w14:paraId="37D0A194"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п’ятниця– 8:00 –  15</w:t>
            </w:r>
            <w:r w:rsidRPr="00E84D3D">
              <w:rPr>
                <w:rFonts w:ascii="Times New Roman" w:hAnsi="Times New Roman" w:cs="Times New Roman"/>
                <w:color w:val="000000"/>
                <w:kern w:val="2"/>
                <w:sz w:val="16"/>
                <w:szCs w:val="16"/>
                <w:lang w:val="uk-UA"/>
              </w:rPr>
              <w:t xml:space="preserve">:45; </w:t>
            </w:r>
          </w:p>
          <w:p w14:paraId="59D37E76"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E84D3D">
              <w:rPr>
                <w:rFonts w:ascii="Times New Roman" w:hAnsi="Times New Roman" w:cs="Times New Roman"/>
                <w:color w:val="000000"/>
                <w:kern w:val="2"/>
                <w:sz w:val="16"/>
                <w:szCs w:val="16"/>
                <w:lang w:val="uk-UA"/>
              </w:rPr>
              <w:t>:45;</w:t>
            </w:r>
          </w:p>
          <w:p w14:paraId="21A74A96"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r>
              <w:rPr>
                <w:rFonts w:ascii="Times New Roman" w:hAnsi="Times New Roman" w:cs="Times New Roman"/>
                <w:color w:val="000000"/>
                <w:kern w:val="2"/>
                <w:sz w:val="16"/>
                <w:szCs w:val="16"/>
                <w:lang w:val="uk-UA"/>
              </w:rPr>
              <w:t>субота, неділя</w:t>
            </w:r>
            <w:r w:rsidRPr="00E84D3D">
              <w:rPr>
                <w:rFonts w:ascii="Times New Roman" w:hAnsi="Times New Roman" w:cs="Times New Roman"/>
                <w:color w:val="000000"/>
                <w:kern w:val="2"/>
                <w:sz w:val="16"/>
                <w:szCs w:val="16"/>
                <w:lang w:val="uk-UA"/>
              </w:rPr>
              <w:t>– вихідні  дні</w:t>
            </w:r>
            <w:r w:rsidRPr="00E84D3D">
              <w:rPr>
                <w:rFonts w:ascii="Times New Roman" w:hAnsi="Times New Roman" w:cs="Times New Roman"/>
                <w:i/>
                <w:kern w:val="2"/>
                <w:sz w:val="16"/>
                <w:szCs w:val="16"/>
                <w:lang w:val="uk-UA"/>
              </w:rPr>
              <w:t>.</w:t>
            </w:r>
          </w:p>
          <w:p w14:paraId="29E52E8A"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p>
          <w:p w14:paraId="58373A00"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59B8F1FB"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Понеділок-п’ятниця -09</w:t>
            </w:r>
            <w:r w:rsidRPr="00E84D3D">
              <w:rPr>
                <w:rFonts w:ascii="Times New Roman" w:hAnsi="Times New Roman" w:cs="Times New Roman"/>
                <w:kern w:val="2"/>
                <w:sz w:val="16"/>
                <w:szCs w:val="16"/>
                <w:lang w:val="uk-UA"/>
              </w:rPr>
              <w:t>:</w:t>
            </w:r>
            <w:r>
              <w:rPr>
                <w:rFonts w:ascii="Times New Roman" w:hAnsi="Times New Roman" w:cs="Times New Roman"/>
                <w:kern w:val="2"/>
                <w:sz w:val="16"/>
                <w:szCs w:val="16"/>
                <w:lang w:val="uk-UA"/>
              </w:rPr>
              <w:t>00-18</w:t>
            </w:r>
            <w:r w:rsidRPr="00E84D3D">
              <w:rPr>
                <w:rFonts w:ascii="Times New Roman" w:hAnsi="Times New Roman" w:cs="Times New Roman"/>
                <w:kern w:val="2"/>
                <w:sz w:val="16"/>
                <w:szCs w:val="16"/>
                <w:lang w:val="uk-UA"/>
              </w:rPr>
              <w:t>:00;</w:t>
            </w:r>
          </w:p>
          <w:p w14:paraId="27281E2D"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Субота – 10:00-15</w:t>
            </w:r>
            <w:r w:rsidRPr="00E84D3D">
              <w:rPr>
                <w:rFonts w:ascii="Times New Roman" w:hAnsi="Times New Roman" w:cs="Times New Roman"/>
                <w:kern w:val="2"/>
                <w:sz w:val="16"/>
                <w:szCs w:val="16"/>
                <w:lang w:val="uk-UA"/>
              </w:rPr>
              <w:t>:00;</w:t>
            </w:r>
          </w:p>
          <w:p w14:paraId="491A5EB7"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sidRPr="00E84D3D">
              <w:rPr>
                <w:rFonts w:ascii="Times New Roman" w:hAnsi="Times New Roman" w:cs="Times New Roman"/>
                <w:kern w:val="2"/>
                <w:sz w:val="16"/>
                <w:szCs w:val="16"/>
                <w:lang w:val="uk-UA"/>
              </w:rPr>
              <w:t>Без перерви на обід</w:t>
            </w:r>
          </w:p>
          <w:p w14:paraId="13B07F6E" w14:textId="77777777" w:rsidR="003D6875" w:rsidRPr="00D3690A" w:rsidRDefault="00D06807" w:rsidP="00D06807">
            <w:pPr>
              <w:snapToGrid w:val="0"/>
              <w:spacing w:after="0"/>
              <w:jc w:val="center"/>
              <w:rPr>
                <w:rFonts w:ascii="Times New Roman" w:hAnsi="Times New Roman" w:cs="Times New Roman"/>
                <w:i/>
                <w:color w:val="000000"/>
                <w:sz w:val="16"/>
                <w:szCs w:val="16"/>
              </w:rPr>
            </w:pPr>
            <w:r>
              <w:rPr>
                <w:rFonts w:ascii="Times New Roman" w:hAnsi="Times New Roman" w:cs="Times New Roman"/>
                <w:kern w:val="2"/>
                <w:sz w:val="16"/>
                <w:szCs w:val="16"/>
                <w:lang w:val="uk-UA"/>
              </w:rPr>
              <w:t>Неділя вихідний</w:t>
            </w:r>
            <w:r w:rsidRPr="00E84D3D">
              <w:rPr>
                <w:rFonts w:ascii="Times New Roman" w:hAnsi="Times New Roman" w:cs="Times New Roman"/>
                <w:kern w:val="2"/>
                <w:sz w:val="16"/>
                <w:szCs w:val="16"/>
                <w:lang w:val="uk-UA"/>
              </w:rPr>
              <w:t xml:space="preserve"> д</w:t>
            </w:r>
            <w:r w:rsidR="005121AF">
              <w:rPr>
                <w:rFonts w:ascii="Times New Roman" w:hAnsi="Times New Roman" w:cs="Times New Roman"/>
                <w:kern w:val="2"/>
                <w:sz w:val="16"/>
                <w:szCs w:val="16"/>
                <w:lang w:val="uk-UA"/>
              </w:rPr>
              <w:t>е</w:t>
            </w:r>
            <w:r w:rsidRPr="00E84D3D">
              <w:rPr>
                <w:rFonts w:ascii="Times New Roman" w:hAnsi="Times New Roman" w:cs="Times New Roman"/>
                <w:kern w:val="2"/>
                <w:sz w:val="16"/>
                <w:szCs w:val="16"/>
                <w:lang w:val="uk-UA"/>
              </w:rPr>
              <w:t>н</w:t>
            </w:r>
            <w:r>
              <w:rPr>
                <w:rFonts w:ascii="Times New Roman" w:hAnsi="Times New Roman" w:cs="Times New Roman"/>
                <w:kern w:val="2"/>
                <w:sz w:val="16"/>
                <w:szCs w:val="16"/>
                <w:lang w:val="uk-UA"/>
              </w:rPr>
              <w:t>ь</w:t>
            </w:r>
          </w:p>
        </w:tc>
        <w:tc>
          <w:tcPr>
            <w:tcW w:w="40" w:type="dxa"/>
            <w:tcBorders>
              <w:left w:val="single" w:sz="4" w:space="0" w:color="000000"/>
            </w:tcBorders>
          </w:tcPr>
          <w:p w14:paraId="7515567B"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662077BB" w14:textId="77777777" w:rsidTr="00D3690A">
        <w:tc>
          <w:tcPr>
            <w:tcW w:w="709" w:type="dxa"/>
            <w:tcBorders>
              <w:top w:val="single" w:sz="4" w:space="0" w:color="000000"/>
              <w:left w:val="single" w:sz="4" w:space="0" w:color="000000"/>
              <w:bottom w:val="single" w:sz="4" w:space="0" w:color="000000"/>
            </w:tcBorders>
          </w:tcPr>
          <w:p w14:paraId="75D94CE7"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3.</w:t>
            </w:r>
          </w:p>
        </w:tc>
        <w:tc>
          <w:tcPr>
            <w:tcW w:w="3716" w:type="dxa"/>
            <w:tcBorders>
              <w:top w:val="single" w:sz="4" w:space="0" w:color="000000"/>
              <w:left w:val="single" w:sz="4" w:space="0" w:color="000000"/>
              <w:bottom w:val="single" w:sz="4" w:space="0" w:color="000000"/>
            </w:tcBorders>
          </w:tcPr>
          <w:p w14:paraId="2C6842BD" w14:textId="77777777" w:rsidR="003D6875" w:rsidRPr="00916D98" w:rsidRDefault="003D6875" w:rsidP="004E7B0B">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36D51A36"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285B6362"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5500714E"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lang w:val="uk-UA"/>
              </w:rPr>
            </w:pPr>
            <w:r w:rsidRPr="00E84D3D">
              <w:rPr>
                <w:rFonts w:ascii="Times New Roman" w:hAnsi="Times New Roman" w:cs="Times New Roman"/>
                <w:b/>
                <w:kern w:val="2"/>
                <w:sz w:val="16"/>
                <w:szCs w:val="16"/>
                <w:lang w:val="uk-UA"/>
              </w:rPr>
              <w:t xml:space="preserve"> телефон</w:t>
            </w:r>
          </w:p>
          <w:p w14:paraId="0D079ADA"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hyperlink r:id="rId16" w:history="1">
              <w:r w:rsidRPr="00EA57F2">
                <w:rPr>
                  <w:rStyle w:val="a5"/>
                  <w:rFonts w:ascii="Times New Roman" w:hAnsi="Times New Roman" w:cs="Times New Roman"/>
                  <w:b/>
                  <w:kern w:val="2"/>
                  <w:sz w:val="16"/>
                  <w:szCs w:val="16"/>
                  <w:lang w:val="en-US"/>
                </w:rPr>
                <w:t>zmu</w:t>
              </w:r>
              <w:r w:rsidRPr="00E6107C">
                <w:rPr>
                  <w:rStyle w:val="a5"/>
                  <w:rFonts w:ascii="Times New Roman" w:hAnsi="Times New Roman" w:cs="Times New Roman"/>
                  <w:b/>
                  <w:kern w:val="2"/>
                  <w:sz w:val="16"/>
                  <w:szCs w:val="16"/>
                  <w:lang w:val="uk-UA"/>
                </w:rPr>
                <w:t>_</w:t>
              </w:r>
              <w:r w:rsidRPr="00EA57F2">
                <w:rPr>
                  <w:rStyle w:val="a5"/>
                  <w:rFonts w:ascii="Times New Roman" w:hAnsi="Times New Roman" w:cs="Times New Roman"/>
                  <w:b/>
                  <w:kern w:val="2"/>
                  <w:sz w:val="16"/>
                  <w:szCs w:val="16"/>
                  <w:lang w:val="en-US"/>
                </w:rPr>
                <w:t>vod</w:t>
              </w:r>
              <w:r w:rsidRPr="00EA57F2">
                <w:rPr>
                  <w:rStyle w:val="a5"/>
                  <w:rFonts w:ascii="Times New Roman" w:hAnsi="Times New Roman" w:cs="Times New Roman"/>
                  <w:b/>
                  <w:kern w:val="2"/>
                  <w:sz w:val="16"/>
                  <w:szCs w:val="16"/>
                  <w:lang w:val="uk-UA"/>
                </w:rPr>
                <w:t>@dmsu.gov.ua</w:t>
              </w:r>
            </w:hyperlink>
            <w:r w:rsidRPr="00E84D3D">
              <w:rPr>
                <w:rFonts w:ascii="Times New Roman" w:hAnsi="Times New Roman" w:cs="Times New Roman"/>
                <w:b/>
                <w:kern w:val="2"/>
                <w:sz w:val="16"/>
                <w:szCs w:val="16"/>
                <w:u w:val="single"/>
                <w:lang w:val="uk-UA"/>
              </w:rPr>
              <w:t>,</w:t>
            </w:r>
          </w:p>
          <w:p w14:paraId="77CC44AE"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p>
          <w:p w14:paraId="7273BCD8"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5D20B190" w14:textId="77777777" w:rsidR="003D6875" w:rsidRPr="00D3690A" w:rsidRDefault="00D06807" w:rsidP="00D06807">
            <w:pPr>
              <w:snapToGrid w:val="0"/>
              <w:spacing w:after="0" w:line="240" w:lineRule="auto"/>
              <w:jc w:val="center"/>
              <w:rPr>
                <w:rFonts w:ascii="Times New Roman" w:hAnsi="Times New Roman" w:cs="Times New Roman"/>
                <w:b/>
                <w:color w:val="000000"/>
                <w:kern w:val="2"/>
                <w:sz w:val="16"/>
                <w:szCs w:val="16"/>
                <w:lang w:val="uk-UA"/>
              </w:rPr>
            </w:pPr>
            <w:hyperlink r:id="rId17" w:history="1">
              <w:r w:rsidRPr="00EA57F2">
                <w:rPr>
                  <w:rStyle w:val="a5"/>
                  <w:rFonts w:ascii="Times New Roman" w:hAnsi="Times New Roman" w:cs="Times New Roman"/>
                  <w:b/>
                  <w:kern w:val="2"/>
                  <w:sz w:val="16"/>
                  <w:szCs w:val="16"/>
                  <w:lang w:val="en-US"/>
                </w:rPr>
                <w:t>lviv</w:t>
              </w:r>
              <w:r w:rsidRPr="00EA57F2">
                <w:rPr>
                  <w:rStyle w:val="a5"/>
                  <w:rFonts w:ascii="Times New Roman" w:hAnsi="Times New Roman" w:cs="Times New Roman"/>
                  <w:b/>
                  <w:kern w:val="2"/>
                  <w:sz w:val="16"/>
                  <w:szCs w:val="16"/>
                </w:rPr>
                <w:t>2@</w:t>
              </w:r>
              <w:r w:rsidRPr="00EA57F2">
                <w:rPr>
                  <w:rStyle w:val="a5"/>
                  <w:rFonts w:ascii="Times New Roman" w:hAnsi="Times New Roman" w:cs="Times New Roman"/>
                  <w:b/>
                  <w:kern w:val="2"/>
                  <w:sz w:val="16"/>
                  <w:szCs w:val="16"/>
                  <w:lang w:val="en-US"/>
                </w:rPr>
                <w:t>dpdoc</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com</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ua</w:t>
              </w:r>
            </w:hyperlink>
            <w:r w:rsidRPr="00E6107C">
              <w:rPr>
                <w:kern w:val="2"/>
              </w:rPr>
              <w:t xml:space="preserve"> </w:t>
            </w:r>
            <w:r>
              <w:rPr>
                <w:kern w:val="2"/>
                <w:lang w:val="uk-UA"/>
              </w:rPr>
              <w:t>,</w:t>
            </w:r>
            <w:r>
              <w:rPr>
                <w:kern w:val="2"/>
                <w:sz w:val="16"/>
                <w:szCs w:val="16"/>
                <w:lang w:val="uk-UA"/>
              </w:rPr>
              <w:t xml:space="preserve"> тел. 8(050)3903921</w:t>
            </w:r>
          </w:p>
        </w:tc>
        <w:tc>
          <w:tcPr>
            <w:tcW w:w="40" w:type="dxa"/>
            <w:tcBorders>
              <w:left w:val="single" w:sz="4" w:space="0" w:color="000000"/>
            </w:tcBorders>
          </w:tcPr>
          <w:p w14:paraId="4A48CE55" w14:textId="77777777" w:rsidR="003D6875" w:rsidRPr="00916D98" w:rsidRDefault="003D6875" w:rsidP="003D6875">
            <w:pPr>
              <w:snapToGrid w:val="0"/>
              <w:rPr>
                <w:rFonts w:ascii="Times New Roman" w:hAnsi="Times New Roman" w:cs="Times New Roman"/>
                <w:b/>
                <w:color w:val="000000"/>
                <w:sz w:val="16"/>
                <w:szCs w:val="16"/>
                <w:u w:val="single"/>
                <w:lang w:val="uk-UA"/>
              </w:rPr>
            </w:pPr>
          </w:p>
        </w:tc>
      </w:tr>
      <w:tr w:rsidR="003D6875" w:rsidRPr="00916D98" w14:paraId="4A392900" w14:textId="77777777" w:rsidTr="003D6875">
        <w:trPr>
          <w:trHeight w:val="305"/>
        </w:trPr>
        <w:tc>
          <w:tcPr>
            <w:tcW w:w="10642" w:type="dxa"/>
            <w:gridSpan w:val="3"/>
            <w:tcBorders>
              <w:top w:val="single" w:sz="4" w:space="0" w:color="000000"/>
              <w:left w:val="single" w:sz="4" w:space="0" w:color="000000"/>
              <w:bottom w:val="single" w:sz="4" w:space="0" w:color="000000"/>
            </w:tcBorders>
            <w:vAlign w:val="center"/>
          </w:tcPr>
          <w:p w14:paraId="069E2D8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tcPr>
          <w:p w14:paraId="7D448F44"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19F3665D" w14:textId="77777777" w:rsidTr="00D3690A">
        <w:trPr>
          <w:trHeight w:val="1117"/>
        </w:trPr>
        <w:tc>
          <w:tcPr>
            <w:tcW w:w="709" w:type="dxa"/>
            <w:tcBorders>
              <w:top w:val="single" w:sz="4" w:space="0" w:color="000000"/>
              <w:left w:val="single" w:sz="4" w:space="0" w:color="000000"/>
              <w:bottom w:val="single" w:sz="4" w:space="0" w:color="000000"/>
            </w:tcBorders>
          </w:tcPr>
          <w:p w14:paraId="0DE6C43D"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4.</w:t>
            </w:r>
          </w:p>
        </w:tc>
        <w:tc>
          <w:tcPr>
            <w:tcW w:w="3716" w:type="dxa"/>
            <w:tcBorders>
              <w:top w:val="single" w:sz="4" w:space="0" w:color="000000"/>
              <w:left w:val="single" w:sz="4" w:space="0" w:color="000000"/>
              <w:bottom w:val="single" w:sz="4" w:space="0" w:color="000000"/>
            </w:tcBorders>
          </w:tcPr>
          <w:p w14:paraId="69030677" w14:textId="77777777" w:rsidR="003D6875" w:rsidRPr="00916D98" w:rsidRDefault="003D6875" w:rsidP="00D3690A">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lang w:val="uk-UA"/>
              </w:rPr>
              <w:t>Закони України</w:t>
            </w:r>
          </w:p>
        </w:tc>
        <w:tc>
          <w:tcPr>
            <w:tcW w:w="6217" w:type="dxa"/>
            <w:tcBorders>
              <w:top w:val="single" w:sz="4" w:space="0" w:color="000000"/>
              <w:left w:val="single" w:sz="4" w:space="0" w:color="000000"/>
              <w:bottom w:val="single" w:sz="4" w:space="0" w:color="000000"/>
            </w:tcBorders>
            <w:vAlign w:val="center"/>
          </w:tcPr>
          <w:p w14:paraId="341BE6D0" w14:textId="77777777" w:rsidR="002E7AF0" w:rsidRDefault="003D6875" w:rsidP="002E7AF0">
            <w:pPr>
              <w:spacing w:after="0"/>
              <w:ind w:left="157" w:right="106" w:firstLine="284"/>
              <w:jc w:val="both"/>
              <w:rPr>
                <w:rFonts w:ascii="Times New Roman" w:hAnsi="Times New Roman" w:cs="Times New Roman"/>
                <w:color w:val="000000"/>
                <w:lang w:val="uk-UA"/>
              </w:rPr>
            </w:pPr>
            <w:r w:rsidRPr="00916D98">
              <w:rPr>
                <w:rFonts w:ascii="Times New Roman" w:hAnsi="Times New Roman" w:cs="Times New Roman"/>
                <w:color w:val="000000"/>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2D727C66" w14:textId="77777777" w:rsidR="003D6875" w:rsidRPr="00916D98" w:rsidRDefault="003D6875" w:rsidP="002E7AF0">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Закон України «Про громадянство України»;</w:t>
            </w:r>
          </w:p>
          <w:p w14:paraId="1C1B2FCC" w14:textId="77777777" w:rsidR="003D6875" w:rsidRPr="00916D98" w:rsidRDefault="003D6875" w:rsidP="002E7AF0">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tcBorders>
              <w:left w:val="single" w:sz="4" w:space="0" w:color="000000"/>
            </w:tcBorders>
          </w:tcPr>
          <w:p w14:paraId="5A05574F"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14921942" w14:textId="77777777" w:rsidTr="00D3690A">
        <w:tc>
          <w:tcPr>
            <w:tcW w:w="709" w:type="dxa"/>
            <w:tcBorders>
              <w:top w:val="single" w:sz="4" w:space="0" w:color="000000"/>
              <w:left w:val="single" w:sz="4" w:space="0" w:color="000000"/>
              <w:bottom w:val="single" w:sz="4" w:space="0" w:color="000000"/>
            </w:tcBorders>
          </w:tcPr>
          <w:p w14:paraId="29AAD082"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5.</w:t>
            </w:r>
          </w:p>
        </w:tc>
        <w:tc>
          <w:tcPr>
            <w:tcW w:w="3716" w:type="dxa"/>
            <w:tcBorders>
              <w:top w:val="single" w:sz="4" w:space="0" w:color="000000"/>
              <w:left w:val="single" w:sz="4" w:space="0" w:color="000000"/>
              <w:bottom w:val="single" w:sz="4" w:space="0" w:color="000000"/>
            </w:tcBorders>
          </w:tcPr>
          <w:p w14:paraId="190DD316" w14:textId="77777777" w:rsidR="003D6875" w:rsidRPr="00916D98" w:rsidRDefault="003D6875" w:rsidP="00D3690A">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lang w:val="uk-UA"/>
              </w:rPr>
              <w:t>Акти Кабінету Міністрів України</w:t>
            </w:r>
          </w:p>
        </w:tc>
        <w:tc>
          <w:tcPr>
            <w:tcW w:w="6217" w:type="dxa"/>
            <w:tcBorders>
              <w:top w:val="single" w:sz="4" w:space="0" w:color="000000"/>
              <w:left w:val="single" w:sz="4" w:space="0" w:color="000000"/>
              <w:bottom w:val="single" w:sz="4" w:space="0" w:color="000000"/>
            </w:tcBorders>
            <w:vAlign w:val="center"/>
          </w:tcPr>
          <w:p w14:paraId="4267ADE3" w14:textId="77777777" w:rsidR="003D6875" w:rsidRPr="00916D98" w:rsidRDefault="003D6875" w:rsidP="002E7AF0">
            <w:pPr>
              <w:pStyle w:val="af6"/>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916D98">
              <w:rPr>
                <w:rFonts w:ascii="Times New Roman" w:hAnsi="Times New Roman" w:cs="Times New Roman"/>
                <w:color w:val="000000"/>
                <w:sz w:val="16"/>
                <w:szCs w:val="16"/>
              </w:rPr>
              <w:t xml:space="preserve"> </w:t>
            </w:r>
            <w:r w:rsidRPr="00916D98">
              <w:rPr>
                <w:rFonts w:ascii="Times New Roman" w:hAnsi="Times New Roman" w:cs="Times New Roman"/>
                <w:color w:val="000000"/>
                <w:sz w:val="16"/>
                <w:szCs w:val="16"/>
                <w:lang w:eastAsia="ru-RU"/>
              </w:rPr>
              <w:t>визнання недійсним та знищення паспорта громадянина України»;</w:t>
            </w:r>
          </w:p>
          <w:p w14:paraId="1E86AE77" w14:textId="77777777" w:rsidR="003D6875" w:rsidRPr="00916D98" w:rsidRDefault="003D6875" w:rsidP="002E7AF0">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p w14:paraId="2FDFCC45" w14:textId="77777777" w:rsidR="003D6875" w:rsidRPr="00916D98" w:rsidRDefault="003D6875" w:rsidP="002E7AF0">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14:paraId="37AC4005" w14:textId="77777777" w:rsidR="003D6875" w:rsidRPr="00916D98" w:rsidRDefault="003D6875" w:rsidP="002E7AF0">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6620C832" w14:textId="77777777" w:rsidR="003D6875" w:rsidRPr="00916D98" w:rsidRDefault="003D6875" w:rsidP="002E7AF0">
            <w:pPr>
              <w:spacing w:after="0"/>
              <w:ind w:left="157" w:right="106" w:firstLine="284"/>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val="uk-UA"/>
              </w:rPr>
              <w:lastRenderedPageBreak/>
              <w:t xml:space="preserve">  </w:t>
            </w:r>
            <w:r w:rsidRPr="00916D98">
              <w:rPr>
                <w:rFonts w:ascii="Times New Roman" w:hAnsi="Times New Roman" w:cs="Times New Roman"/>
                <w:color w:val="000000"/>
                <w:sz w:val="16"/>
                <w:szCs w:val="16"/>
                <w:lang w:val="uk-UA"/>
              </w:rPr>
              <w:t>Постанова КМУ від 27.01.2010 № 55 «Про впорядкування транслітерації українського алфавіту латиницею».</w:t>
            </w:r>
          </w:p>
        </w:tc>
        <w:tc>
          <w:tcPr>
            <w:tcW w:w="40" w:type="dxa"/>
            <w:tcBorders>
              <w:left w:val="single" w:sz="4" w:space="0" w:color="000000"/>
            </w:tcBorders>
          </w:tcPr>
          <w:p w14:paraId="12AD11D7"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6DDB9123" w14:textId="77777777" w:rsidTr="00D3690A">
        <w:tc>
          <w:tcPr>
            <w:tcW w:w="709" w:type="dxa"/>
            <w:tcBorders>
              <w:top w:val="single" w:sz="4" w:space="0" w:color="000000"/>
              <w:left w:val="single" w:sz="4" w:space="0" w:color="000000"/>
              <w:bottom w:val="single" w:sz="4" w:space="0" w:color="000000"/>
            </w:tcBorders>
          </w:tcPr>
          <w:p w14:paraId="43DFBCA3"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6.</w:t>
            </w:r>
          </w:p>
        </w:tc>
        <w:tc>
          <w:tcPr>
            <w:tcW w:w="3716" w:type="dxa"/>
            <w:tcBorders>
              <w:top w:val="single" w:sz="4" w:space="0" w:color="000000"/>
              <w:left w:val="single" w:sz="4" w:space="0" w:color="000000"/>
              <w:bottom w:val="single" w:sz="4" w:space="0" w:color="000000"/>
            </w:tcBorders>
          </w:tcPr>
          <w:p w14:paraId="795493E0" w14:textId="77777777" w:rsidR="003D6875" w:rsidRPr="00916D98" w:rsidRDefault="003D6875" w:rsidP="00D3690A">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lang w:val="uk-UA"/>
              </w:rPr>
              <w:t>Акти центральних органів виконавчої влади</w:t>
            </w:r>
          </w:p>
        </w:tc>
        <w:tc>
          <w:tcPr>
            <w:tcW w:w="6217" w:type="dxa"/>
            <w:tcBorders>
              <w:top w:val="single" w:sz="4" w:space="0" w:color="000000"/>
              <w:left w:val="single" w:sz="4" w:space="0" w:color="000000"/>
              <w:bottom w:val="single" w:sz="4" w:space="0" w:color="000000"/>
            </w:tcBorders>
            <w:vAlign w:val="center"/>
          </w:tcPr>
          <w:p w14:paraId="3CB9F056" w14:textId="77777777" w:rsidR="003D6875" w:rsidRPr="00916D98" w:rsidRDefault="003D6875" w:rsidP="002E7AF0">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916D98">
              <w:rPr>
                <w:rStyle w:val="rvts9"/>
                <w:rFonts w:ascii="Times New Roman" w:hAnsi="Times New Roman" w:cs="Times New Roman"/>
                <w:bCs/>
                <w:color w:val="000000"/>
                <w:sz w:val="16"/>
                <w:szCs w:val="16"/>
                <w:shd w:val="clear" w:color="auto" w:fill="FFFFFF"/>
              </w:rPr>
              <w:t>ареєстрований в</w:t>
            </w:r>
            <w:r w:rsidR="004E7B0B">
              <w:rPr>
                <w:rStyle w:val="rvts9"/>
                <w:rFonts w:ascii="Times New Roman" w:hAnsi="Times New Roman" w:cs="Times New Roman"/>
                <w:bCs/>
                <w:color w:val="000000"/>
                <w:sz w:val="16"/>
                <w:szCs w:val="16"/>
                <w:shd w:val="clear" w:color="auto" w:fill="FFFFFF"/>
                <w:lang w:val="uk-UA"/>
              </w:rPr>
              <w:t xml:space="preserve"> </w:t>
            </w:r>
            <w:r w:rsidRPr="00916D98">
              <w:rPr>
                <w:rStyle w:val="rvts9"/>
                <w:rFonts w:ascii="Times New Roman" w:hAnsi="Times New Roman" w:cs="Times New Roman"/>
                <w:bCs/>
                <w:color w:val="000000"/>
                <w:sz w:val="16"/>
                <w:szCs w:val="16"/>
                <w:shd w:val="clear" w:color="auto" w:fill="FFFFFF"/>
              </w:rPr>
              <w:t>Міністерстві</w:t>
            </w:r>
            <w:r w:rsidR="004E7B0B">
              <w:rPr>
                <w:rFonts w:ascii="Times New Roman" w:hAnsi="Times New Roman" w:cs="Times New Roman"/>
                <w:color w:val="000000"/>
                <w:sz w:val="16"/>
                <w:szCs w:val="16"/>
                <w:shd w:val="clear" w:color="auto" w:fill="FFFFFF"/>
                <w:lang w:val="uk-UA"/>
              </w:rPr>
              <w:t xml:space="preserve"> </w:t>
            </w:r>
            <w:r w:rsidRPr="00916D98">
              <w:rPr>
                <w:rStyle w:val="rvts9"/>
                <w:rFonts w:ascii="Times New Roman" w:hAnsi="Times New Roman" w:cs="Times New Roman"/>
                <w:bCs/>
                <w:color w:val="000000"/>
                <w:sz w:val="16"/>
                <w:szCs w:val="16"/>
                <w:shd w:val="clear" w:color="auto" w:fill="FFFFFF"/>
              </w:rPr>
              <w:t>юстиції України</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10 грудня 2014 р.</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за № 1586/26363</w:t>
            </w:r>
            <w:r w:rsidRPr="00916D98">
              <w:rPr>
                <w:rFonts w:ascii="Times New Roman" w:hAnsi="Times New Roman" w:cs="Times New Roman"/>
                <w:color w:val="000000"/>
                <w:sz w:val="16"/>
                <w:szCs w:val="16"/>
              </w:rPr>
              <w:t>;</w:t>
            </w:r>
          </w:p>
          <w:p w14:paraId="4445E5BD" w14:textId="77777777" w:rsidR="003D6875" w:rsidRPr="00916D98" w:rsidRDefault="003D6875" w:rsidP="002E7AF0">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16D98">
              <w:rPr>
                <w:rStyle w:val="rvts9"/>
                <w:rFonts w:ascii="Times New Roman" w:hAnsi="Times New Roman" w:cs="Times New Roman"/>
                <w:bCs/>
                <w:color w:val="000000"/>
                <w:sz w:val="16"/>
                <w:szCs w:val="16"/>
                <w:shd w:val="clear" w:color="auto" w:fill="FFFFFF"/>
              </w:rPr>
              <w:t>зареєстрований 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 7 вересня 2012 р. за № 1549/21861</w:t>
            </w:r>
            <w:r w:rsidRPr="00916D98">
              <w:rPr>
                <w:rFonts w:ascii="Times New Roman" w:hAnsi="Times New Roman" w:cs="Times New Roman"/>
                <w:color w:val="000000"/>
                <w:sz w:val="16"/>
                <w:szCs w:val="16"/>
              </w:rPr>
              <w:t xml:space="preserve"> ;</w:t>
            </w:r>
          </w:p>
          <w:p w14:paraId="488B5CF9" w14:textId="77777777" w:rsidR="003D6875" w:rsidRPr="00916D98" w:rsidRDefault="003D6875" w:rsidP="002E7AF0">
            <w:pPr>
              <w:pStyle w:val="rvps6"/>
              <w:shd w:val="clear" w:color="auto" w:fill="FFFFFF"/>
              <w:spacing w:before="0" w:after="0"/>
              <w:ind w:left="157" w:right="106" w:firstLine="284"/>
              <w:jc w:val="both"/>
              <w:textAlignment w:val="baseline"/>
              <w:rPr>
                <w:color w:val="000000"/>
              </w:rPr>
            </w:pPr>
            <w:r w:rsidRPr="00916D98">
              <w:rPr>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916D98">
              <w:rPr>
                <w:bCs/>
                <w:color w:val="000000"/>
                <w:sz w:val="16"/>
                <w:szCs w:val="16"/>
                <w:shd w:val="clear" w:color="auto" w:fill="FFFFFF"/>
              </w:rPr>
              <w:t xml:space="preserve"> </w:t>
            </w:r>
            <w:r w:rsidRPr="00916D98">
              <w:rPr>
                <w:rStyle w:val="rvts9"/>
                <w:bCs/>
                <w:color w:val="000000"/>
                <w:sz w:val="16"/>
                <w:szCs w:val="16"/>
                <w:shd w:val="clear" w:color="auto" w:fill="FFFFFF"/>
              </w:rPr>
              <w:t>зареєстрований в Міністерстві юстиції України</w:t>
            </w:r>
            <w:r w:rsidRPr="00916D98">
              <w:rPr>
                <w:color w:val="000000"/>
                <w:sz w:val="16"/>
                <w:szCs w:val="16"/>
                <w:shd w:val="clear" w:color="auto" w:fill="FFFFFF"/>
              </w:rPr>
              <w:t> </w:t>
            </w:r>
            <w:r w:rsidRPr="00916D98">
              <w:rPr>
                <w:rStyle w:val="rvts9"/>
                <w:bCs/>
                <w:color w:val="000000"/>
                <w:sz w:val="16"/>
                <w:szCs w:val="16"/>
                <w:shd w:val="clear" w:color="auto" w:fill="FFFFFF"/>
              </w:rPr>
              <w:t>09 вересня 2016 р.</w:t>
            </w:r>
            <w:r w:rsidRPr="00916D98">
              <w:rPr>
                <w:color w:val="000000"/>
                <w:sz w:val="16"/>
                <w:szCs w:val="16"/>
                <w:shd w:val="clear" w:color="auto" w:fill="FFFFFF"/>
              </w:rPr>
              <w:t> </w:t>
            </w:r>
            <w:r w:rsidRPr="00916D98">
              <w:rPr>
                <w:rStyle w:val="rvts9"/>
                <w:bCs/>
                <w:color w:val="000000"/>
                <w:sz w:val="16"/>
                <w:szCs w:val="16"/>
                <w:shd w:val="clear" w:color="auto" w:fill="FFFFFF"/>
              </w:rPr>
              <w:t>за № 1241/29371</w:t>
            </w:r>
            <w:r w:rsidRPr="00916D98">
              <w:rPr>
                <w:color w:val="000000"/>
                <w:sz w:val="16"/>
                <w:szCs w:val="16"/>
              </w:rPr>
              <w:t>.</w:t>
            </w:r>
          </w:p>
        </w:tc>
        <w:tc>
          <w:tcPr>
            <w:tcW w:w="40" w:type="dxa"/>
            <w:tcBorders>
              <w:left w:val="single" w:sz="4" w:space="0" w:color="000000"/>
            </w:tcBorders>
          </w:tcPr>
          <w:p w14:paraId="257AAA14"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0517EEBA" w14:textId="77777777" w:rsidTr="00D3690A">
        <w:tc>
          <w:tcPr>
            <w:tcW w:w="709" w:type="dxa"/>
            <w:tcBorders>
              <w:top w:val="single" w:sz="4" w:space="0" w:color="000000"/>
              <w:left w:val="single" w:sz="4" w:space="0" w:color="000000"/>
              <w:bottom w:val="single" w:sz="4" w:space="0" w:color="000000"/>
            </w:tcBorders>
          </w:tcPr>
          <w:p w14:paraId="1B5BDDAF"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7.</w:t>
            </w:r>
          </w:p>
        </w:tc>
        <w:tc>
          <w:tcPr>
            <w:tcW w:w="3716" w:type="dxa"/>
            <w:tcBorders>
              <w:top w:val="single" w:sz="4" w:space="0" w:color="000000"/>
              <w:left w:val="single" w:sz="4" w:space="0" w:color="000000"/>
              <w:bottom w:val="single" w:sz="4" w:space="0" w:color="000000"/>
            </w:tcBorders>
            <w:vAlign w:val="center"/>
          </w:tcPr>
          <w:p w14:paraId="2E5440B1" w14:textId="77777777" w:rsidR="003D6875" w:rsidRPr="00916D98" w:rsidRDefault="003D6875" w:rsidP="00D3690A">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rPr>
              <w:t>Акти місцевих органів виконавчої влади/органів місцевого самоврядування</w:t>
            </w:r>
          </w:p>
        </w:tc>
        <w:tc>
          <w:tcPr>
            <w:tcW w:w="6217" w:type="dxa"/>
            <w:tcBorders>
              <w:top w:val="single" w:sz="4" w:space="0" w:color="000000"/>
              <w:left w:val="single" w:sz="4" w:space="0" w:color="000000"/>
              <w:bottom w:val="single" w:sz="4" w:space="0" w:color="000000"/>
            </w:tcBorders>
            <w:vAlign w:val="center"/>
          </w:tcPr>
          <w:p w14:paraId="71429007" w14:textId="77777777" w:rsidR="003D6875" w:rsidRPr="00916D98" w:rsidRDefault="003D6875" w:rsidP="00EF4F99">
            <w:pPr>
              <w:spacing w:after="0"/>
              <w:ind w:left="157" w:right="106" w:firstLine="431"/>
              <w:jc w:val="center"/>
              <w:rPr>
                <w:rFonts w:ascii="Times New Roman" w:hAnsi="Times New Roman" w:cs="Times New Roman"/>
                <w:color w:val="000000"/>
              </w:rPr>
            </w:pPr>
            <w:r w:rsidRPr="00916D98">
              <w:rPr>
                <w:rFonts w:ascii="Times New Roman" w:hAnsi="Times New Roman" w:cs="Times New Roman"/>
                <w:color w:val="000000"/>
                <w:sz w:val="16"/>
                <w:szCs w:val="16"/>
              </w:rPr>
              <w:t>Відсутні</w:t>
            </w:r>
          </w:p>
        </w:tc>
        <w:tc>
          <w:tcPr>
            <w:tcW w:w="40" w:type="dxa"/>
            <w:tcBorders>
              <w:left w:val="single" w:sz="4" w:space="0" w:color="000000"/>
            </w:tcBorders>
          </w:tcPr>
          <w:p w14:paraId="219C528F"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5786C5A7" w14:textId="77777777" w:rsidTr="004D2130">
        <w:tc>
          <w:tcPr>
            <w:tcW w:w="10642" w:type="dxa"/>
            <w:gridSpan w:val="3"/>
            <w:tcBorders>
              <w:top w:val="single" w:sz="4" w:space="0" w:color="000000"/>
              <w:left w:val="single" w:sz="4" w:space="0" w:color="000000"/>
              <w:bottom w:val="single" w:sz="4" w:space="0" w:color="000000"/>
            </w:tcBorders>
            <w:vAlign w:val="center"/>
          </w:tcPr>
          <w:p w14:paraId="022E0095" w14:textId="77777777" w:rsidR="003D6875" w:rsidRPr="00916D98" w:rsidRDefault="003D6875" w:rsidP="004D2130">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Умови отримання адміністративної послуги</w:t>
            </w:r>
          </w:p>
        </w:tc>
        <w:tc>
          <w:tcPr>
            <w:tcW w:w="40" w:type="dxa"/>
            <w:tcBorders>
              <w:left w:val="single" w:sz="4" w:space="0" w:color="000000"/>
            </w:tcBorders>
          </w:tcPr>
          <w:p w14:paraId="39D911A5"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7F78915C" w14:textId="77777777" w:rsidTr="00D3690A">
        <w:trPr>
          <w:trHeight w:val="275"/>
        </w:trPr>
        <w:tc>
          <w:tcPr>
            <w:tcW w:w="709" w:type="dxa"/>
            <w:tcBorders>
              <w:top w:val="single" w:sz="4" w:space="0" w:color="000000"/>
              <w:left w:val="single" w:sz="4" w:space="0" w:color="000000"/>
              <w:bottom w:val="single" w:sz="4" w:space="0" w:color="000000"/>
            </w:tcBorders>
          </w:tcPr>
          <w:p w14:paraId="685978EC"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8.</w:t>
            </w:r>
          </w:p>
        </w:tc>
        <w:tc>
          <w:tcPr>
            <w:tcW w:w="3716" w:type="dxa"/>
            <w:tcBorders>
              <w:top w:val="single" w:sz="4" w:space="0" w:color="000000"/>
              <w:left w:val="single" w:sz="4" w:space="0" w:color="000000"/>
              <w:bottom w:val="single" w:sz="4" w:space="0" w:color="000000"/>
            </w:tcBorders>
          </w:tcPr>
          <w:p w14:paraId="4B80ED18" w14:textId="77777777" w:rsidR="003D6875" w:rsidRPr="00916D98" w:rsidRDefault="003D6875" w:rsidP="00907190">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Підстава для одержання адміністративної послуги</w:t>
            </w:r>
          </w:p>
        </w:tc>
        <w:tc>
          <w:tcPr>
            <w:tcW w:w="6217" w:type="dxa"/>
            <w:tcBorders>
              <w:top w:val="single" w:sz="4" w:space="0" w:color="000000"/>
              <w:left w:val="single" w:sz="4" w:space="0" w:color="000000"/>
              <w:bottom w:val="single" w:sz="4" w:space="0" w:color="000000"/>
            </w:tcBorders>
          </w:tcPr>
          <w:p w14:paraId="2C14991F" w14:textId="77777777" w:rsidR="003D6875" w:rsidRPr="00916D98" w:rsidRDefault="003D6875" w:rsidP="00EF4F99">
            <w:pPr>
              <w:pStyle w:val="rvps2"/>
              <w:shd w:val="clear" w:color="auto" w:fill="FFFFFF"/>
              <w:spacing w:before="0" w:after="0"/>
              <w:ind w:left="157" w:right="106" w:firstLine="284"/>
              <w:jc w:val="both"/>
              <w:textAlignment w:val="baseline"/>
              <w:rPr>
                <w:color w:val="000000"/>
              </w:rPr>
            </w:pPr>
            <w:r w:rsidRPr="00916D98">
              <w:rPr>
                <w:color w:val="000000"/>
                <w:sz w:val="16"/>
                <w:szCs w:val="16"/>
                <w:lang w:val="uk-UA"/>
              </w:rPr>
              <w:t>Втрата/викрадення паспорта громадянина України з безконтактним електронним носієм.</w:t>
            </w:r>
          </w:p>
        </w:tc>
        <w:tc>
          <w:tcPr>
            <w:tcW w:w="40" w:type="dxa"/>
            <w:tcBorders>
              <w:left w:val="single" w:sz="4" w:space="0" w:color="000000"/>
            </w:tcBorders>
          </w:tcPr>
          <w:p w14:paraId="2D430737"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5A150F80" w14:textId="77777777" w:rsidTr="00D3690A">
        <w:tc>
          <w:tcPr>
            <w:tcW w:w="709" w:type="dxa"/>
            <w:tcBorders>
              <w:top w:val="single" w:sz="4" w:space="0" w:color="000000"/>
              <w:left w:val="single" w:sz="4" w:space="0" w:color="000000"/>
              <w:bottom w:val="single" w:sz="4" w:space="0" w:color="000000"/>
            </w:tcBorders>
          </w:tcPr>
          <w:p w14:paraId="4F6D6218"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9.</w:t>
            </w:r>
          </w:p>
        </w:tc>
        <w:tc>
          <w:tcPr>
            <w:tcW w:w="3716" w:type="dxa"/>
            <w:tcBorders>
              <w:top w:val="single" w:sz="4" w:space="0" w:color="000000"/>
              <w:left w:val="single" w:sz="4" w:space="0" w:color="000000"/>
              <w:bottom w:val="single" w:sz="4" w:space="0" w:color="000000"/>
            </w:tcBorders>
          </w:tcPr>
          <w:p w14:paraId="32590D4F" w14:textId="77777777" w:rsidR="003D6875" w:rsidRPr="00916D98" w:rsidRDefault="003D6875" w:rsidP="00907190">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6217" w:type="dxa"/>
            <w:tcBorders>
              <w:top w:val="single" w:sz="4" w:space="0" w:color="000000"/>
              <w:left w:val="single" w:sz="4" w:space="0" w:color="000000"/>
              <w:bottom w:val="single" w:sz="4" w:space="0" w:color="000000"/>
            </w:tcBorders>
            <w:vAlign w:val="center"/>
          </w:tcPr>
          <w:p w14:paraId="1D605A55" w14:textId="77777777" w:rsidR="003D6875" w:rsidRPr="00916D98" w:rsidRDefault="003D6875" w:rsidP="00EF4F99">
            <w:pPr>
              <w:pStyle w:val="ab"/>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Заявник для оформлення паспорта замість втраченого або викраденого подає такі документи:</w:t>
            </w:r>
          </w:p>
          <w:p w14:paraId="14761F10" w14:textId="77777777" w:rsidR="003D6875" w:rsidRPr="00916D98" w:rsidRDefault="003D6875" w:rsidP="00EF4F99">
            <w:pPr>
              <w:pStyle w:val="rvps2"/>
              <w:numPr>
                <w:ilvl w:val="0"/>
                <w:numId w:val="2"/>
              </w:numPr>
              <w:shd w:val="clear" w:color="auto" w:fill="FFFFFF"/>
              <w:spacing w:before="0" w:after="0"/>
              <w:ind w:left="157" w:right="106" w:firstLine="284"/>
              <w:jc w:val="both"/>
              <w:textAlignment w:val="baseline"/>
              <w:rPr>
                <w:color w:val="000000"/>
              </w:rPr>
            </w:pPr>
            <w:r w:rsidRPr="00916D98">
              <w:rPr>
                <w:b/>
                <w:bCs/>
                <w:color w:val="000000"/>
                <w:sz w:val="16"/>
                <w:szCs w:val="16"/>
                <w:lang w:val="uk-UA"/>
              </w:rPr>
              <w:t>1)</w:t>
            </w:r>
            <w:r w:rsidRPr="00916D98">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1292546D"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2</w:t>
            </w:r>
            <w:r w:rsidRPr="00916D98">
              <w:rPr>
                <w:rFonts w:ascii="Times New Roman" w:hAnsi="Times New Roman" w:cs="Times New Roman"/>
                <w:b/>
                <w:bCs/>
                <w:color w:val="000000"/>
                <w:sz w:val="16"/>
                <w:szCs w:val="16"/>
              </w:rPr>
              <w:t>)</w:t>
            </w:r>
            <w:r w:rsidRPr="00916D98">
              <w:rPr>
                <w:rFonts w:ascii="Times New Roman" w:hAnsi="Times New Roman" w:cs="Times New Roman"/>
                <w:color w:val="000000"/>
                <w:sz w:val="16"/>
                <w:szCs w:val="16"/>
              </w:rPr>
              <w:t xml:space="preserve"> витяг з Єдиного реєстру досудових розслідувань (у разі викрадення паспорта на території України);</w:t>
            </w:r>
          </w:p>
          <w:p w14:paraId="12BD8223"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3</w:t>
            </w:r>
            <w:r w:rsidRPr="00916D98">
              <w:rPr>
                <w:rFonts w:ascii="Times New Roman" w:hAnsi="Times New Roman" w:cs="Times New Roman"/>
                <w:b/>
                <w:bCs/>
                <w:color w:val="000000"/>
                <w:sz w:val="16"/>
                <w:szCs w:val="16"/>
              </w:rPr>
              <w:t>)</w:t>
            </w:r>
            <w:r w:rsidRPr="00916D98">
              <w:rPr>
                <w:rFonts w:ascii="Times New Roman" w:hAnsi="Times New Roman" w:cs="Times New Roman"/>
                <w:color w:val="000000"/>
                <w:sz w:val="16"/>
                <w:szCs w:val="16"/>
              </w:rPr>
              <w:t xml:space="preserve"> посвідчення про взяття на облік бездомних осіб (для бездомних осіб);</w:t>
            </w:r>
          </w:p>
          <w:p w14:paraId="0B363676"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4)</w:t>
            </w:r>
            <w:r w:rsidRPr="00916D98">
              <w:rPr>
                <w:rFonts w:ascii="Times New Roman" w:hAnsi="Times New Roman" w:cs="Times New Roman"/>
                <w:color w:val="000000"/>
                <w:sz w:val="16"/>
                <w:szCs w:val="16"/>
              </w:rPr>
              <w:t xml:space="preserve"> документ, що посвідчує особу законного представника/ уповноваженої особи, та документ, що підтверджує повноваження особи як законного представника/уповноваженої особи;</w:t>
            </w:r>
          </w:p>
          <w:p w14:paraId="39D3F3C1"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5)</w:t>
            </w:r>
            <w:r w:rsidRPr="00916D98">
              <w:rPr>
                <w:rFonts w:ascii="Times New Roman" w:hAnsi="Times New Roman" w:cs="Times New Roman"/>
                <w:color w:val="000000"/>
                <w:sz w:val="16"/>
                <w:szCs w:val="16"/>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14:paraId="133B175F"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6)</w:t>
            </w:r>
            <w:r w:rsidRPr="00916D98">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5CFC4C56"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6</w:t>
            </w:r>
            <w:r w:rsidRPr="00916D98">
              <w:rPr>
                <w:rFonts w:ascii="Times New Roman" w:hAnsi="Times New Roman" w:cs="Times New Roman"/>
                <w:b/>
                <w:bCs/>
                <w:color w:val="000000"/>
                <w:sz w:val="16"/>
                <w:szCs w:val="16"/>
                <w:lang w:val="uk-UA"/>
              </w:rPr>
              <w:t>.1)</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місце проживання - довідку органу реєстрації встановленого зразка;</w:t>
            </w:r>
          </w:p>
          <w:p w14:paraId="56095B41"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6</w:t>
            </w:r>
            <w:r w:rsidRPr="00916D98">
              <w:rPr>
                <w:rFonts w:ascii="Times New Roman" w:hAnsi="Times New Roman" w:cs="Times New Roman"/>
                <w:b/>
                <w:bCs/>
                <w:color w:val="000000"/>
                <w:sz w:val="16"/>
                <w:szCs w:val="16"/>
                <w:lang w:val="uk-UA"/>
              </w:rPr>
              <w:t>.2)</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народження дітей - свідоцтва про народження дітей;</w:t>
            </w:r>
          </w:p>
          <w:p w14:paraId="3FFEA88D"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6</w:t>
            </w:r>
            <w:r w:rsidRPr="00916D98">
              <w:rPr>
                <w:rFonts w:ascii="Times New Roman" w:hAnsi="Times New Roman" w:cs="Times New Roman"/>
                <w:b/>
                <w:bCs/>
                <w:color w:val="000000"/>
                <w:sz w:val="16"/>
                <w:szCs w:val="16"/>
                <w:lang w:val="uk-UA"/>
              </w:rPr>
              <w:t>.3)</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2794FE31"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6</w:t>
            </w:r>
            <w:r w:rsidRPr="00916D98">
              <w:rPr>
                <w:rFonts w:ascii="Times New Roman" w:hAnsi="Times New Roman" w:cs="Times New Roman"/>
                <w:b/>
                <w:bCs/>
                <w:color w:val="000000"/>
                <w:sz w:val="16"/>
                <w:szCs w:val="16"/>
                <w:lang w:val="uk-UA"/>
              </w:rPr>
              <w:t>.4)</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19E876E5"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6</w:t>
            </w:r>
            <w:r w:rsidRPr="00916D98">
              <w:rPr>
                <w:rFonts w:ascii="Times New Roman" w:hAnsi="Times New Roman" w:cs="Times New Roman"/>
                <w:b/>
                <w:bCs/>
                <w:color w:val="000000"/>
                <w:sz w:val="16"/>
                <w:szCs w:val="16"/>
                <w:lang w:val="uk-UA"/>
              </w:rPr>
              <w:t>.5)</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0625E18C"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7)</w:t>
            </w:r>
            <w:r w:rsidRPr="00916D98">
              <w:rPr>
                <w:rFonts w:ascii="Times New Roman" w:hAnsi="Times New Roman" w:cs="Times New Roman"/>
                <w:color w:val="000000"/>
                <w:sz w:val="16"/>
                <w:szCs w:val="16"/>
              </w:rPr>
              <w:t xml:space="preserve"> одну фотокартку розміром 10 х 15 сантиметрів для внесення відцифрованого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w:t>
            </w:r>
            <w:r w:rsidRPr="00916D98">
              <w:rPr>
                <w:rFonts w:ascii="Times New Roman" w:hAnsi="Times New Roman" w:cs="Times New Roman"/>
                <w:color w:val="000000"/>
                <w:sz w:val="16"/>
                <w:szCs w:val="16"/>
              </w:rPr>
              <w:lastRenderedPageBreak/>
              <w:t>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14:paraId="764A6DBB"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8)</w:t>
            </w:r>
            <w:r w:rsidRPr="00916D98">
              <w:rPr>
                <w:rFonts w:ascii="Times New Roman" w:hAnsi="Times New Roman" w:cs="Times New Roman"/>
                <w:color w:val="000000"/>
                <w:sz w:val="16"/>
                <w:szCs w:val="16"/>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20608FC7"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9)</w:t>
            </w:r>
            <w:r w:rsidRPr="00916D98">
              <w:rPr>
                <w:rFonts w:ascii="Times New Roman" w:hAnsi="Times New Roman" w:cs="Times New Roman"/>
                <w:color w:val="000000"/>
                <w:sz w:val="16"/>
                <w:szCs w:val="16"/>
              </w:rPr>
              <w:t xml:space="preserve"> заява про зняття з консульського обліку.</w:t>
            </w:r>
          </w:p>
          <w:p w14:paraId="33788E0D" w14:textId="77777777" w:rsidR="003D6875" w:rsidRPr="00916D98" w:rsidRDefault="003D6875" w:rsidP="00EF4F99">
            <w:pPr>
              <w:pStyle w:val="af2"/>
              <w:ind w:left="157" w:right="106" w:firstLine="284"/>
              <w:jc w:val="both"/>
              <w:rPr>
                <w:color w:val="000000"/>
              </w:rPr>
            </w:pPr>
            <w:r w:rsidRPr="00916D98">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32EE4A83" w14:textId="77777777" w:rsidR="003D6875" w:rsidRPr="00916D98" w:rsidRDefault="003D6875" w:rsidP="00EF4F99">
            <w:pPr>
              <w:pStyle w:val="af2"/>
              <w:ind w:left="157" w:right="106" w:firstLine="284"/>
              <w:jc w:val="both"/>
              <w:rPr>
                <w:color w:val="000000"/>
              </w:rPr>
            </w:pPr>
            <w:r w:rsidRPr="00916D98">
              <w:rPr>
                <w:color w:val="000000"/>
                <w:sz w:val="16"/>
                <w:szCs w:val="16"/>
              </w:rPr>
              <w:t>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916D98">
              <w:rPr>
                <w:b/>
                <w:color w:val="000000"/>
                <w:sz w:val="16"/>
                <w:szCs w:val="16"/>
              </w:rPr>
              <w:t xml:space="preserve"> </w:t>
            </w:r>
          </w:p>
          <w:p w14:paraId="7AAD497F" w14:textId="77777777" w:rsidR="003D6875" w:rsidRPr="00916D98" w:rsidRDefault="003D6875" w:rsidP="00EF4F99">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64E97908" w14:textId="77777777" w:rsidR="003D6875" w:rsidRPr="00916D98" w:rsidRDefault="003D6875" w:rsidP="00EF4F99">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6BD51753" w14:textId="77777777" w:rsidR="003D6875" w:rsidRPr="00916D98" w:rsidRDefault="003D6875" w:rsidP="00EF4F99">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c>
          <w:tcPr>
            <w:tcW w:w="40" w:type="dxa"/>
            <w:tcBorders>
              <w:left w:val="single" w:sz="4" w:space="0" w:color="000000"/>
            </w:tcBorders>
          </w:tcPr>
          <w:p w14:paraId="68ECA8D0"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545CFCD1" w14:textId="77777777" w:rsidTr="00D3690A">
        <w:tc>
          <w:tcPr>
            <w:tcW w:w="709" w:type="dxa"/>
            <w:tcBorders>
              <w:top w:val="single" w:sz="4" w:space="0" w:color="000000"/>
              <w:left w:val="single" w:sz="4" w:space="0" w:color="000000"/>
              <w:bottom w:val="single" w:sz="4" w:space="0" w:color="000000"/>
            </w:tcBorders>
          </w:tcPr>
          <w:p w14:paraId="75007677"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10.</w:t>
            </w:r>
          </w:p>
        </w:tc>
        <w:tc>
          <w:tcPr>
            <w:tcW w:w="3716" w:type="dxa"/>
            <w:tcBorders>
              <w:top w:val="single" w:sz="4" w:space="0" w:color="000000"/>
              <w:left w:val="single" w:sz="4" w:space="0" w:color="000000"/>
              <w:bottom w:val="single" w:sz="4" w:space="0" w:color="000000"/>
            </w:tcBorders>
          </w:tcPr>
          <w:p w14:paraId="2DCDB2AF" w14:textId="77777777" w:rsidR="003D6875" w:rsidRPr="00916D98" w:rsidRDefault="003D6875" w:rsidP="00907190">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Порядок та спосіб подання документів, необхідних для отримання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474CBC5D" w14:textId="77777777" w:rsidR="003D6875" w:rsidRPr="00916D98" w:rsidRDefault="003D6875" w:rsidP="00EF4F99">
            <w:pPr>
              <w:pStyle w:val="rvps2"/>
              <w:shd w:val="clear" w:color="auto" w:fill="FFFFFF"/>
              <w:spacing w:before="0" w:after="0"/>
              <w:ind w:left="157" w:right="106" w:firstLine="284"/>
              <w:jc w:val="both"/>
              <w:textAlignment w:val="baseline"/>
              <w:rPr>
                <w:color w:val="000000"/>
              </w:rPr>
            </w:pPr>
            <w:r w:rsidRPr="00916D98">
              <w:rPr>
                <w:color w:val="000000"/>
                <w:sz w:val="16"/>
                <w:szCs w:val="16"/>
                <w:lang w:val="uk-UA"/>
              </w:rPr>
              <w:t xml:space="preserve">Громадянин України з метою подання документів та заяви-анкети для оформлення паспорта у зв’язку з втратою/викраденням паспорта громадянина України з безконтактним електронним носієм особисто звертається </w:t>
            </w:r>
            <w:r w:rsidRPr="00916D98">
              <w:rPr>
                <w:b/>
                <w:color w:val="000000"/>
                <w:sz w:val="16"/>
                <w:szCs w:val="16"/>
                <w:lang w:val="uk-UA"/>
              </w:rPr>
              <w:t>незалежно від місця проживання до будь-якого</w:t>
            </w:r>
            <w:r w:rsidRPr="00916D98">
              <w:rPr>
                <w:color w:val="000000"/>
                <w:sz w:val="16"/>
                <w:szCs w:val="16"/>
                <w:lang w:val="uk-UA"/>
              </w:rPr>
              <w:t>:</w:t>
            </w:r>
          </w:p>
          <w:p w14:paraId="65E31EFD" w14:textId="77777777" w:rsidR="003D6875" w:rsidRPr="00916D98" w:rsidRDefault="003D6875" w:rsidP="00EF4F99">
            <w:pPr>
              <w:pStyle w:val="rvps2"/>
              <w:numPr>
                <w:ilvl w:val="0"/>
                <w:numId w:val="1"/>
              </w:numPr>
              <w:shd w:val="clear" w:color="auto" w:fill="FFFFFF"/>
              <w:spacing w:before="0" w:after="0"/>
              <w:ind w:left="157" w:right="106" w:firstLine="284"/>
              <w:jc w:val="both"/>
              <w:textAlignment w:val="baseline"/>
              <w:rPr>
                <w:color w:val="000000"/>
              </w:rPr>
            </w:pPr>
            <w:r w:rsidRPr="00916D98">
              <w:rPr>
                <w:color w:val="000000"/>
                <w:sz w:val="16"/>
                <w:szCs w:val="16"/>
                <w:lang w:val="uk-UA"/>
              </w:rPr>
              <w:t>територіального органу ДМС</w:t>
            </w:r>
            <w:r w:rsidRPr="00916D98">
              <w:rPr>
                <w:color w:val="000000"/>
                <w:sz w:val="16"/>
                <w:szCs w:val="16"/>
                <w:lang w:val="en-US"/>
              </w:rPr>
              <w:t>;</w:t>
            </w:r>
          </w:p>
          <w:p w14:paraId="5528BCA1" w14:textId="77777777" w:rsidR="003D6875" w:rsidRPr="00916D98" w:rsidRDefault="003D6875" w:rsidP="00EF4F99">
            <w:pPr>
              <w:pStyle w:val="rvps2"/>
              <w:numPr>
                <w:ilvl w:val="0"/>
                <w:numId w:val="1"/>
              </w:numPr>
              <w:shd w:val="clear" w:color="auto" w:fill="FFFFFF"/>
              <w:spacing w:before="0" w:after="0"/>
              <w:ind w:left="157" w:right="106" w:firstLine="284"/>
              <w:jc w:val="both"/>
              <w:textAlignment w:val="baseline"/>
              <w:rPr>
                <w:color w:val="000000"/>
              </w:rPr>
            </w:pPr>
            <w:r w:rsidRPr="00916D98">
              <w:rPr>
                <w:color w:val="000000"/>
                <w:sz w:val="16"/>
                <w:szCs w:val="16"/>
                <w:lang w:val="uk-UA"/>
              </w:rPr>
              <w:t>територіального підрозділу ДМС;</w:t>
            </w:r>
          </w:p>
          <w:p w14:paraId="16D95BD6" w14:textId="77777777" w:rsidR="003D6875" w:rsidRPr="00916D98" w:rsidRDefault="003D6875" w:rsidP="00EF4F99">
            <w:pPr>
              <w:pStyle w:val="rvps2"/>
              <w:numPr>
                <w:ilvl w:val="0"/>
                <w:numId w:val="1"/>
              </w:numPr>
              <w:shd w:val="clear" w:color="auto" w:fill="FFFFFF"/>
              <w:spacing w:before="0" w:after="0"/>
              <w:ind w:left="157" w:right="106" w:firstLine="284"/>
              <w:jc w:val="both"/>
              <w:textAlignment w:val="baseline"/>
              <w:rPr>
                <w:color w:val="000000"/>
              </w:rPr>
            </w:pPr>
            <w:r w:rsidRPr="00916D98">
              <w:rPr>
                <w:color w:val="000000"/>
                <w:sz w:val="16"/>
                <w:szCs w:val="16"/>
                <w:lang w:val="uk-UA"/>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916D98">
              <w:rPr>
                <w:i/>
                <w:color w:val="000000"/>
                <w:sz w:val="16"/>
                <w:szCs w:val="16"/>
                <w:lang w:val="uk-UA"/>
              </w:rPr>
              <w:t>за умови наявності обладнання для прийому заяв засобами Єдиного державного демографічного Реєстру</w:t>
            </w:r>
            <w:r w:rsidRPr="00916D98">
              <w:rPr>
                <w:color w:val="000000"/>
                <w:sz w:val="16"/>
                <w:szCs w:val="16"/>
                <w:lang w:val="uk-UA"/>
              </w:rPr>
              <w:t>.</w:t>
            </w:r>
          </w:p>
          <w:p w14:paraId="2BA4D113" w14:textId="77777777" w:rsidR="003D6875" w:rsidRPr="00916D98" w:rsidRDefault="003D6875" w:rsidP="00EF4F99">
            <w:pPr>
              <w:spacing w:after="0"/>
              <w:ind w:left="157" w:right="106" w:firstLine="284"/>
              <w:jc w:val="both"/>
              <w:rPr>
                <w:rFonts w:ascii="Times New Roman" w:hAnsi="Times New Roman" w:cs="Times New Roman"/>
                <w:color w:val="000000"/>
                <w:lang w:val="uk-UA"/>
              </w:rPr>
            </w:pPr>
            <w:r w:rsidRPr="00916D98">
              <w:rPr>
                <w:rFonts w:ascii="Times New Roman" w:eastAsia="Verdana" w:hAnsi="Times New Roman" w:cs="Times New Roman"/>
                <w:color w:val="000000"/>
                <w:sz w:val="16"/>
                <w:szCs w:val="16"/>
                <w:lang w:val="uk-UA"/>
              </w:rPr>
              <w:t xml:space="preserve"> </w:t>
            </w:r>
            <w:r w:rsidRPr="00916D98">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6CF57F72" w14:textId="77777777" w:rsidR="003D6875" w:rsidRPr="00916D98" w:rsidRDefault="003D6875" w:rsidP="00EF4F99">
            <w:pPr>
              <w:spacing w:after="0"/>
              <w:ind w:left="157" w:right="106" w:firstLine="284"/>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w:t>
            </w:r>
            <w:r w:rsidRPr="00916D98">
              <w:rPr>
                <w:rFonts w:ascii="Times New Roman" w:hAnsi="Times New Roman" w:cs="Times New Roman"/>
                <w:color w:val="000000"/>
                <w:sz w:val="24"/>
                <w:szCs w:val="16"/>
                <w:lang w:val="uk-UA"/>
              </w:rPr>
              <w:t xml:space="preserve"> </w:t>
            </w:r>
            <w:r w:rsidRPr="00916D98">
              <w:rPr>
                <w:rFonts w:ascii="Times New Roman" w:hAnsi="Times New Roman" w:cs="Times New Roman"/>
                <w:color w:val="000000"/>
                <w:sz w:val="16"/>
                <w:szCs w:val="16"/>
                <w:lang w:val="uk-UA"/>
              </w:rPr>
              <w:t xml:space="preserve">установи, місця попереднього ув’язнення або закладу. </w:t>
            </w:r>
          </w:p>
          <w:p w14:paraId="21272570" w14:textId="77777777" w:rsidR="003D6875" w:rsidRPr="00916D98" w:rsidRDefault="003D6875" w:rsidP="00EF4F99">
            <w:pPr>
              <w:pStyle w:val="af5"/>
              <w:spacing w:before="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14:paraId="75D3F840" w14:textId="77777777" w:rsidR="003D6875" w:rsidRPr="00916D98" w:rsidRDefault="003D6875" w:rsidP="00EF4F99">
            <w:pPr>
              <w:pStyle w:val="af5"/>
              <w:spacing w:before="0"/>
              <w:ind w:left="157" w:right="106" w:firstLine="284"/>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tc>
        <w:tc>
          <w:tcPr>
            <w:tcW w:w="40" w:type="dxa"/>
            <w:tcBorders>
              <w:left w:val="single" w:sz="4" w:space="0" w:color="000000"/>
            </w:tcBorders>
          </w:tcPr>
          <w:p w14:paraId="5FE7A2CA"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2F5F1649" w14:textId="77777777" w:rsidTr="00D3690A">
        <w:tc>
          <w:tcPr>
            <w:tcW w:w="709" w:type="dxa"/>
            <w:tcBorders>
              <w:top w:val="single" w:sz="4" w:space="0" w:color="000000"/>
              <w:left w:val="single" w:sz="4" w:space="0" w:color="000000"/>
              <w:bottom w:val="single" w:sz="4" w:space="0" w:color="000000"/>
            </w:tcBorders>
          </w:tcPr>
          <w:p w14:paraId="0E5BCB2D"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11.</w:t>
            </w:r>
          </w:p>
        </w:tc>
        <w:tc>
          <w:tcPr>
            <w:tcW w:w="3716" w:type="dxa"/>
            <w:tcBorders>
              <w:top w:val="single" w:sz="4" w:space="0" w:color="000000"/>
              <w:left w:val="single" w:sz="4" w:space="0" w:color="000000"/>
              <w:bottom w:val="single" w:sz="4" w:space="0" w:color="000000"/>
            </w:tcBorders>
            <w:vAlign w:val="center"/>
          </w:tcPr>
          <w:p w14:paraId="728E2A60" w14:textId="77777777" w:rsidR="003D6875" w:rsidRPr="00916D98" w:rsidRDefault="003D6875" w:rsidP="00D3690A">
            <w:pPr>
              <w:spacing w:after="0"/>
              <w:ind w:left="45" w:right="126"/>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Платність (безоплатність) надання адміністративної послуги</w:t>
            </w:r>
          </w:p>
        </w:tc>
        <w:tc>
          <w:tcPr>
            <w:tcW w:w="6217" w:type="dxa"/>
            <w:tcBorders>
              <w:top w:val="single" w:sz="4" w:space="0" w:color="000000"/>
              <w:left w:val="single" w:sz="4" w:space="0" w:color="000000"/>
              <w:bottom w:val="single" w:sz="4" w:space="0" w:color="000000"/>
            </w:tcBorders>
          </w:tcPr>
          <w:p w14:paraId="52FCAB72" w14:textId="77777777" w:rsidR="003D6875" w:rsidRPr="00916D98" w:rsidRDefault="003D6875" w:rsidP="00D3690A">
            <w:pPr>
              <w:spacing w:after="0"/>
              <w:ind w:left="157" w:right="106" w:firstLine="284"/>
              <w:jc w:val="both"/>
              <w:rPr>
                <w:rFonts w:ascii="Times New Roman" w:hAnsi="Times New Roman" w:cs="Times New Roman"/>
                <w:color w:val="000000"/>
              </w:rPr>
            </w:pPr>
            <w:r w:rsidRPr="00916D98">
              <w:rPr>
                <w:rFonts w:ascii="Times New Roman" w:hAnsi="Times New Roman" w:cs="Times New Roman"/>
                <w:iCs/>
                <w:color w:val="000000"/>
                <w:sz w:val="16"/>
                <w:szCs w:val="16"/>
                <w:lang w:val="uk-UA"/>
              </w:rPr>
              <w:t>Адміністративна послуга платна</w:t>
            </w:r>
          </w:p>
        </w:tc>
        <w:tc>
          <w:tcPr>
            <w:tcW w:w="40" w:type="dxa"/>
            <w:tcBorders>
              <w:left w:val="single" w:sz="4" w:space="0" w:color="000000"/>
            </w:tcBorders>
          </w:tcPr>
          <w:p w14:paraId="424A16F2" w14:textId="77777777" w:rsidR="003D6875" w:rsidRPr="00916D98" w:rsidRDefault="003D6875" w:rsidP="003D6875">
            <w:pPr>
              <w:snapToGrid w:val="0"/>
              <w:rPr>
                <w:rFonts w:ascii="Times New Roman" w:hAnsi="Times New Roman" w:cs="Times New Roman"/>
                <w:iCs/>
                <w:color w:val="000000"/>
                <w:sz w:val="16"/>
                <w:szCs w:val="16"/>
                <w:lang w:val="uk-UA"/>
              </w:rPr>
            </w:pPr>
          </w:p>
        </w:tc>
      </w:tr>
      <w:tr w:rsidR="003D6875" w:rsidRPr="00916D98" w14:paraId="0C07AF92" w14:textId="77777777" w:rsidTr="00EF4F99">
        <w:trPr>
          <w:trHeight w:val="178"/>
        </w:trPr>
        <w:tc>
          <w:tcPr>
            <w:tcW w:w="10642" w:type="dxa"/>
            <w:gridSpan w:val="3"/>
            <w:tcBorders>
              <w:top w:val="single" w:sz="4" w:space="0" w:color="000000"/>
              <w:left w:val="single" w:sz="4" w:space="0" w:color="000000"/>
              <w:bottom w:val="single" w:sz="4" w:space="0" w:color="000000"/>
            </w:tcBorders>
            <w:vAlign w:val="center"/>
          </w:tcPr>
          <w:p w14:paraId="6DE6B639" w14:textId="77777777" w:rsidR="003D6875" w:rsidRPr="00916D98" w:rsidRDefault="003D6875" w:rsidP="00EF4F99">
            <w:pPr>
              <w:spacing w:after="0"/>
              <w:jc w:val="center"/>
              <w:rPr>
                <w:rFonts w:ascii="Times New Roman" w:hAnsi="Times New Roman" w:cs="Times New Roman"/>
                <w:color w:val="000000"/>
              </w:rPr>
            </w:pPr>
            <w:r w:rsidRPr="00916D98">
              <w:rPr>
                <w:rFonts w:ascii="Times New Roman" w:hAnsi="Times New Roman" w:cs="Times New Roman"/>
                <w:iCs/>
                <w:color w:val="000000"/>
                <w:sz w:val="16"/>
                <w:szCs w:val="16"/>
                <w:lang w:val="uk-UA"/>
              </w:rPr>
              <w:t>У разі платності:</w:t>
            </w:r>
          </w:p>
        </w:tc>
        <w:tc>
          <w:tcPr>
            <w:tcW w:w="40" w:type="dxa"/>
            <w:tcBorders>
              <w:left w:val="single" w:sz="4" w:space="0" w:color="000000"/>
            </w:tcBorders>
          </w:tcPr>
          <w:p w14:paraId="46E9A264"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55F73E4A" w14:textId="77777777" w:rsidTr="00D3690A">
        <w:tc>
          <w:tcPr>
            <w:tcW w:w="709" w:type="dxa"/>
            <w:tcBorders>
              <w:top w:val="single" w:sz="4" w:space="0" w:color="000000"/>
              <w:left w:val="single" w:sz="4" w:space="0" w:color="000000"/>
              <w:bottom w:val="single" w:sz="4" w:space="0" w:color="auto"/>
              <w:right w:val="single" w:sz="4" w:space="0" w:color="auto"/>
            </w:tcBorders>
          </w:tcPr>
          <w:p w14:paraId="1DE73454"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11.1.</w:t>
            </w:r>
          </w:p>
        </w:tc>
        <w:tc>
          <w:tcPr>
            <w:tcW w:w="3716" w:type="dxa"/>
            <w:tcBorders>
              <w:top w:val="single" w:sz="4" w:space="0" w:color="auto"/>
              <w:left w:val="single" w:sz="4" w:space="0" w:color="auto"/>
              <w:bottom w:val="single" w:sz="4" w:space="0" w:color="auto"/>
              <w:right w:val="single" w:sz="4" w:space="0" w:color="auto"/>
            </w:tcBorders>
          </w:tcPr>
          <w:p w14:paraId="49CF4E83" w14:textId="77777777" w:rsidR="003D6875" w:rsidRPr="00907190" w:rsidRDefault="003D6875" w:rsidP="00D3690A">
            <w:pPr>
              <w:spacing w:after="0"/>
              <w:ind w:left="45" w:right="126"/>
              <w:jc w:val="both"/>
              <w:rPr>
                <w:rFonts w:ascii="Times New Roman" w:hAnsi="Times New Roman" w:cs="Times New Roman"/>
                <w:color w:val="000000"/>
                <w:sz w:val="16"/>
                <w:szCs w:val="16"/>
              </w:rPr>
            </w:pPr>
            <w:r w:rsidRPr="00907190">
              <w:rPr>
                <w:rFonts w:ascii="Times New Roman" w:hAnsi="Times New Roman" w:cs="Times New Roman"/>
                <w:color w:val="000000"/>
                <w:sz w:val="16"/>
                <w:szCs w:val="16"/>
                <w:lang w:val="uk-UA"/>
              </w:rPr>
              <w:t>Нормативно-правові акти, на підставі яких стягується плата</w:t>
            </w:r>
          </w:p>
        </w:tc>
        <w:tc>
          <w:tcPr>
            <w:tcW w:w="6217" w:type="dxa"/>
            <w:tcBorders>
              <w:top w:val="single" w:sz="4" w:space="0" w:color="auto"/>
              <w:left w:val="single" w:sz="4" w:space="0" w:color="auto"/>
              <w:bottom w:val="single" w:sz="4" w:space="0" w:color="auto"/>
              <w:right w:val="single" w:sz="4" w:space="0" w:color="auto"/>
            </w:tcBorders>
          </w:tcPr>
          <w:p w14:paraId="3103C2D2" w14:textId="77777777" w:rsidR="003D6875" w:rsidRPr="00916D98" w:rsidRDefault="003D6875" w:rsidP="00EF4F99">
            <w:pPr>
              <w:pStyle w:val="Default"/>
              <w:ind w:left="157" w:right="106"/>
              <w:jc w:val="both"/>
              <w:rPr>
                <w:rFonts w:ascii="Times New Roman" w:hAnsi="Times New Roman" w:cs="Times New Roman"/>
              </w:rPr>
            </w:pPr>
            <w:r w:rsidRPr="00916D98">
              <w:rPr>
                <w:rFonts w:ascii="Times New Roman" w:eastAsia="Verdana" w:hAnsi="Times New Roman" w:cs="Times New Roman"/>
                <w:sz w:val="16"/>
                <w:szCs w:val="16"/>
                <w:lang w:val="uk-UA"/>
              </w:rPr>
              <w:t xml:space="preserve">        </w:t>
            </w:r>
            <w:r w:rsidRPr="00916D98">
              <w:rPr>
                <w:rFonts w:ascii="Times New Roman" w:hAnsi="Times New Roman" w:cs="Times New Roman"/>
                <w:sz w:val="16"/>
                <w:szCs w:val="16"/>
                <w:lang w:val="uk-UA"/>
              </w:rPr>
              <w:t xml:space="preserve">п.п. а) п. 6 ст. 3 Декрету Кабінету Міністрів України від 21.01.1993 № 7-93 «Про державне мито». </w:t>
            </w:r>
          </w:p>
          <w:p w14:paraId="7855B3D9" w14:textId="77777777" w:rsidR="003D6875" w:rsidRPr="00916D98" w:rsidRDefault="003D6875" w:rsidP="00EF4F99">
            <w:pPr>
              <w:spacing w:after="0"/>
              <w:ind w:left="157" w:right="106"/>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val="uk-UA"/>
              </w:rPr>
              <w:t xml:space="preserve">        </w:t>
            </w:r>
            <w:r w:rsidRPr="00916D98">
              <w:rPr>
                <w:rFonts w:ascii="Times New Roman" w:hAnsi="Times New Roman" w:cs="Times New Roman"/>
                <w:color w:val="000000"/>
                <w:sz w:val="16"/>
                <w:szCs w:val="16"/>
                <w:lang w:val="uk-UA"/>
              </w:rPr>
              <w:t xml:space="preserve">Ст. 20 Закон України «Про Єдиний державний демографічний реєстр та </w:t>
            </w:r>
            <w:r w:rsidRPr="00916D98">
              <w:rPr>
                <w:rFonts w:ascii="Times New Roman" w:hAnsi="Times New Roman" w:cs="Times New Roman"/>
                <w:color w:val="000000"/>
                <w:sz w:val="16"/>
                <w:szCs w:val="16"/>
                <w:lang w:val="uk-UA"/>
              </w:rPr>
              <w:lastRenderedPageBreak/>
              <w:t>документи, що підтверджують громадянство України, посвідчують особу чи її спеціальний статус»;</w:t>
            </w:r>
          </w:p>
          <w:p w14:paraId="0AE18991" w14:textId="77777777" w:rsidR="003D6875" w:rsidRPr="00916D98" w:rsidRDefault="003D6875" w:rsidP="00EF4F99">
            <w:pPr>
              <w:spacing w:after="0"/>
              <w:ind w:left="157" w:right="106"/>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Постанова КМУ від 02.11.2016 № 770 «Деякі питання надання адміністративних послуг у сфері міграції».</w:t>
            </w:r>
          </w:p>
        </w:tc>
        <w:tc>
          <w:tcPr>
            <w:tcW w:w="40" w:type="dxa"/>
            <w:tcBorders>
              <w:left w:val="single" w:sz="4" w:space="0" w:color="auto"/>
            </w:tcBorders>
          </w:tcPr>
          <w:p w14:paraId="09672B5D"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1CBE5B01" w14:textId="77777777" w:rsidTr="00D3690A">
        <w:tc>
          <w:tcPr>
            <w:tcW w:w="709" w:type="dxa"/>
            <w:tcBorders>
              <w:top w:val="single" w:sz="4" w:space="0" w:color="auto"/>
              <w:left w:val="single" w:sz="4" w:space="0" w:color="auto"/>
              <w:bottom w:val="single" w:sz="4" w:space="0" w:color="auto"/>
              <w:right w:val="single" w:sz="4" w:space="0" w:color="auto"/>
            </w:tcBorders>
          </w:tcPr>
          <w:p w14:paraId="091D7CDF"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11.2.</w:t>
            </w:r>
          </w:p>
        </w:tc>
        <w:tc>
          <w:tcPr>
            <w:tcW w:w="3716" w:type="dxa"/>
            <w:tcBorders>
              <w:top w:val="single" w:sz="4" w:space="0" w:color="auto"/>
              <w:left w:val="single" w:sz="4" w:space="0" w:color="auto"/>
              <w:bottom w:val="single" w:sz="4" w:space="0" w:color="auto"/>
              <w:right w:val="single" w:sz="4" w:space="0" w:color="auto"/>
            </w:tcBorders>
          </w:tcPr>
          <w:p w14:paraId="4B4C1E46" w14:textId="77777777" w:rsidR="003D6875" w:rsidRPr="00907190" w:rsidRDefault="003D6875" w:rsidP="00D3690A">
            <w:pPr>
              <w:spacing w:after="0"/>
              <w:ind w:left="45" w:right="126"/>
              <w:jc w:val="both"/>
              <w:rPr>
                <w:rFonts w:ascii="Times New Roman" w:hAnsi="Times New Roman" w:cs="Times New Roman"/>
                <w:color w:val="000000"/>
                <w:sz w:val="16"/>
                <w:szCs w:val="16"/>
              </w:rPr>
            </w:pPr>
            <w:r w:rsidRPr="00907190">
              <w:rPr>
                <w:rFonts w:ascii="Times New Roman" w:hAnsi="Times New Roman" w:cs="Times New Roman"/>
                <w:color w:val="000000"/>
                <w:sz w:val="16"/>
                <w:szCs w:val="16"/>
              </w:rPr>
              <w:t>Розмір та порядок внесення плати (адміністративного збору) за платну адміністративну послугу</w:t>
            </w:r>
          </w:p>
        </w:tc>
        <w:tc>
          <w:tcPr>
            <w:tcW w:w="6217" w:type="dxa"/>
            <w:tcBorders>
              <w:top w:val="single" w:sz="4" w:space="0" w:color="auto"/>
              <w:left w:val="single" w:sz="4" w:space="0" w:color="auto"/>
              <w:bottom w:val="single" w:sz="4" w:space="0" w:color="auto"/>
              <w:right w:val="single" w:sz="4" w:space="0" w:color="auto"/>
            </w:tcBorders>
          </w:tcPr>
          <w:tbl>
            <w:tblPr>
              <w:tblW w:w="0" w:type="auto"/>
              <w:tblLayout w:type="fixed"/>
              <w:tblLook w:val="0000" w:firstRow="0" w:lastRow="0" w:firstColumn="0" w:lastColumn="0" w:noHBand="0" w:noVBand="0"/>
            </w:tblPr>
            <w:tblGrid>
              <w:gridCol w:w="8755"/>
            </w:tblGrid>
            <w:tr w:rsidR="003D6875" w:rsidRPr="00916D98" w14:paraId="174BA6FE" w14:textId="77777777" w:rsidTr="003D6875">
              <w:trPr>
                <w:trHeight w:val="173"/>
              </w:trPr>
              <w:tc>
                <w:tcPr>
                  <w:tcW w:w="8755" w:type="dxa"/>
                  <w:shd w:val="clear" w:color="auto" w:fill="FFFFFF"/>
                </w:tcPr>
                <w:p w14:paraId="4232442A" w14:textId="77777777" w:rsidR="003D6875" w:rsidRPr="00916D98" w:rsidRDefault="003D6875" w:rsidP="00EF4F99">
                  <w:pPr>
                    <w:spacing w:after="0"/>
                    <w:ind w:right="106"/>
                    <w:rPr>
                      <w:rFonts w:ascii="Times New Roman" w:hAnsi="Times New Roman" w:cs="Times New Roman"/>
                      <w:color w:val="000000"/>
                    </w:rPr>
                  </w:pPr>
                  <w:r w:rsidRPr="00916D98">
                    <w:rPr>
                      <w:rFonts w:ascii="Times New Roman" w:hAnsi="Times New Roman" w:cs="Times New Roman"/>
                      <w:color w:val="000000"/>
                      <w:sz w:val="16"/>
                      <w:szCs w:val="16"/>
                      <w:lang w:val="uk-UA" w:eastAsia="uk-UA"/>
                    </w:rPr>
                    <w:t>Розмір адміністративного  збору за оформлення та видачу паспорта з дня оформлення заяви-анкети у строк:</w:t>
                  </w:r>
                </w:p>
                <w:p w14:paraId="1D6DC5D8" w14:textId="77777777" w:rsidR="003D6875" w:rsidRPr="00916D98" w:rsidRDefault="003D6875" w:rsidP="00D3690A">
                  <w:pPr>
                    <w:spacing w:after="0"/>
                    <w:ind w:right="106"/>
                    <w:jc w:val="center"/>
                    <w:rPr>
                      <w:rFonts w:ascii="Times New Roman" w:hAnsi="Times New Roman" w:cs="Times New Roman"/>
                      <w:color w:val="000000"/>
                      <w:sz w:val="16"/>
                      <w:szCs w:val="16"/>
                      <w:lang w:val="uk-UA" w:eastAsia="uk-UA"/>
                    </w:rPr>
                  </w:pPr>
                </w:p>
              </w:tc>
            </w:tr>
            <w:tr w:rsidR="003D6875" w:rsidRPr="00916D98" w14:paraId="7219A3FD" w14:textId="77777777" w:rsidTr="003D6875">
              <w:trPr>
                <w:trHeight w:val="173"/>
              </w:trPr>
              <w:tc>
                <w:tcPr>
                  <w:tcW w:w="8755" w:type="dxa"/>
                  <w:shd w:val="clear" w:color="auto" w:fill="FFFFFF"/>
                </w:tcPr>
                <w:p w14:paraId="4C52289A" w14:textId="77777777" w:rsidR="003D6875" w:rsidRPr="00916D98" w:rsidRDefault="003D6875" w:rsidP="00EF4F99">
                  <w:pPr>
                    <w:spacing w:after="0"/>
                    <w:ind w:right="106"/>
                    <w:rPr>
                      <w:rFonts w:ascii="Times New Roman" w:hAnsi="Times New Roman" w:cs="Times New Roman"/>
                      <w:color w:val="000000"/>
                    </w:rPr>
                  </w:pPr>
                  <w:r w:rsidRPr="00916D98">
                    <w:rPr>
                      <w:rFonts w:ascii="Times New Roman" w:hAnsi="Times New Roman" w:cs="Times New Roman"/>
                      <w:b/>
                      <w:color w:val="000000"/>
                      <w:sz w:val="16"/>
                      <w:szCs w:val="16"/>
                      <w:lang w:eastAsia="uk-UA"/>
                    </w:rPr>
                    <w:t xml:space="preserve">не пізніше ніж через 20 робочих днів    -  </w:t>
                  </w:r>
                  <w:r w:rsidR="00E11A23" w:rsidRPr="00916D98">
                    <w:rPr>
                      <w:rFonts w:ascii="Times New Roman" w:hAnsi="Times New Roman" w:cs="Times New Roman"/>
                      <w:b/>
                      <w:color w:val="000000"/>
                      <w:sz w:val="16"/>
                      <w:szCs w:val="16"/>
                      <w:lang w:val="uk-UA" w:eastAsia="uk-UA"/>
                    </w:rPr>
                    <w:t>558</w:t>
                  </w:r>
                  <w:r w:rsidRPr="00916D98">
                    <w:rPr>
                      <w:rFonts w:ascii="Times New Roman" w:hAnsi="Times New Roman" w:cs="Times New Roman"/>
                      <w:b/>
                      <w:color w:val="000000"/>
                      <w:sz w:val="16"/>
                      <w:szCs w:val="16"/>
                      <w:lang w:eastAsia="uk-UA"/>
                    </w:rPr>
                    <w:t xml:space="preserve"> грн </w:t>
                  </w:r>
                </w:p>
                <w:p w14:paraId="06EC7CFB" w14:textId="77777777" w:rsidR="003D6875" w:rsidRPr="00916D98" w:rsidRDefault="003D6875" w:rsidP="00EF4F99">
                  <w:pPr>
                    <w:spacing w:after="0"/>
                    <w:ind w:right="106"/>
                    <w:rPr>
                      <w:rFonts w:ascii="Times New Roman" w:hAnsi="Times New Roman" w:cs="Times New Roman"/>
                      <w:color w:val="000000"/>
                    </w:rPr>
                  </w:pPr>
                  <w:r w:rsidRPr="00916D98">
                    <w:rPr>
                      <w:rFonts w:ascii="Times New Roman" w:hAnsi="Times New Roman" w:cs="Times New Roman"/>
                      <w:color w:val="000000"/>
                      <w:sz w:val="16"/>
                      <w:szCs w:val="16"/>
                      <w:lang w:eastAsia="uk-UA"/>
                    </w:rPr>
                    <w:t xml:space="preserve">(126 грн вартість адміністративної послуги  та </w:t>
                  </w:r>
                  <w:r w:rsidR="00E11A23" w:rsidRPr="00916D98">
                    <w:rPr>
                      <w:rFonts w:ascii="Times New Roman" w:hAnsi="Times New Roman" w:cs="Times New Roman"/>
                      <w:color w:val="000000"/>
                      <w:sz w:val="16"/>
                      <w:szCs w:val="16"/>
                      <w:lang w:val="uk-UA" w:eastAsia="uk-UA"/>
                    </w:rPr>
                    <w:t>432</w:t>
                  </w:r>
                  <w:r w:rsidRPr="00916D98">
                    <w:rPr>
                      <w:rFonts w:ascii="Times New Roman" w:hAnsi="Times New Roman" w:cs="Times New Roman"/>
                      <w:color w:val="000000"/>
                      <w:sz w:val="16"/>
                      <w:szCs w:val="16"/>
                      <w:lang w:val="uk-UA" w:eastAsia="uk-UA"/>
                    </w:rPr>
                    <w:t xml:space="preserve"> </w:t>
                  </w:r>
                  <w:r w:rsidRPr="00916D98">
                    <w:rPr>
                      <w:rFonts w:ascii="Times New Roman" w:hAnsi="Times New Roman" w:cs="Times New Roman"/>
                      <w:color w:val="000000"/>
                      <w:sz w:val="16"/>
                      <w:szCs w:val="16"/>
                      <w:lang w:eastAsia="uk-UA"/>
                    </w:rPr>
                    <w:t xml:space="preserve">грн </w:t>
                  </w:r>
                </w:p>
                <w:p w14:paraId="39836547" w14:textId="77777777" w:rsidR="003D6875" w:rsidRPr="00916D98" w:rsidRDefault="003D6875" w:rsidP="00EF4F99">
                  <w:pPr>
                    <w:spacing w:after="0"/>
                    <w:ind w:right="106"/>
                    <w:rPr>
                      <w:rFonts w:ascii="Times New Roman" w:hAnsi="Times New Roman" w:cs="Times New Roman"/>
                      <w:color w:val="000000"/>
                    </w:rPr>
                  </w:pPr>
                  <w:r w:rsidRPr="00916D98">
                    <w:rPr>
                      <w:rFonts w:ascii="Times New Roman" w:hAnsi="Times New Roman" w:cs="Times New Roman"/>
                      <w:color w:val="000000"/>
                      <w:sz w:val="16"/>
                      <w:szCs w:val="16"/>
                      <w:lang w:eastAsia="uk-UA"/>
                    </w:rPr>
                    <w:t>вартість бланка);</w:t>
                  </w:r>
                </w:p>
                <w:p w14:paraId="00D12233" w14:textId="77777777" w:rsidR="003D6875" w:rsidRPr="00916D98" w:rsidRDefault="003D6875" w:rsidP="00EF4F99">
                  <w:pPr>
                    <w:spacing w:after="0"/>
                    <w:ind w:right="106"/>
                    <w:rPr>
                      <w:rFonts w:ascii="Times New Roman" w:hAnsi="Times New Roman" w:cs="Times New Roman"/>
                      <w:color w:val="000000"/>
                      <w:sz w:val="16"/>
                      <w:szCs w:val="16"/>
                      <w:lang w:eastAsia="uk-UA"/>
                    </w:rPr>
                  </w:pPr>
                </w:p>
              </w:tc>
            </w:tr>
            <w:tr w:rsidR="003D6875" w:rsidRPr="00916D98" w14:paraId="380E2BEE" w14:textId="77777777" w:rsidTr="003D6875">
              <w:trPr>
                <w:trHeight w:val="173"/>
              </w:trPr>
              <w:tc>
                <w:tcPr>
                  <w:tcW w:w="8755" w:type="dxa"/>
                  <w:shd w:val="clear" w:color="auto" w:fill="FFFFFF"/>
                </w:tcPr>
                <w:p w14:paraId="5CB51A38" w14:textId="77777777" w:rsidR="003D6875" w:rsidRPr="00916D98" w:rsidRDefault="003D6875" w:rsidP="00EF4F99">
                  <w:pPr>
                    <w:spacing w:after="0"/>
                    <w:ind w:right="106"/>
                    <w:rPr>
                      <w:rFonts w:ascii="Times New Roman" w:hAnsi="Times New Roman" w:cs="Times New Roman"/>
                      <w:color w:val="000000"/>
                    </w:rPr>
                  </w:pPr>
                  <w:r w:rsidRPr="00916D98">
                    <w:rPr>
                      <w:rFonts w:ascii="Times New Roman" w:hAnsi="Times New Roman" w:cs="Times New Roman"/>
                      <w:b/>
                      <w:color w:val="000000"/>
                      <w:sz w:val="16"/>
                      <w:szCs w:val="16"/>
                      <w:lang w:eastAsia="uk-UA"/>
                    </w:rPr>
                    <w:t xml:space="preserve">не пізніше ніж через 10 робочих днів    -  </w:t>
                  </w:r>
                  <w:r w:rsidR="00E11A23" w:rsidRPr="00916D98">
                    <w:rPr>
                      <w:rFonts w:ascii="Times New Roman" w:hAnsi="Times New Roman" w:cs="Times New Roman"/>
                      <w:b/>
                      <w:color w:val="000000"/>
                      <w:sz w:val="16"/>
                      <w:szCs w:val="16"/>
                      <w:lang w:val="uk-UA" w:eastAsia="uk-UA"/>
                    </w:rPr>
                    <w:t>928</w:t>
                  </w:r>
                  <w:r w:rsidRPr="00916D98">
                    <w:rPr>
                      <w:rFonts w:ascii="Times New Roman" w:hAnsi="Times New Roman" w:cs="Times New Roman"/>
                      <w:b/>
                      <w:color w:val="000000"/>
                      <w:sz w:val="16"/>
                      <w:szCs w:val="16"/>
                      <w:lang w:eastAsia="uk-UA"/>
                    </w:rPr>
                    <w:t xml:space="preserve"> грн  </w:t>
                  </w:r>
                </w:p>
                <w:p w14:paraId="2ABBBEB8" w14:textId="77777777" w:rsidR="003D6875" w:rsidRPr="00916D98" w:rsidRDefault="003D6875" w:rsidP="00EF4F99">
                  <w:pPr>
                    <w:spacing w:after="0"/>
                    <w:ind w:right="106"/>
                    <w:rPr>
                      <w:rFonts w:ascii="Times New Roman" w:hAnsi="Times New Roman" w:cs="Times New Roman"/>
                      <w:color w:val="000000"/>
                    </w:rPr>
                  </w:pPr>
                  <w:r w:rsidRPr="00916D98">
                    <w:rPr>
                      <w:rFonts w:ascii="Times New Roman" w:hAnsi="Times New Roman" w:cs="Times New Roman"/>
                      <w:color w:val="000000"/>
                      <w:sz w:val="16"/>
                      <w:szCs w:val="16"/>
                      <w:lang w:eastAsia="uk-UA"/>
                    </w:rPr>
                    <w:t>(</w:t>
                  </w:r>
                  <w:r w:rsidRPr="00916D98">
                    <w:rPr>
                      <w:rFonts w:ascii="Times New Roman" w:hAnsi="Times New Roman" w:cs="Times New Roman"/>
                      <w:color w:val="000000"/>
                      <w:sz w:val="16"/>
                      <w:szCs w:val="16"/>
                      <w:lang w:val="uk-UA" w:eastAsia="uk-UA"/>
                    </w:rPr>
                    <w:t>496</w:t>
                  </w:r>
                  <w:r w:rsidRPr="00916D98">
                    <w:rPr>
                      <w:rFonts w:ascii="Times New Roman" w:hAnsi="Times New Roman" w:cs="Times New Roman"/>
                      <w:color w:val="000000"/>
                      <w:sz w:val="16"/>
                      <w:szCs w:val="16"/>
                      <w:lang w:eastAsia="uk-UA"/>
                    </w:rPr>
                    <w:t xml:space="preserve"> грн вартість адміністративної послуги  та </w:t>
                  </w:r>
                  <w:r w:rsidR="00E11A23" w:rsidRPr="00916D98">
                    <w:rPr>
                      <w:rFonts w:ascii="Times New Roman" w:hAnsi="Times New Roman" w:cs="Times New Roman"/>
                      <w:color w:val="000000"/>
                      <w:sz w:val="16"/>
                      <w:szCs w:val="16"/>
                      <w:lang w:val="uk-UA" w:eastAsia="uk-UA"/>
                    </w:rPr>
                    <w:t xml:space="preserve">432 </w:t>
                  </w:r>
                  <w:r w:rsidRPr="00916D98">
                    <w:rPr>
                      <w:rFonts w:ascii="Times New Roman" w:hAnsi="Times New Roman" w:cs="Times New Roman"/>
                      <w:color w:val="000000"/>
                      <w:sz w:val="16"/>
                      <w:szCs w:val="16"/>
                      <w:lang w:eastAsia="uk-UA"/>
                    </w:rPr>
                    <w:t xml:space="preserve">грн </w:t>
                  </w:r>
                </w:p>
                <w:p w14:paraId="7F9073A7" w14:textId="77777777" w:rsidR="003D6875" w:rsidRPr="00916D98" w:rsidRDefault="003D6875" w:rsidP="00EF4F99">
                  <w:pPr>
                    <w:spacing w:after="0"/>
                    <w:ind w:right="106"/>
                    <w:rPr>
                      <w:rFonts w:ascii="Times New Roman" w:hAnsi="Times New Roman" w:cs="Times New Roman"/>
                      <w:color w:val="000000"/>
                    </w:rPr>
                  </w:pPr>
                  <w:r w:rsidRPr="00916D98">
                    <w:rPr>
                      <w:rFonts w:ascii="Times New Roman" w:hAnsi="Times New Roman" w:cs="Times New Roman"/>
                      <w:color w:val="000000"/>
                      <w:sz w:val="16"/>
                      <w:szCs w:val="16"/>
                      <w:lang w:eastAsia="uk-UA"/>
                    </w:rPr>
                    <w:t>вартість бланка);</w:t>
                  </w:r>
                </w:p>
                <w:p w14:paraId="63B1D390" w14:textId="77777777" w:rsidR="003D6875" w:rsidRPr="00916D98" w:rsidRDefault="003D6875" w:rsidP="00EF4F99">
                  <w:pPr>
                    <w:spacing w:after="0"/>
                    <w:ind w:right="106"/>
                    <w:rPr>
                      <w:rFonts w:ascii="Times New Roman" w:hAnsi="Times New Roman" w:cs="Times New Roman"/>
                      <w:color w:val="000000"/>
                      <w:sz w:val="16"/>
                      <w:szCs w:val="16"/>
                      <w:lang w:eastAsia="uk-UA"/>
                    </w:rPr>
                  </w:pPr>
                </w:p>
              </w:tc>
            </w:tr>
          </w:tbl>
          <w:p w14:paraId="12B82387" w14:textId="77777777" w:rsidR="003D6875" w:rsidRPr="00916D98" w:rsidRDefault="003D6875" w:rsidP="00EF4F99">
            <w:pPr>
              <w:pStyle w:val="HTML0"/>
              <w:shd w:val="clear" w:color="auto" w:fill="FFFFFF"/>
              <w:ind w:right="106"/>
              <w:jc w:val="both"/>
              <w:textAlignment w:val="baseline"/>
              <w:rPr>
                <w:rFonts w:ascii="Times New Roman" w:hAnsi="Times New Roman" w:cs="Times New Roman"/>
                <w:color w:val="000000"/>
                <w:lang w:val="uk-UA"/>
              </w:rPr>
            </w:pPr>
            <w:r w:rsidRPr="00916D98">
              <w:rPr>
                <w:rFonts w:ascii="Times New Roman" w:eastAsia="Verdana" w:hAnsi="Times New Roman" w:cs="Times New Roman"/>
                <w:color w:val="000000"/>
                <w:sz w:val="16"/>
                <w:szCs w:val="16"/>
                <w:lang w:val="uk-UA" w:eastAsia="uk-UA"/>
              </w:rPr>
              <w:t xml:space="preserve">    </w:t>
            </w:r>
            <w:r w:rsidRPr="00916D98">
              <w:rPr>
                <w:rFonts w:ascii="Times New Roman" w:hAnsi="Times New Roman" w:cs="Times New Roman"/>
                <w:color w:val="000000"/>
                <w:sz w:val="16"/>
                <w:szCs w:val="16"/>
                <w:lang w:val="uk-UA" w:eastAsia="uk-UA"/>
              </w:rPr>
              <w:t xml:space="preserve">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c>
          <w:tcPr>
            <w:tcW w:w="40" w:type="dxa"/>
            <w:tcBorders>
              <w:left w:val="single" w:sz="4" w:space="0" w:color="auto"/>
            </w:tcBorders>
          </w:tcPr>
          <w:p w14:paraId="3D37B242"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129EDC7F" w14:textId="77777777" w:rsidTr="00D3690A">
        <w:tc>
          <w:tcPr>
            <w:tcW w:w="709" w:type="dxa"/>
            <w:tcBorders>
              <w:top w:val="single" w:sz="4" w:space="0" w:color="auto"/>
              <w:left w:val="single" w:sz="4" w:space="0" w:color="000000"/>
              <w:bottom w:val="single" w:sz="4" w:space="0" w:color="000000"/>
            </w:tcBorders>
          </w:tcPr>
          <w:p w14:paraId="4DB604B6"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11.3.</w:t>
            </w:r>
          </w:p>
        </w:tc>
        <w:tc>
          <w:tcPr>
            <w:tcW w:w="3716" w:type="dxa"/>
            <w:tcBorders>
              <w:top w:val="single" w:sz="4" w:space="0" w:color="auto"/>
              <w:left w:val="single" w:sz="4" w:space="0" w:color="000000"/>
              <w:bottom w:val="single" w:sz="4" w:space="0" w:color="000000"/>
            </w:tcBorders>
          </w:tcPr>
          <w:p w14:paraId="5ADFA1AB" w14:textId="77777777" w:rsidR="003D6875" w:rsidRPr="00907190" w:rsidRDefault="003D6875" w:rsidP="00907190">
            <w:pPr>
              <w:spacing w:after="0"/>
              <w:jc w:val="both"/>
              <w:rPr>
                <w:rFonts w:ascii="Times New Roman" w:hAnsi="Times New Roman" w:cs="Times New Roman"/>
                <w:color w:val="000000"/>
                <w:sz w:val="16"/>
                <w:szCs w:val="16"/>
              </w:rPr>
            </w:pPr>
            <w:r w:rsidRPr="00907190">
              <w:rPr>
                <w:rFonts w:ascii="Times New Roman" w:hAnsi="Times New Roman" w:cs="Times New Roman"/>
                <w:color w:val="000000"/>
                <w:sz w:val="16"/>
                <w:szCs w:val="16"/>
                <w:lang w:val="uk-UA"/>
              </w:rPr>
              <w:t>Розрахунковий рахунок для внесення плати</w:t>
            </w:r>
          </w:p>
        </w:tc>
        <w:tc>
          <w:tcPr>
            <w:tcW w:w="6217" w:type="dxa"/>
            <w:tcBorders>
              <w:top w:val="single" w:sz="4" w:space="0" w:color="auto"/>
              <w:left w:val="single" w:sz="4" w:space="0" w:color="000000"/>
              <w:bottom w:val="single" w:sz="4" w:space="0" w:color="000000"/>
            </w:tcBorders>
            <w:shd w:val="clear" w:color="auto" w:fill="D9D9D9"/>
          </w:tcPr>
          <w:p w14:paraId="5049F802" w14:textId="77777777" w:rsidR="003D6875" w:rsidRPr="00916D98" w:rsidRDefault="003D6875" w:rsidP="003D6875">
            <w:pPr>
              <w:snapToGrid w:val="0"/>
              <w:spacing w:after="0" w:line="240" w:lineRule="auto"/>
              <w:jc w:val="both"/>
              <w:rPr>
                <w:rFonts w:ascii="Times New Roman" w:hAnsi="Times New Roman" w:cs="Times New Roman"/>
                <w:color w:val="000000"/>
              </w:rPr>
            </w:pPr>
          </w:p>
        </w:tc>
        <w:tc>
          <w:tcPr>
            <w:tcW w:w="40" w:type="dxa"/>
            <w:tcBorders>
              <w:left w:val="single" w:sz="4" w:space="0" w:color="000000"/>
            </w:tcBorders>
          </w:tcPr>
          <w:p w14:paraId="40BC4B3B"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649600D1" w14:textId="77777777" w:rsidTr="00D3690A">
        <w:tc>
          <w:tcPr>
            <w:tcW w:w="709" w:type="dxa"/>
            <w:tcBorders>
              <w:top w:val="single" w:sz="4" w:space="0" w:color="000000"/>
              <w:left w:val="single" w:sz="4" w:space="0" w:color="000000"/>
              <w:bottom w:val="single" w:sz="4" w:space="0" w:color="000000"/>
            </w:tcBorders>
          </w:tcPr>
          <w:p w14:paraId="737DA13E"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12.</w:t>
            </w:r>
          </w:p>
        </w:tc>
        <w:tc>
          <w:tcPr>
            <w:tcW w:w="3716" w:type="dxa"/>
            <w:tcBorders>
              <w:top w:val="single" w:sz="4" w:space="0" w:color="000000"/>
              <w:left w:val="single" w:sz="4" w:space="0" w:color="000000"/>
              <w:bottom w:val="single" w:sz="4" w:space="0" w:color="000000"/>
            </w:tcBorders>
          </w:tcPr>
          <w:p w14:paraId="359FAEB3" w14:textId="77777777" w:rsidR="003D6875" w:rsidRPr="00907190" w:rsidRDefault="003D6875" w:rsidP="00907190">
            <w:pPr>
              <w:spacing w:after="0"/>
              <w:jc w:val="both"/>
              <w:rPr>
                <w:rFonts w:ascii="Times New Roman" w:hAnsi="Times New Roman" w:cs="Times New Roman"/>
                <w:color w:val="000000"/>
                <w:sz w:val="16"/>
                <w:szCs w:val="16"/>
              </w:rPr>
            </w:pPr>
            <w:r w:rsidRPr="00907190">
              <w:rPr>
                <w:rFonts w:ascii="Times New Roman" w:hAnsi="Times New Roman" w:cs="Times New Roman"/>
                <w:color w:val="000000"/>
                <w:sz w:val="16"/>
                <w:szCs w:val="16"/>
                <w:lang w:val="uk-UA"/>
              </w:rPr>
              <w:t>Строк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49FDE783" w14:textId="77777777" w:rsidR="003D6875" w:rsidRPr="00916D98" w:rsidRDefault="003D6875" w:rsidP="00EF4F99">
            <w:pPr>
              <w:pStyle w:val="af5"/>
              <w:spacing w:before="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Паспорт видається:</w:t>
            </w:r>
          </w:p>
          <w:p w14:paraId="2CA7684E" w14:textId="77777777" w:rsidR="003D6875" w:rsidRPr="00916D98" w:rsidRDefault="003D6875" w:rsidP="00EF4F99">
            <w:pPr>
              <w:pStyle w:val="af5"/>
              <w:spacing w:before="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2D593867" w14:textId="77777777" w:rsidR="003D6875" w:rsidRPr="00916D98" w:rsidRDefault="003D6875" w:rsidP="00EF4F99">
            <w:pPr>
              <w:pStyle w:val="af5"/>
              <w:spacing w:before="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tc>
        <w:tc>
          <w:tcPr>
            <w:tcW w:w="40" w:type="dxa"/>
            <w:tcBorders>
              <w:left w:val="single" w:sz="4" w:space="0" w:color="000000"/>
            </w:tcBorders>
          </w:tcPr>
          <w:p w14:paraId="52D58682"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4C223072" w14:textId="77777777" w:rsidTr="00D3690A">
        <w:tc>
          <w:tcPr>
            <w:tcW w:w="709" w:type="dxa"/>
            <w:tcBorders>
              <w:top w:val="single" w:sz="4" w:space="0" w:color="000000"/>
              <w:left w:val="single" w:sz="4" w:space="0" w:color="000000"/>
              <w:bottom w:val="single" w:sz="4" w:space="0" w:color="000000"/>
            </w:tcBorders>
          </w:tcPr>
          <w:p w14:paraId="69AA38BA"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13.</w:t>
            </w:r>
          </w:p>
        </w:tc>
        <w:tc>
          <w:tcPr>
            <w:tcW w:w="3716" w:type="dxa"/>
            <w:tcBorders>
              <w:top w:val="single" w:sz="4" w:space="0" w:color="000000"/>
              <w:left w:val="single" w:sz="4" w:space="0" w:color="000000"/>
              <w:bottom w:val="single" w:sz="4" w:space="0" w:color="000000"/>
            </w:tcBorders>
          </w:tcPr>
          <w:p w14:paraId="424F1980" w14:textId="77777777" w:rsidR="003D6875" w:rsidRPr="00907190" w:rsidRDefault="003D6875" w:rsidP="00907190">
            <w:pPr>
              <w:spacing w:after="0"/>
              <w:jc w:val="both"/>
              <w:rPr>
                <w:rFonts w:ascii="Times New Roman" w:hAnsi="Times New Roman" w:cs="Times New Roman"/>
                <w:color w:val="000000"/>
                <w:sz w:val="16"/>
                <w:szCs w:val="16"/>
              </w:rPr>
            </w:pPr>
            <w:r w:rsidRPr="00907190">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6F922CD9" w14:textId="77777777" w:rsidR="003D6875" w:rsidRPr="00916D98" w:rsidRDefault="003D6875" w:rsidP="00EF4F99">
            <w:pPr>
              <w:pStyle w:val="af5"/>
              <w:spacing w:before="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заявнику </w:t>
            </w:r>
            <w:r w:rsidRPr="00916D98">
              <w:rPr>
                <w:rFonts w:ascii="Times New Roman" w:hAnsi="Times New Roman" w:cs="Times New Roman"/>
                <w:b/>
                <w:color w:val="000000"/>
                <w:sz w:val="16"/>
                <w:szCs w:val="16"/>
              </w:rPr>
              <w:t>в прийнятті документів та оформленні заяви-анкети</w:t>
            </w:r>
            <w:r w:rsidRPr="00916D98">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55CF6981" w14:textId="77777777" w:rsidR="003D6875" w:rsidRPr="00916D98" w:rsidRDefault="003D6875" w:rsidP="00EF4F99">
            <w:pPr>
              <w:pStyle w:val="af5"/>
              <w:spacing w:before="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w:t>
            </w:r>
            <w:r w:rsidRPr="00916D98">
              <w:rPr>
                <w:rFonts w:ascii="Times New Roman" w:hAnsi="Times New Roman" w:cs="Times New Roman"/>
                <w:b/>
                <w:color w:val="000000"/>
                <w:sz w:val="16"/>
                <w:szCs w:val="16"/>
              </w:rPr>
              <w:t>від оформлення чи видачі паспорта</w:t>
            </w:r>
            <w:r w:rsidRPr="00916D98">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110F70A1" w14:textId="77777777" w:rsidR="003D6875" w:rsidRPr="00916D98" w:rsidRDefault="003D6875" w:rsidP="00EF4F99">
            <w:pPr>
              <w:pStyle w:val="ab"/>
              <w:spacing w:after="0"/>
              <w:ind w:left="157" w:right="106" w:firstLine="284"/>
              <w:jc w:val="both"/>
              <w:rPr>
                <w:rFonts w:ascii="Times New Roman" w:hAnsi="Times New Roman" w:cs="Times New Roman"/>
                <w:color w:val="000000"/>
              </w:rPr>
            </w:pPr>
            <w:r w:rsidRPr="00916D98">
              <w:rPr>
                <w:rFonts w:ascii="Times New Roman" w:hAnsi="Times New Roman" w:cs="Times New Roman"/>
                <w:b/>
                <w:bCs/>
                <w:color w:val="000000"/>
                <w:sz w:val="16"/>
                <w:szCs w:val="16"/>
              </w:rPr>
              <w:t>1)</w:t>
            </w:r>
            <w:r w:rsidRPr="00916D98">
              <w:rPr>
                <w:rFonts w:ascii="Times New Roman" w:hAnsi="Times New Roman" w:cs="Times New Roman"/>
                <w:color w:val="000000"/>
                <w:sz w:val="16"/>
                <w:szCs w:val="16"/>
              </w:rPr>
              <w:t xml:space="preserve"> особа не є громадянином України;</w:t>
            </w:r>
          </w:p>
          <w:p w14:paraId="18608025"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bookmarkStart w:id="38" w:name="n8511"/>
            <w:bookmarkEnd w:id="38"/>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b/>
                <w:bCs/>
                <w:color w:val="000000"/>
                <w:sz w:val="16"/>
                <w:szCs w:val="16"/>
              </w:rPr>
              <w:t>2)</w:t>
            </w:r>
            <w:r w:rsidRPr="00916D98">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4920D2FF"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bookmarkStart w:id="39" w:name="n8521"/>
            <w:bookmarkEnd w:id="39"/>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b/>
                <w:bCs/>
                <w:color w:val="000000"/>
                <w:sz w:val="16"/>
                <w:szCs w:val="16"/>
              </w:rPr>
              <w:t>3)</w:t>
            </w:r>
            <w:r w:rsidRPr="00916D98">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14:paraId="0B4B6C63"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bookmarkStart w:id="40" w:name="n8531"/>
            <w:bookmarkEnd w:id="40"/>
            <w:r w:rsidRPr="00916D98">
              <w:rPr>
                <w:rFonts w:ascii="Times New Roman" w:eastAsia="Verdana" w:hAnsi="Times New Roman" w:cs="Times New Roman"/>
                <w:b/>
                <w:bCs/>
                <w:color w:val="000000"/>
                <w:sz w:val="16"/>
                <w:szCs w:val="16"/>
              </w:rPr>
              <w:t xml:space="preserve">     </w:t>
            </w:r>
            <w:r w:rsidRPr="00916D98">
              <w:rPr>
                <w:rFonts w:ascii="Times New Roman" w:hAnsi="Times New Roman" w:cs="Times New Roman"/>
                <w:b/>
                <w:bCs/>
                <w:color w:val="000000"/>
                <w:sz w:val="16"/>
                <w:szCs w:val="16"/>
              </w:rPr>
              <w:t>4)</w:t>
            </w:r>
            <w:r w:rsidRPr="00916D98">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підтверджених повноважень на отримання паспорта;</w:t>
            </w:r>
          </w:p>
          <w:p w14:paraId="6789CD15" w14:textId="77777777" w:rsidR="003D6875" w:rsidRPr="00916D98" w:rsidRDefault="003D6875" w:rsidP="00EF4F99">
            <w:pPr>
              <w:pStyle w:val="ab"/>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rPr>
            </w:pPr>
            <w:bookmarkStart w:id="41" w:name="n8541"/>
            <w:bookmarkEnd w:id="41"/>
            <w:r w:rsidRPr="00916D98">
              <w:rPr>
                <w:rFonts w:ascii="Times New Roman" w:eastAsia="Verdana" w:hAnsi="Times New Roman" w:cs="Times New Roman"/>
                <w:b/>
                <w:bCs/>
                <w:color w:val="000000"/>
                <w:sz w:val="16"/>
                <w:szCs w:val="16"/>
              </w:rPr>
              <w:t xml:space="preserve">    </w:t>
            </w:r>
            <w:r w:rsidRPr="00916D98">
              <w:rPr>
                <w:rFonts w:ascii="Times New Roman" w:hAnsi="Times New Roman" w:cs="Times New Roman"/>
                <w:b/>
                <w:bCs/>
                <w:color w:val="000000"/>
                <w:sz w:val="16"/>
                <w:szCs w:val="16"/>
              </w:rPr>
              <w:t>5)</w:t>
            </w:r>
            <w:r w:rsidRPr="00916D98">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bookmarkStart w:id="42" w:name="n8551"/>
            <w:bookmarkEnd w:id="42"/>
            <w:r w:rsidRPr="00916D98">
              <w:rPr>
                <w:rFonts w:ascii="Times New Roman" w:hAnsi="Times New Roman" w:cs="Times New Roman"/>
                <w:color w:val="000000"/>
                <w:sz w:val="16"/>
                <w:szCs w:val="16"/>
              </w:rPr>
              <w:t>/</w:t>
            </w:r>
          </w:p>
        </w:tc>
        <w:tc>
          <w:tcPr>
            <w:tcW w:w="40" w:type="dxa"/>
            <w:tcBorders>
              <w:left w:val="single" w:sz="4" w:space="0" w:color="000000"/>
            </w:tcBorders>
          </w:tcPr>
          <w:p w14:paraId="2C8D8488"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15EA24D6" w14:textId="77777777" w:rsidTr="00D3690A">
        <w:trPr>
          <w:trHeight w:val="196"/>
        </w:trPr>
        <w:tc>
          <w:tcPr>
            <w:tcW w:w="709" w:type="dxa"/>
            <w:tcBorders>
              <w:top w:val="single" w:sz="4" w:space="0" w:color="000000"/>
              <w:left w:val="single" w:sz="4" w:space="0" w:color="000000"/>
              <w:bottom w:val="single" w:sz="4" w:space="0" w:color="000000"/>
            </w:tcBorders>
          </w:tcPr>
          <w:p w14:paraId="56A9537D"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14.</w:t>
            </w:r>
          </w:p>
        </w:tc>
        <w:tc>
          <w:tcPr>
            <w:tcW w:w="3716" w:type="dxa"/>
            <w:tcBorders>
              <w:top w:val="single" w:sz="4" w:space="0" w:color="000000"/>
              <w:left w:val="single" w:sz="4" w:space="0" w:color="000000"/>
              <w:bottom w:val="single" w:sz="4" w:space="0" w:color="000000"/>
            </w:tcBorders>
          </w:tcPr>
          <w:p w14:paraId="38F4C697" w14:textId="77777777" w:rsidR="003D6875" w:rsidRPr="00907190" w:rsidRDefault="003D6875" w:rsidP="00907190">
            <w:pPr>
              <w:spacing w:after="0"/>
              <w:jc w:val="both"/>
              <w:rPr>
                <w:rFonts w:ascii="Times New Roman" w:hAnsi="Times New Roman" w:cs="Times New Roman"/>
                <w:color w:val="000000"/>
                <w:sz w:val="16"/>
                <w:szCs w:val="16"/>
              </w:rPr>
            </w:pPr>
            <w:r w:rsidRPr="00907190">
              <w:rPr>
                <w:rFonts w:ascii="Times New Roman" w:hAnsi="Times New Roman" w:cs="Times New Roman"/>
                <w:color w:val="000000"/>
                <w:sz w:val="16"/>
                <w:szCs w:val="16"/>
                <w:lang w:val="uk-UA"/>
              </w:rPr>
              <w:t>Результат надання адміністративної послуги</w:t>
            </w:r>
          </w:p>
        </w:tc>
        <w:tc>
          <w:tcPr>
            <w:tcW w:w="6217" w:type="dxa"/>
            <w:tcBorders>
              <w:top w:val="single" w:sz="4" w:space="0" w:color="000000"/>
              <w:left w:val="single" w:sz="4" w:space="0" w:color="000000"/>
              <w:bottom w:val="single" w:sz="4" w:space="0" w:color="000000"/>
            </w:tcBorders>
          </w:tcPr>
          <w:p w14:paraId="21736314" w14:textId="77777777" w:rsidR="003D6875" w:rsidRPr="00916D98" w:rsidRDefault="003D6875" w:rsidP="00D3690A">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tcBorders>
              <w:left w:val="single" w:sz="4" w:space="0" w:color="000000"/>
            </w:tcBorders>
          </w:tcPr>
          <w:p w14:paraId="62ACB009" w14:textId="77777777" w:rsidR="003D6875" w:rsidRPr="00916D98" w:rsidRDefault="003D6875" w:rsidP="003D6875">
            <w:pPr>
              <w:snapToGrid w:val="0"/>
              <w:rPr>
                <w:rFonts w:ascii="Times New Roman" w:hAnsi="Times New Roman" w:cs="Times New Roman"/>
                <w:b/>
                <w:color w:val="000000"/>
                <w:sz w:val="16"/>
                <w:szCs w:val="16"/>
                <w:lang w:val="uk-UA"/>
              </w:rPr>
            </w:pPr>
          </w:p>
        </w:tc>
      </w:tr>
      <w:tr w:rsidR="003D6875" w:rsidRPr="00916D98" w14:paraId="7BC0A8CE" w14:textId="77777777" w:rsidTr="00D3690A">
        <w:tc>
          <w:tcPr>
            <w:tcW w:w="709" w:type="dxa"/>
            <w:tcBorders>
              <w:top w:val="single" w:sz="4" w:space="0" w:color="000000"/>
              <w:left w:val="single" w:sz="4" w:space="0" w:color="000000"/>
              <w:bottom w:val="single" w:sz="4" w:space="0" w:color="000000"/>
            </w:tcBorders>
          </w:tcPr>
          <w:p w14:paraId="5293D7DE"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15.</w:t>
            </w:r>
          </w:p>
        </w:tc>
        <w:tc>
          <w:tcPr>
            <w:tcW w:w="3716" w:type="dxa"/>
            <w:tcBorders>
              <w:top w:val="single" w:sz="4" w:space="0" w:color="000000"/>
              <w:left w:val="single" w:sz="4" w:space="0" w:color="000000"/>
              <w:bottom w:val="single" w:sz="4" w:space="0" w:color="000000"/>
            </w:tcBorders>
          </w:tcPr>
          <w:p w14:paraId="0CCD4D59" w14:textId="77777777" w:rsidR="003D6875" w:rsidRPr="00907190" w:rsidRDefault="003D6875" w:rsidP="00907190">
            <w:pPr>
              <w:spacing w:after="0"/>
              <w:jc w:val="both"/>
              <w:rPr>
                <w:rFonts w:ascii="Times New Roman" w:hAnsi="Times New Roman" w:cs="Times New Roman"/>
                <w:color w:val="000000"/>
                <w:sz w:val="16"/>
                <w:szCs w:val="16"/>
              </w:rPr>
            </w:pPr>
            <w:r w:rsidRPr="00907190">
              <w:rPr>
                <w:rFonts w:ascii="Times New Roman" w:hAnsi="Times New Roman" w:cs="Times New Roman"/>
                <w:color w:val="000000"/>
                <w:sz w:val="16"/>
                <w:szCs w:val="16"/>
                <w:lang w:val="uk-UA"/>
              </w:rPr>
              <w:t>Способи отримання відповіді (результату)</w:t>
            </w:r>
          </w:p>
        </w:tc>
        <w:tc>
          <w:tcPr>
            <w:tcW w:w="6217" w:type="dxa"/>
            <w:tcBorders>
              <w:top w:val="single" w:sz="4" w:space="0" w:color="000000"/>
              <w:left w:val="single" w:sz="4" w:space="0" w:color="000000"/>
              <w:bottom w:val="single" w:sz="4" w:space="0" w:color="000000"/>
            </w:tcBorders>
            <w:vAlign w:val="center"/>
          </w:tcPr>
          <w:p w14:paraId="3B1CFFD0" w14:textId="77777777" w:rsidR="003D6875" w:rsidRPr="00916D98" w:rsidRDefault="003D6875" w:rsidP="00EF4F99">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 </w:t>
            </w:r>
            <w:r w:rsidRPr="00916D98">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916D98">
              <w:rPr>
                <w:rFonts w:ascii="Times New Roman" w:hAnsi="Times New Roman" w:cs="Times New Roman"/>
                <w:color w:val="000000"/>
                <w:sz w:val="16"/>
                <w:szCs w:val="16"/>
                <w:lang w:val="uk-UA"/>
              </w:rPr>
              <w:t xml:space="preserve"> та інформує особу/законного представника/уповноважену особу про підстави такої відмови. </w:t>
            </w:r>
            <w:r w:rsidRPr="00916D98">
              <w:rPr>
                <w:rFonts w:ascii="Times New Roman" w:hAnsi="Times New Roman" w:cs="Times New Roman"/>
                <w:b/>
                <w:color w:val="000000"/>
                <w:sz w:val="16"/>
                <w:szCs w:val="16"/>
                <w:lang w:val="uk-UA"/>
              </w:rPr>
              <w:t xml:space="preserve"> </w:t>
            </w:r>
            <w:r w:rsidRPr="00916D98">
              <w:rPr>
                <w:rFonts w:ascii="Times New Roman" w:hAnsi="Times New Roman" w:cs="Times New Roman"/>
                <w:color w:val="000000"/>
                <w:sz w:val="16"/>
                <w:szCs w:val="16"/>
                <w:lang w:val="uk-UA"/>
              </w:rPr>
              <w:t>За бажанням заявника відмова надається в письмовому вигляді.</w:t>
            </w:r>
          </w:p>
          <w:p w14:paraId="628E960B" w14:textId="77777777" w:rsidR="003D6875" w:rsidRPr="00916D98" w:rsidRDefault="003D6875" w:rsidP="00EF4F99">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916D98">
              <w:rPr>
                <w:rFonts w:ascii="Times New Roman" w:hAnsi="Times New Roman" w:cs="Times New Roman"/>
                <w:b/>
                <w:color w:val="000000"/>
                <w:sz w:val="16"/>
                <w:szCs w:val="16"/>
                <w:lang w:val="uk-UA"/>
              </w:rPr>
              <w:t xml:space="preserve">звертається особисто </w:t>
            </w:r>
            <w:r w:rsidRPr="00916D98">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916D98">
              <w:rPr>
                <w:rFonts w:ascii="Times New Roman" w:hAnsi="Times New Roman" w:cs="Times New Roman"/>
                <w:b/>
                <w:color w:val="000000"/>
                <w:sz w:val="16"/>
                <w:szCs w:val="16"/>
                <w:lang w:val="uk-UA"/>
              </w:rPr>
              <w:t xml:space="preserve">який прийняв документи для його </w:t>
            </w:r>
            <w:r w:rsidRPr="00916D98">
              <w:rPr>
                <w:rFonts w:ascii="Times New Roman" w:hAnsi="Times New Roman" w:cs="Times New Roman"/>
                <w:color w:val="000000"/>
                <w:sz w:val="16"/>
                <w:szCs w:val="16"/>
                <w:lang w:val="uk-UA"/>
              </w:rPr>
              <w:t xml:space="preserve">оформлення.  </w:t>
            </w:r>
          </w:p>
          <w:p w14:paraId="131F08C7" w14:textId="77777777" w:rsidR="003D6875" w:rsidRPr="00916D98" w:rsidRDefault="003D6875" w:rsidP="00EF4F99">
            <w:pPr>
              <w:pStyle w:val="af5"/>
              <w:spacing w:before="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916D98">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14:paraId="28A07989" w14:textId="77777777" w:rsidR="003D6875" w:rsidRPr="00916D98" w:rsidRDefault="003D6875" w:rsidP="00EF4F99">
            <w:pPr>
              <w:spacing w:after="0"/>
              <w:ind w:left="157" w:right="106" w:firstLine="284"/>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916D98">
              <w:rPr>
                <w:rFonts w:ascii="Times New Roman" w:hAnsi="Times New Roman" w:cs="Times New Roman"/>
                <w:b/>
                <w:color w:val="000000"/>
                <w:sz w:val="16"/>
                <w:szCs w:val="16"/>
                <w:lang w:val="uk-UA"/>
              </w:rPr>
              <w:t xml:space="preserve"> </w:t>
            </w:r>
          </w:p>
          <w:p w14:paraId="2F633BEF" w14:textId="77777777" w:rsidR="003D6875" w:rsidRPr="00916D98" w:rsidRDefault="003D6875" w:rsidP="00EF4F99">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w:t>
            </w:r>
            <w:r w:rsidRPr="00916D98">
              <w:rPr>
                <w:rFonts w:ascii="Times New Roman" w:hAnsi="Times New Roman" w:cs="Times New Roman"/>
                <w:color w:val="000000"/>
                <w:sz w:val="16"/>
                <w:szCs w:val="16"/>
              </w:rPr>
              <w:t>/</w:t>
            </w:r>
            <w:r w:rsidRPr="00916D98">
              <w:rPr>
                <w:rFonts w:ascii="Times New Roman" w:hAnsi="Times New Roman" w:cs="Times New Roman"/>
                <w:color w:val="000000"/>
                <w:sz w:val="16"/>
                <w:szCs w:val="16"/>
                <w:lang w:val="uk-UA"/>
              </w:rPr>
              <w:t xml:space="preserve">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за місцем її проживання, проходження лікування або за місцем розташування установи/закладу, у </w:t>
            </w:r>
            <w:r w:rsidRPr="00916D98">
              <w:rPr>
                <w:rFonts w:ascii="Times New Roman" w:hAnsi="Times New Roman" w:cs="Times New Roman"/>
                <w:color w:val="000000"/>
                <w:sz w:val="16"/>
                <w:szCs w:val="16"/>
                <w:lang w:val="uk-UA"/>
              </w:rPr>
              <w:lastRenderedPageBreak/>
              <w:t xml:space="preserve">якому особа отримує соціальні послуги. </w:t>
            </w:r>
          </w:p>
          <w:p w14:paraId="0CFF1E63" w14:textId="77777777" w:rsidR="003D6875" w:rsidRPr="00916D98" w:rsidRDefault="003D6875" w:rsidP="00EF4F99">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916D98">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916D98">
              <w:rPr>
                <w:rFonts w:ascii="Times New Roman" w:hAnsi="Times New Roman" w:cs="Times New Roman"/>
                <w:color w:val="000000"/>
                <w:sz w:val="16"/>
                <w:szCs w:val="16"/>
                <w:lang w:val="uk-UA"/>
              </w:rPr>
              <w:t>.</w:t>
            </w:r>
          </w:p>
          <w:p w14:paraId="323D7849" w14:textId="77777777" w:rsidR="003D6875" w:rsidRPr="00916D98" w:rsidRDefault="003D6875" w:rsidP="00EF4F99">
            <w:pPr>
              <w:spacing w:after="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У разі прийняття </w:t>
            </w:r>
            <w:r w:rsidRPr="00916D98">
              <w:rPr>
                <w:rFonts w:ascii="Times New Roman" w:hAnsi="Times New Roman" w:cs="Times New Roman"/>
                <w:b/>
                <w:color w:val="000000"/>
                <w:sz w:val="16"/>
                <w:szCs w:val="16"/>
                <w:lang w:val="uk-UA"/>
              </w:rPr>
              <w:t>рішення про відмову в оформленні чи видачі паспорта</w:t>
            </w:r>
            <w:r w:rsidRPr="00916D98">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14:paraId="7B3C4475" w14:textId="77777777" w:rsidR="003D6875" w:rsidRPr="00EF4F99" w:rsidRDefault="003D6875" w:rsidP="00EF4F99">
            <w:pPr>
              <w:spacing w:after="0"/>
              <w:ind w:left="157" w:right="106" w:firstLine="284"/>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c>
          <w:tcPr>
            <w:tcW w:w="40" w:type="dxa"/>
            <w:tcBorders>
              <w:left w:val="single" w:sz="4" w:space="0" w:color="000000"/>
            </w:tcBorders>
          </w:tcPr>
          <w:p w14:paraId="521B48B2" w14:textId="77777777" w:rsidR="003D6875" w:rsidRPr="00916D98" w:rsidRDefault="003D6875" w:rsidP="003D6875">
            <w:pPr>
              <w:snapToGrid w:val="0"/>
              <w:rPr>
                <w:rFonts w:ascii="Times New Roman" w:hAnsi="Times New Roman" w:cs="Times New Roman"/>
                <w:b/>
                <w:i/>
                <w:color w:val="000000"/>
                <w:sz w:val="16"/>
                <w:szCs w:val="16"/>
                <w:lang w:val="uk-UA"/>
              </w:rPr>
            </w:pPr>
          </w:p>
        </w:tc>
      </w:tr>
      <w:tr w:rsidR="003D6875" w:rsidRPr="00916D98" w14:paraId="53CF01F2" w14:textId="77777777" w:rsidTr="00D3690A">
        <w:tc>
          <w:tcPr>
            <w:tcW w:w="709" w:type="dxa"/>
            <w:tcBorders>
              <w:top w:val="single" w:sz="4" w:space="0" w:color="000000"/>
              <w:left w:val="single" w:sz="4" w:space="0" w:color="000000"/>
              <w:bottom w:val="single" w:sz="4" w:space="0" w:color="000000"/>
            </w:tcBorders>
          </w:tcPr>
          <w:p w14:paraId="2918E65E"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rPr>
              <w:t>16.</w:t>
            </w:r>
          </w:p>
        </w:tc>
        <w:tc>
          <w:tcPr>
            <w:tcW w:w="3716" w:type="dxa"/>
            <w:tcBorders>
              <w:top w:val="single" w:sz="4" w:space="0" w:color="000000"/>
              <w:left w:val="single" w:sz="4" w:space="0" w:color="000000"/>
              <w:bottom w:val="single" w:sz="4" w:space="0" w:color="000000"/>
            </w:tcBorders>
          </w:tcPr>
          <w:p w14:paraId="3B4A5D9E" w14:textId="77777777" w:rsidR="003D6875" w:rsidRPr="00916D98" w:rsidRDefault="003D6875" w:rsidP="00907190">
            <w:pPr>
              <w:spacing w:after="0"/>
              <w:jc w:val="both"/>
              <w:rPr>
                <w:rFonts w:ascii="Times New Roman" w:hAnsi="Times New Roman" w:cs="Times New Roman"/>
                <w:color w:val="000000"/>
              </w:rPr>
            </w:pPr>
            <w:r w:rsidRPr="00916D98">
              <w:rPr>
                <w:rFonts w:ascii="Times New Roman" w:hAnsi="Times New Roman" w:cs="Times New Roman"/>
                <w:color w:val="000000"/>
                <w:sz w:val="16"/>
                <w:szCs w:val="16"/>
              </w:rPr>
              <w:t>Примітка</w:t>
            </w:r>
          </w:p>
        </w:tc>
        <w:tc>
          <w:tcPr>
            <w:tcW w:w="6217" w:type="dxa"/>
            <w:tcBorders>
              <w:top w:val="single" w:sz="4" w:space="0" w:color="000000"/>
              <w:left w:val="single" w:sz="4" w:space="0" w:color="000000"/>
              <w:bottom w:val="single" w:sz="4" w:space="0" w:color="000000"/>
            </w:tcBorders>
            <w:vAlign w:val="center"/>
          </w:tcPr>
          <w:p w14:paraId="2EF65C74" w14:textId="77777777" w:rsidR="003D6875" w:rsidRPr="00916D98" w:rsidRDefault="003D6875" w:rsidP="00EF4F99">
            <w:pPr>
              <w:pStyle w:val="af5"/>
              <w:spacing w:before="0"/>
              <w:ind w:left="157" w:right="106" w:firstLine="284"/>
              <w:jc w:val="both"/>
              <w:rPr>
                <w:rFonts w:ascii="Times New Roman" w:hAnsi="Times New Roman" w:cs="Times New Roman"/>
                <w:color w:val="000000"/>
              </w:rPr>
            </w:pPr>
            <w:r w:rsidRPr="00916D98">
              <w:rPr>
                <w:rFonts w:ascii="Times New Roman" w:hAnsi="Times New Roman" w:cs="Times New Roman"/>
                <w:color w:val="000000"/>
                <w:sz w:val="16"/>
                <w:szCs w:val="16"/>
                <w:highlight w:val="white"/>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40" w:type="dxa"/>
            <w:tcBorders>
              <w:left w:val="single" w:sz="4" w:space="0" w:color="000000"/>
            </w:tcBorders>
          </w:tcPr>
          <w:p w14:paraId="3C4590C1" w14:textId="77777777" w:rsidR="003D6875" w:rsidRPr="00916D98" w:rsidRDefault="003D6875" w:rsidP="003D6875">
            <w:pPr>
              <w:snapToGrid w:val="0"/>
              <w:rPr>
                <w:rFonts w:ascii="Times New Roman" w:hAnsi="Times New Roman" w:cs="Times New Roman"/>
                <w:color w:val="000000"/>
                <w:sz w:val="16"/>
                <w:szCs w:val="16"/>
                <w:lang w:val="uk-UA"/>
              </w:rPr>
            </w:pPr>
          </w:p>
        </w:tc>
      </w:tr>
    </w:tbl>
    <w:p w14:paraId="478A85D8" w14:textId="77777777" w:rsidR="00916D98" w:rsidRDefault="00916D98" w:rsidP="00D3690A">
      <w:pPr>
        <w:widowControl w:val="0"/>
        <w:autoSpaceDE w:val="0"/>
        <w:spacing w:after="0"/>
        <w:ind w:right="-86"/>
        <w:jc w:val="both"/>
        <w:rPr>
          <w:rFonts w:ascii="Times New Roman" w:hAnsi="Times New Roman" w:cs="Times New Roman"/>
          <w:b/>
          <w:bCs/>
          <w:spacing w:val="2"/>
          <w:lang w:val="uk-UA"/>
        </w:rPr>
      </w:pPr>
    </w:p>
    <w:p w14:paraId="283D7CA6" w14:textId="77777777" w:rsidR="00D3690A" w:rsidRDefault="00D3690A" w:rsidP="00D3690A">
      <w:pPr>
        <w:widowControl w:val="0"/>
        <w:autoSpaceDE w:val="0"/>
        <w:spacing w:after="0"/>
        <w:ind w:right="-86"/>
        <w:jc w:val="both"/>
        <w:rPr>
          <w:rFonts w:ascii="Times New Roman" w:hAnsi="Times New Roman" w:cs="Times New Roman"/>
          <w:b/>
          <w:bCs/>
          <w:spacing w:val="2"/>
          <w:lang w:val="uk-UA"/>
        </w:rPr>
      </w:pPr>
    </w:p>
    <w:p w14:paraId="59E3A33A"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0CF9C762"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6562AFE0"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160203D6"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6659EBF3"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22BDC6DC"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6582A9E1"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60BC1346"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2A3C4BE8"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6638D733"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2DA4AA27"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21205FDA"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720A052F"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0575D7DC"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14E6C919"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74BD8411"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25808507"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4E7C12F7"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08F07B21"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0CB05BF6"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64C49DF8"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65ED165F"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53802E33"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777945BF"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0275ADD2"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779A0776"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6B1D2038"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5769F9E8"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17A512F9"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32D59E31"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48229F6F" w14:textId="77777777" w:rsidR="00916D98" w:rsidRDefault="00916D98" w:rsidP="003D6875">
      <w:pPr>
        <w:widowControl w:val="0"/>
        <w:autoSpaceDE w:val="0"/>
        <w:spacing w:after="0"/>
        <w:ind w:left="6237" w:right="-86"/>
        <w:jc w:val="both"/>
        <w:rPr>
          <w:rFonts w:ascii="Times New Roman" w:hAnsi="Times New Roman" w:cs="Times New Roman"/>
          <w:b/>
          <w:bCs/>
          <w:spacing w:val="2"/>
          <w:lang w:val="uk-UA"/>
        </w:rPr>
      </w:pPr>
    </w:p>
    <w:p w14:paraId="734B32CC" w14:textId="77777777" w:rsidR="00C73C25" w:rsidRDefault="00C73C25" w:rsidP="003D6875">
      <w:pPr>
        <w:widowControl w:val="0"/>
        <w:autoSpaceDE w:val="0"/>
        <w:spacing w:after="0"/>
        <w:ind w:left="6237" w:right="-86"/>
        <w:jc w:val="both"/>
        <w:rPr>
          <w:rFonts w:ascii="Times New Roman" w:hAnsi="Times New Roman" w:cs="Times New Roman"/>
          <w:b/>
          <w:bCs/>
          <w:spacing w:val="2"/>
          <w:lang w:val="uk-UA"/>
        </w:rPr>
      </w:pPr>
    </w:p>
    <w:p w14:paraId="26E8B545" w14:textId="77777777" w:rsidR="00C73C25" w:rsidRDefault="00C73C25" w:rsidP="003D6875">
      <w:pPr>
        <w:widowControl w:val="0"/>
        <w:autoSpaceDE w:val="0"/>
        <w:spacing w:after="0"/>
        <w:ind w:left="6237" w:right="-86"/>
        <w:jc w:val="both"/>
        <w:rPr>
          <w:rFonts w:ascii="Times New Roman" w:hAnsi="Times New Roman" w:cs="Times New Roman"/>
          <w:b/>
          <w:bCs/>
          <w:spacing w:val="2"/>
          <w:lang w:val="uk-UA"/>
        </w:rPr>
      </w:pPr>
    </w:p>
    <w:p w14:paraId="487EE6F7" w14:textId="77777777" w:rsidR="004D2130" w:rsidRDefault="004D2130" w:rsidP="007A7800">
      <w:pPr>
        <w:widowControl w:val="0"/>
        <w:autoSpaceDE w:val="0"/>
        <w:spacing w:after="0"/>
        <w:ind w:right="-86"/>
        <w:jc w:val="both"/>
        <w:rPr>
          <w:rFonts w:ascii="Times New Roman" w:hAnsi="Times New Roman" w:cs="Times New Roman"/>
          <w:b/>
          <w:bCs/>
          <w:spacing w:val="2"/>
          <w:lang w:val="uk-UA"/>
        </w:rPr>
      </w:pPr>
    </w:p>
    <w:p w14:paraId="476F75D6" w14:textId="77777777" w:rsidR="007A7800" w:rsidRDefault="007A7800" w:rsidP="007A7800">
      <w:pPr>
        <w:widowControl w:val="0"/>
        <w:autoSpaceDE w:val="0"/>
        <w:spacing w:after="0"/>
        <w:ind w:right="-86"/>
        <w:jc w:val="both"/>
        <w:rPr>
          <w:rFonts w:ascii="Times New Roman" w:hAnsi="Times New Roman" w:cs="Times New Roman"/>
          <w:b/>
          <w:bCs/>
          <w:spacing w:val="2"/>
          <w:lang w:val="uk-UA"/>
        </w:rPr>
      </w:pPr>
    </w:p>
    <w:p w14:paraId="1A085FFF" w14:textId="77777777" w:rsidR="003D6875" w:rsidRPr="00916D98" w:rsidRDefault="003D6875" w:rsidP="003D6875">
      <w:pPr>
        <w:widowControl w:val="0"/>
        <w:autoSpaceDE w:val="0"/>
        <w:spacing w:after="0"/>
        <w:ind w:left="6237" w:right="-86"/>
        <w:jc w:val="both"/>
        <w:rPr>
          <w:rFonts w:ascii="Times New Roman" w:hAnsi="Times New Roman" w:cs="Times New Roman"/>
        </w:rPr>
      </w:pPr>
      <w:r w:rsidRPr="00916D98">
        <w:rPr>
          <w:rFonts w:ascii="Times New Roman" w:hAnsi="Times New Roman" w:cs="Times New Roman"/>
          <w:b/>
          <w:bCs/>
          <w:spacing w:val="2"/>
          <w:lang w:val="uk-UA"/>
        </w:rPr>
        <w:lastRenderedPageBreak/>
        <w:t>ЗАТВЕРДЖЕНО</w:t>
      </w:r>
    </w:p>
    <w:p w14:paraId="4E577787" w14:textId="77777777" w:rsidR="003D6875" w:rsidRPr="00916D98" w:rsidRDefault="003D6875" w:rsidP="003D6875">
      <w:pPr>
        <w:widowControl w:val="0"/>
        <w:autoSpaceDE w:val="0"/>
        <w:spacing w:after="0"/>
        <w:ind w:left="6237" w:right="-86"/>
        <w:jc w:val="both"/>
        <w:rPr>
          <w:rFonts w:ascii="Times New Roman" w:hAnsi="Times New Roman" w:cs="Times New Roman"/>
        </w:rPr>
      </w:pPr>
      <w:r w:rsidRPr="00916D98">
        <w:rPr>
          <w:rFonts w:ascii="Times New Roman" w:hAnsi="Times New Roman" w:cs="Times New Roman"/>
          <w:bCs/>
          <w:lang w:val="uk-UA"/>
        </w:rPr>
        <w:t xml:space="preserve">наказ  </w:t>
      </w:r>
      <w:r w:rsidR="00913539" w:rsidRPr="00916D98">
        <w:rPr>
          <w:rFonts w:ascii="Times New Roman" w:hAnsi="Times New Roman" w:cs="Times New Roman"/>
          <w:bCs/>
          <w:lang w:val="uk-UA"/>
        </w:rPr>
        <w:t>ЗМУ</w:t>
      </w:r>
      <w:r w:rsidRPr="00916D98">
        <w:rPr>
          <w:rFonts w:ascii="Times New Roman" w:hAnsi="Times New Roman" w:cs="Times New Roman"/>
          <w:bCs/>
          <w:lang w:val="uk-UA"/>
        </w:rPr>
        <w:t xml:space="preserve"> ДМС </w:t>
      </w:r>
    </w:p>
    <w:p w14:paraId="0C91513C" w14:textId="77777777" w:rsidR="003D6875" w:rsidRPr="00916D98" w:rsidRDefault="003D6875" w:rsidP="003D6875">
      <w:pPr>
        <w:widowControl w:val="0"/>
        <w:autoSpaceDE w:val="0"/>
        <w:spacing w:after="0"/>
        <w:ind w:left="6237" w:right="-86"/>
        <w:jc w:val="both"/>
        <w:rPr>
          <w:rFonts w:ascii="Times New Roman" w:hAnsi="Times New Roman" w:cs="Times New Roman"/>
        </w:rPr>
      </w:pPr>
      <w:r w:rsidRPr="00916D98">
        <w:rPr>
          <w:rFonts w:ascii="Times New Roman" w:hAnsi="Times New Roman" w:cs="Times New Roman"/>
          <w:bCs/>
          <w:lang w:val="uk-UA"/>
        </w:rPr>
        <w:t xml:space="preserve">від  </w:t>
      </w:r>
      <w:r w:rsidR="00BF1AD2">
        <w:rPr>
          <w:rFonts w:ascii="Times New Roman" w:hAnsi="Times New Roman" w:cs="Times New Roman"/>
          <w:bCs/>
          <w:lang w:val="uk-UA"/>
        </w:rPr>
        <w:t>07.11.</w:t>
      </w:r>
      <w:r w:rsidRPr="00916D98">
        <w:rPr>
          <w:rFonts w:ascii="Times New Roman" w:hAnsi="Times New Roman" w:cs="Times New Roman"/>
          <w:bCs/>
          <w:lang w:val="uk-UA"/>
        </w:rPr>
        <w:t>202</w:t>
      </w:r>
      <w:r w:rsidR="00913539" w:rsidRPr="00916D98">
        <w:rPr>
          <w:rFonts w:ascii="Times New Roman" w:hAnsi="Times New Roman" w:cs="Times New Roman"/>
          <w:bCs/>
          <w:lang w:val="uk-UA"/>
        </w:rPr>
        <w:t>5</w:t>
      </w:r>
      <w:r w:rsidRPr="00916D98">
        <w:rPr>
          <w:rFonts w:ascii="Times New Roman" w:hAnsi="Times New Roman" w:cs="Times New Roman"/>
          <w:bCs/>
          <w:lang w:val="uk-UA"/>
        </w:rPr>
        <w:t xml:space="preserve"> №</w:t>
      </w:r>
      <w:r w:rsidR="00BF1AD2">
        <w:rPr>
          <w:rFonts w:ascii="Times New Roman" w:hAnsi="Times New Roman" w:cs="Times New Roman"/>
          <w:bCs/>
          <w:lang w:val="uk-UA"/>
        </w:rPr>
        <w:t>74</w:t>
      </w:r>
    </w:p>
    <w:p w14:paraId="3DE62072" w14:textId="77777777" w:rsidR="003D6875" w:rsidRPr="00916D98" w:rsidRDefault="003D6875" w:rsidP="003D6875">
      <w:pPr>
        <w:spacing w:after="0"/>
        <w:rPr>
          <w:rFonts w:ascii="Times New Roman" w:hAnsi="Times New Roman" w:cs="Times New Roman"/>
        </w:rPr>
      </w:pPr>
    </w:p>
    <w:p w14:paraId="4077915A" w14:textId="77777777" w:rsidR="003D6875" w:rsidRPr="00916D98" w:rsidRDefault="003D6875" w:rsidP="003D6875">
      <w:pPr>
        <w:widowControl w:val="0"/>
        <w:autoSpaceDE w:val="0"/>
        <w:spacing w:after="0"/>
        <w:ind w:left="2096" w:right="1800"/>
        <w:jc w:val="center"/>
        <w:rPr>
          <w:rFonts w:ascii="Times New Roman" w:hAnsi="Times New Roman" w:cs="Times New Roman"/>
          <w:b/>
          <w:bCs/>
          <w:spacing w:val="2"/>
          <w:sz w:val="16"/>
          <w:szCs w:val="16"/>
          <w:lang w:val="uk-UA"/>
        </w:rPr>
      </w:pPr>
    </w:p>
    <w:p w14:paraId="460FFEAA" w14:textId="77777777" w:rsidR="003D6875" w:rsidRPr="00916D98" w:rsidRDefault="003D6875" w:rsidP="003D6875">
      <w:pPr>
        <w:widowControl w:val="0"/>
        <w:autoSpaceDE w:val="0"/>
        <w:spacing w:after="0"/>
        <w:ind w:left="2096" w:right="1800"/>
        <w:jc w:val="center"/>
        <w:rPr>
          <w:rFonts w:ascii="Times New Roman" w:hAnsi="Times New Roman" w:cs="Times New Roman"/>
          <w:b/>
          <w:bCs/>
          <w:spacing w:val="2"/>
          <w:sz w:val="16"/>
          <w:szCs w:val="16"/>
          <w:lang w:val="uk-UA"/>
        </w:rPr>
      </w:pPr>
    </w:p>
    <w:p w14:paraId="6EA998D8" w14:textId="77777777" w:rsidR="003D6875" w:rsidRPr="00916D98" w:rsidRDefault="003D6875" w:rsidP="003D6875">
      <w:pPr>
        <w:widowControl w:val="0"/>
        <w:autoSpaceDE w:val="0"/>
        <w:spacing w:after="0"/>
        <w:ind w:left="2096" w:right="1800"/>
        <w:jc w:val="center"/>
        <w:rPr>
          <w:rFonts w:ascii="Times New Roman" w:hAnsi="Times New Roman" w:cs="Times New Roman"/>
        </w:rPr>
      </w:pPr>
      <w:r w:rsidRPr="00916D98">
        <w:rPr>
          <w:rFonts w:ascii="Times New Roman" w:hAnsi="Times New Roman" w:cs="Times New Roman"/>
          <w:b/>
          <w:bCs/>
          <w:spacing w:val="2"/>
          <w:sz w:val="16"/>
          <w:szCs w:val="16"/>
          <w:lang w:val="uk-UA"/>
        </w:rPr>
        <w:t>ТЕХНОЛОГІЧНА</w:t>
      </w:r>
      <w:r w:rsidRPr="00916D98">
        <w:rPr>
          <w:rFonts w:ascii="Times New Roman" w:hAnsi="Times New Roman" w:cs="Times New Roman"/>
          <w:b/>
          <w:bCs/>
          <w:spacing w:val="-16"/>
          <w:sz w:val="16"/>
          <w:szCs w:val="16"/>
          <w:lang w:val="uk-UA"/>
        </w:rPr>
        <w:t xml:space="preserve"> </w:t>
      </w:r>
      <w:r w:rsidRPr="00916D98">
        <w:rPr>
          <w:rFonts w:ascii="Times New Roman" w:hAnsi="Times New Roman" w:cs="Times New Roman"/>
          <w:b/>
          <w:bCs/>
          <w:spacing w:val="-1"/>
          <w:sz w:val="16"/>
          <w:szCs w:val="16"/>
          <w:lang w:val="uk-UA"/>
        </w:rPr>
        <w:t>К</w:t>
      </w:r>
      <w:r w:rsidRPr="00916D98">
        <w:rPr>
          <w:rFonts w:ascii="Times New Roman" w:hAnsi="Times New Roman" w:cs="Times New Roman"/>
          <w:b/>
          <w:bCs/>
          <w:spacing w:val="2"/>
          <w:sz w:val="16"/>
          <w:szCs w:val="16"/>
          <w:lang w:val="uk-UA"/>
        </w:rPr>
        <w:t>А</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Т</w:t>
      </w:r>
      <w:r w:rsidRPr="00916D98">
        <w:rPr>
          <w:rFonts w:ascii="Times New Roman" w:hAnsi="Times New Roman" w:cs="Times New Roman"/>
          <w:b/>
          <w:bCs/>
          <w:spacing w:val="-2"/>
          <w:sz w:val="16"/>
          <w:szCs w:val="16"/>
          <w:lang w:val="uk-UA"/>
        </w:rPr>
        <w:t>КА</w:t>
      </w:r>
      <w:r w:rsidRPr="00916D98">
        <w:rPr>
          <w:rFonts w:ascii="Times New Roman" w:hAnsi="Times New Roman" w:cs="Times New Roman"/>
          <w:b/>
          <w:bCs/>
          <w:spacing w:val="-3"/>
          <w:sz w:val="16"/>
          <w:szCs w:val="16"/>
          <w:lang w:val="uk-UA"/>
        </w:rPr>
        <w:t xml:space="preserve"> </w:t>
      </w:r>
      <w:r w:rsidRPr="00916D98">
        <w:rPr>
          <w:rFonts w:ascii="Times New Roman" w:hAnsi="Times New Roman" w:cs="Times New Roman"/>
          <w:b/>
          <w:bCs/>
          <w:spacing w:val="2"/>
          <w:sz w:val="16"/>
          <w:szCs w:val="16"/>
          <w:lang w:val="uk-UA"/>
        </w:rPr>
        <w:t>АД</w:t>
      </w:r>
      <w:r w:rsidRPr="00916D98">
        <w:rPr>
          <w:rFonts w:ascii="Times New Roman" w:hAnsi="Times New Roman" w:cs="Times New Roman"/>
          <w:b/>
          <w:bCs/>
          <w:spacing w:val="-2"/>
          <w:sz w:val="16"/>
          <w:szCs w:val="16"/>
          <w:lang w:val="uk-UA"/>
        </w:rPr>
        <w:t>М</w:t>
      </w:r>
      <w:r w:rsidRPr="00916D98">
        <w:rPr>
          <w:rFonts w:ascii="Times New Roman" w:hAnsi="Times New Roman" w:cs="Times New Roman"/>
          <w:b/>
          <w:bCs/>
          <w:spacing w:val="2"/>
          <w:sz w:val="16"/>
          <w:szCs w:val="16"/>
          <w:lang w:val="uk-UA"/>
        </w:rPr>
        <w:t>ІНІСТ</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АТИ</w:t>
      </w:r>
      <w:r w:rsidRPr="00916D98">
        <w:rPr>
          <w:rFonts w:ascii="Times New Roman" w:hAnsi="Times New Roman" w:cs="Times New Roman"/>
          <w:b/>
          <w:bCs/>
          <w:spacing w:val="-2"/>
          <w:sz w:val="16"/>
          <w:szCs w:val="16"/>
          <w:lang w:val="uk-UA"/>
        </w:rPr>
        <w:t>В</w:t>
      </w:r>
      <w:r w:rsidRPr="00916D98">
        <w:rPr>
          <w:rFonts w:ascii="Times New Roman" w:hAnsi="Times New Roman" w:cs="Times New Roman"/>
          <w:b/>
          <w:bCs/>
          <w:spacing w:val="2"/>
          <w:sz w:val="16"/>
          <w:szCs w:val="16"/>
          <w:lang w:val="uk-UA"/>
        </w:rPr>
        <w:t>НОЇ ПОСЛУГИ</w:t>
      </w:r>
      <w:r w:rsidRPr="00916D98">
        <w:rPr>
          <w:rFonts w:ascii="Times New Roman" w:hAnsi="Times New Roman" w:cs="Times New Roman"/>
          <w:b/>
          <w:bCs/>
          <w:spacing w:val="2"/>
          <w:w w:val="99"/>
          <w:sz w:val="16"/>
          <w:szCs w:val="16"/>
          <w:lang w:val="uk-UA"/>
        </w:rPr>
        <w:t xml:space="preserve"> </w:t>
      </w:r>
    </w:p>
    <w:p w14:paraId="7B59958B" w14:textId="77777777" w:rsidR="003D6875" w:rsidRPr="00916D98" w:rsidRDefault="003D6875" w:rsidP="003D6875">
      <w:pPr>
        <w:spacing w:after="0"/>
        <w:jc w:val="center"/>
        <w:rPr>
          <w:rFonts w:ascii="Times New Roman" w:hAnsi="Times New Roman" w:cs="Times New Roman"/>
          <w:b/>
          <w:bCs/>
          <w:spacing w:val="2"/>
          <w:w w:val="99"/>
          <w:sz w:val="16"/>
          <w:szCs w:val="16"/>
          <w:lang w:val="uk-UA"/>
        </w:rPr>
      </w:pPr>
    </w:p>
    <w:p w14:paraId="36CAF819"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ОФОРМЛЕННЯ І ВИДАЧА ПАСПОРТА ГРОМАДЯНИНА УКРАЇНИ,</w:t>
      </w:r>
    </w:p>
    <w:p w14:paraId="239CA1A3" w14:textId="77777777" w:rsidR="003D6875" w:rsidRPr="00916D98" w:rsidRDefault="003D6875" w:rsidP="003D6875">
      <w:pPr>
        <w:spacing w:after="0"/>
        <w:jc w:val="center"/>
        <w:rPr>
          <w:rFonts w:ascii="Times New Roman" w:hAnsi="Times New Roman" w:cs="Times New Roman"/>
        </w:rPr>
      </w:pPr>
      <w:r w:rsidRPr="00916D98">
        <w:rPr>
          <w:rFonts w:ascii="Times New Roman" w:eastAsia="Verdana" w:hAnsi="Times New Roman" w:cs="Times New Roman"/>
          <w:b/>
          <w:sz w:val="16"/>
          <w:szCs w:val="16"/>
          <w:lang w:val="uk-UA"/>
        </w:rPr>
        <w:t xml:space="preserve"> </w:t>
      </w:r>
      <w:r w:rsidRPr="00916D98">
        <w:rPr>
          <w:rFonts w:ascii="Times New Roman" w:hAnsi="Times New Roman" w:cs="Times New Roman"/>
          <w:b/>
          <w:sz w:val="16"/>
          <w:szCs w:val="16"/>
          <w:lang w:val="uk-UA"/>
        </w:rPr>
        <w:t xml:space="preserve">З БЕЗКОНТАКТНИМ ЕЛЕКТРОННИМ НОСІЄМ </w:t>
      </w:r>
    </w:p>
    <w:p w14:paraId="4AF1B9CA" w14:textId="77777777" w:rsidR="003D6875" w:rsidRPr="00916D98" w:rsidRDefault="003D6875" w:rsidP="003D6875">
      <w:pPr>
        <w:spacing w:after="0"/>
        <w:jc w:val="center"/>
        <w:rPr>
          <w:rFonts w:ascii="Times New Roman" w:hAnsi="Times New Roman" w:cs="Times New Roman"/>
          <w:b/>
          <w:sz w:val="16"/>
          <w:szCs w:val="16"/>
          <w:lang w:val="uk-UA"/>
        </w:rPr>
      </w:pPr>
    </w:p>
    <w:p w14:paraId="3671507A"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8"/>
          <w:szCs w:val="16"/>
          <w:lang w:val="uk-UA"/>
        </w:rPr>
        <w:t xml:space="preserve">у зв’язку з втратою/викраденням </w:t>
      </w:r>
    </w:p>
    <w:p w14:paraId="342926D9" w14:textId="77777777" w:rsidR="003D6875" w:rsidRPr="00907190" w:rsidRDefault="003D6875" w:rsidP="003D6875">
      <w:pPr>
        <w:spacing w:after="0"/>
        <w:jc w:val="center"/>
        <w:rPr>
          <w:rFonts w:ascii="Times New Roman" w:hAnsi="Times New Roman" w:cs="Times New Roman"/>
          <w:u w:val="single"/>
        </w:rPr>
      </w:pPr>
      <w:r w:rsidRPr="00907190">
        <w:rPr>
          <w:rFonts w:ascii="Times New Roman" w:hAnsi="Times New Roman" w:cs="Times New Roman"/>
          <w:b/>
          <w:sz w:val="18"/>
          <w:szCs w:val="16"/>
          <w:u w:val="single"/>
          <w:lang w:val="uk-UA"/>
        </w:rPr>
        <w:t xml:space="preserve">паспорта громадянина України з безконтактним електронним носієм </w:t>
      </w:r>
    </w:p>
    <w:p w14:paraId="29C41419" w14:textId="77777777" w:rsidR="003D6875" w:rsidRPr="00310F98" w:rsidRDefault="003D6875" w:rsidP="003D6875">
      <w:pPr>
        <w:spacing w:after="0"/>
        <w:jc w:val="center"/>
        <w:rPr>
          <w:rFonts w:ascii="Times New Roman" w:hAnsi="Times New Roman" w:cs="Times New Roman"/>
          <w:vertAlign w:val="superscript"/>
        </w:rPr>
      </w:pPr>
      <w:r w:rsidRPr="00916D98">
        <w:rPr>
          <w:rFonts w:ascii="Times New Roman" w:eastAsia="Verdana" w:hAnsi="Times New Roman" w:cs="Times New Roman"/>
          <w:sz w:val="16"/>
          <w:szCs w:val="16"/>
          <w:lang w:val="uk-UA"/>
        </w:rPr>
        <w:t xml:space="preserve"> </w:t>
      </w:r>
      <w:r w:rsidRPr="00310F98">
        <w:rPr>
          <w:rFonts w:ascii="Times New Roman" w:hAnsi="Times New Roman" w:cs="Times New Roman"/>
          <w:sz w:val="16"/>
          <w:szCs w:val="16"/>
          <w:vertAlign w:val="superscript"/>
          <w:lang w:val="uk-UA"/>
        </w:rPr>
        <w:t>(назва адміністративної послуги)</w:t>
      </w:r>
    </w:p>
    <w:p w14:paraId="6243BE93" w14:textId="77777777" w:rsidR="003D6875" w:rsidRDefault="003D6875" w:rsidP="003D6875">
      <w:pPr>
        <w:spacing w:after="0"/>
        <w:jc w:val="center"/>
        <w:rPr>
          <w:rFonts w:ascii="Verdana" w:hAnsi="Verdana" w:cs="Verdana"/>
          <w:b/>
          <w:sz w:val="16"/>
          <w:szCs w:val="16"/>
          <w:lang w:val="uk-UA"/>
        </w:rPr>
      </w:pP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3D6875" w14:paraId="5CE18EE8" w14:textId="77777777" w:rsidTr="00907190">
        <w:trPr>
          <w:trHeight w:val="593"/>
        </w:trPr>
        <w:tc>
          <w:tcPr>
            <w:tcW w:w="560" w:type="dxa"/>
            <w:tcBorders>
              <w:top w:val="single" w:sz="4" w:space="0" w:color="000000"/>
              <w:left w:val="single" w:sz="4" w:space="0" w:color="000000"/>
              <w:bottom w:val="single" w:sz="4" w:space="0" w:color="000000"/>
            </w:tcBorders>
          </w:tcPr>
          <w:p w14:paraId="5BF2EFC8"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w:t>
            </w:r>
            <w:r w:rsidRPr="00916D98">
              <w:rPr>
                <w:rFonts w:ascii="Times New Roman" w:eastAsia="Verdana" w:hAnsi="Times New Roman" w:cs="Times New Roman"/>
                <w:b/>
                <w:sz w:val="16"/>
                <w:szCs w:val="16"/>
                <w:lang w:val="uk-UA"/>
              </w:rPr>
              <w:t xml:space="preserve"> </w:t>
            </w:r>
            <w:r w:rsidRPr="00916D98">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tcBorders>
          </w:tcPr>
          <w:p w14:paraId="11E5B875" w14:textId="77777777" w:rsidR="003D6875" w:rsidRPr="00916D98" w:rsidRDefault="003D6875" w:rsidP="003D6875">
            <w:pPr>
              <w:spacing w:after="0"/>
              <w:ind w:firstLine="321"/>
              <w:jc w:val="both"/>
              <w:rPr>
                <w:rFonts w:ascii="Times New Roman" w:hAnsi="Times New Roman" w:cs="Times New Roman"/>
              </w:rPr>
            </w:pPr>
            <w:r w:rsidRPr="00916D98">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34E20A17"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5EA9E6ED"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370CF262"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Строк виконання</w:t>
            </w:r>
          </w:p>
          <w:p w14:paraId="06BB5CBE"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етапів (днів)</w:t>
            </w:r>
          </w:p>
        </w:tc>
      </w:tr>
      <w:tr w:rsidR="003D6875" w14:paraId="5D993979" w14:textId="77777777" w:rsidTr="00D3690A">
        <w:tc>
          <w:tcPr>
            <w:tcW w:w="560" w:type="dxa"/>
            <w:tcBorders>
              <w:top w:val="single" w:sz="4" w:space="0" w:color="000000"/>
              <w:left w:val="single" w:sz="4" w:space="0" w:color="000000"/>
              <w:bottom w:val="single" w:sz="4" w:space="0" w:color="000000"/>
            </w:tcBorders>
          </w:tcPr>
          <w:p w14:paraId="543448BA"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tcBorders>
          </w:tcPr>
          <w:p w14:paraId="74D6D75E"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71111C25"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38719FF8"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7A12AF8D"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39E5B8D9" w14:textId="77777777" w:rsidR="003D6875" w:rsidRPr="00916D98" w:rsidRDefault="00F83281" w:rsidP="00F83281">
            <w:pPr>
              <w:spacing w:after="0"/>
              <w:ind w:hanging="3"/>
              <w:jc w:val="center"/>
              <w:rPr>
                <w:rFonts w:ascii="Times New Roman" w:hAnsi="Times New Roman" w:cs="Times New Roman"/>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3CF123CA" w14:textId="77777777" w:rsidR="003D6875" w:rsidRPr="00916D98" w:rsidRDefault="00CB187B" w:rsidP="003D6875">
            <w:pPr>
              <w:spacing w:after="0"/>
              <w:ind w:left="34" w:hanging="3"/>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09F6D6C0"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Під час прийому документів у день звернення</w:t>
            </w:r>
          </w:p>
        </w:tc>
      </w:tr>
      <w:tr w:rsidR="003D6875" w14:paraId="2958AE0A" w14:textId="77777777" w:rsidTr="00D3690A">
        <w:tc>
          <w:tcPr>
            <w:tcW w:w="560" w:type="dxa"/>
            <w:tcBorders>
              <w:top w:val="single" w:sz="4" w:space="0" w:color="000000"/>
              <w:left w:val="single" w:sz="4" w:space="0" w:color="000000"/>
              <w:bottom w:val="single" w:sz="4" w:space="0" w:color="000000"/>
            </w:tcBorders>
          </w:tcPr>
          <w:p w14:paraId="5A3EB9DC"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tcBorders>
          </w:tcPr>
          <w:p w14:paraId="336D2422"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 xml:space="preserve">У разі відповідності поданих документів вимогам  Порядку </w:t>
            </w:r>
            <w:r w:rsidRPr="00916D98">
              <w:rPr>
                <w:rFonts w:ascii="Times New Roman" w:hAnsi="Times New Roman" w:cs="Times New Roman"/>
                <w:bCs/>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916D98">
              <w:rPr>
                <w:rStyle w:val="rvts9"/>
                <w:rFonts w:ascii="Times New Roman" w:hAnsi="Times New Roman" w:cs="Times New Roman"/>
                <w:bCs/>
                <w:sz w:val="16"/>
                <w:szCs w:val="16"/>
                <w:shd w:val="clear" w:color="auto" w:fill="FFFFFF"/>
              </w:rPr>
              <w:t>25.03.2015 № 302</w:t>
            </w:r>
            <w:r w:rsidRPr="00916D98">
              <w:rPr>
                <w:rFonts w:ascii="Times New Roman" w:hAnsi="Times New Roman" w:cs="Times New Roman"/>
                <w:sz w:val="16"/>
                <w:szCs w:val="16"/>
                <w:shd w:val="clear" w:color="auto" w:fill="FFFFFF"/>
              </w:rPr>
              <w:t> (зі змінами)</w:t>
            </w:r>
            <w:r w:rsidRPr="00916D98">
              <w:rPr>
                <w:rFonts w:ascii="Times New Roman" w:hAnsi="Times New Roman" w:cs="Times New Roman"/>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7D1005D0"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6ABBF81E"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482A84F8" w14:textId="77777777" w:rsidR="003D6875" w:rsidRPr="00916D98" w:rsidRDefault="00F83281" w:rsidP="00F83281">
            <w:pPr>
              <w:spacing w:after="0"/>
              <w:ind w:hanging="3"/>
              <w:jc w:val="center"/>
              <w:rPr>
                <w:rFonts w:ascii="Times New Roman" w:hAnsi="Times New Roman" w:cs="Times New Roman"/>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223BF16B" w14:textId="77777777" w:rsidR="003D6875" w:rsidRPr="00916D98" w:rsidRDefault="00CB187B" w:rsidP="003D6875">
            <w:pPr>
              <w:spacing w:after="0"/>
              <w:ind w:left="34" w:hanging="3"/>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70A948BF"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Під час прийому документів у день звернення</w:t>
            </w:r>
          </w:p>
        </w:tc>
      </w:tr>
      <w:tr w:rsidR="003D6875" w14:paraId="330B3AA0" w14:textId="77777777" w:rsidTr="00D3690A">
        <w:tc>
          <w:tcPr>
            <w:tcW w:w="560" w:type="dxa"/>
            <w:tcBorders>
              <w:top w:val="single" w:sz="4" w:space="0" w:color="000000"/>
              <w:left w:val="single" w:sz="4" w:space="0" w:color="000000"/>
              <w:bottom w:val="single" w:sz="4" w:space="0" w:color="000000"/>
            </w:tcBorders>
          </w:tcPr>
          <w:p w14:paraId="4A1989C7"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tcBorders>
          </w:tcPr>
          <w:p w14:paraId="50C77075"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0E321831"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14:paraId="32D6C18E" w14:textId="77777777" w:rsidR="003D6875" w:rsidRPr="00916D98" w:rsidRDefault="003D6875" w:rsidP="003D6875">
            <w:pPr>
              <w:pStyle w:val="af2"/>
              <w:ind w:left="0" w:firstLine="321"/>
              <w:jc w:val="both"/>
            </w:pPr>
            <w:r w:rsidRPr="00916D98">
              <w:rPr>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14:paraId="73CC2F70" w14:textId="77777777" w:rsidR="003D6875" w:rsidRPr="00916D98" w:rsidRDefault="003D6875" w:rsidP="003D6875">
            <w:pPr>
              <w:pStyle w:val="af2"/>
              <w:ind w:left="0" w:firstLine="321"/>
              <w:jc w:val="both"/>
            </w:pPr>
            <w:r w:rsidRPr="00916D98">
              <w:rPr>
                <w:color w:val="333333"/>
                <w:sz w:val="16"/>
                <w:szCs w:val="16"/>
                <w:lang w:eastAsia="ru-RU"/>
              </w:rPr>
              <w:t>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916D98">
              <w:rPr>
                <w:sz w:val="16"/>
                <w:szCs w:val="16"/>
                <w:lang w:eastAsia="ru-RU"/>
              </w:rPr>
              <w:t xml:space="preserve"> </w:t>
            </w:r>
          </w:p>
          <w:p w14:paraId="7B44C722" w14:textId="77777777" w:rsidR="003D6875" w:rsidRPr="00916D98" w:rsidRDefault="003D6875" w:rsidP="003D6875">
            <w:pPr>
              <w:pStyle w:val="af2"/>
              <w:ind w:left="0" w:firstLine="321"/>
              <w:jc w:val="both"/>
            </w:pPr>
            <w:r w:rsidRPr="00916D98">
              <w:rPr>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18984F7A" w14:textId="77777777" w:rsidR="003D6875" w:rsidRPr="00916D98" w:rsidRDefault="003D6875" w:rsidP="003D6875">
            <w:pPr>
              <w:spacing w:after="0"/>
              <w:ind w:firstLine="321"/>
              <w:jc w:val="both"/>
              <w:rPr>
                <w:rFonts w:ascii="Times New Roman" w:hAnsi="Times New Roman" w:cs="Times New Roman"/>
                <w:lang w:val="uk-UA"/>
              </w:rPr>
            </w:pPr>
            <w:r w:rsidRPr="00916D98">
              <w:rPr>
                <w:rFonts w:ascii="Times New Roman" w:hAnsi="Times New Roman" w:cs="Times New Roman"/>
                <w:sz w:val="16"/>
                <w:szCs w:val="16"/>
                <w:lang w:val="uk-UA"/>
              </w:rPr>
              <w:t xml:space="preserve">Якщо під час прийому відсутні підтверджуючі </w:t>
            </w:r>
            <w:r w:rsidRPr="00916D98">
              <w:rPr>
                <w:rFonts w:ascii="Times New Roman" w:hAnsi="Times New Roman" w:cs="Times New Roman"/>
                <w:sz w:val="16"/>
                <w:szCs w:val="16"/>
                <w:lang w:val="uk-UA"/>
              </w:rPr>
              <w:lastRenderedPageBreak/>
              <w:t>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262DB2FE"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4238928A"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0F5A90ED" w14:textId="77777777" w:rsidR="003D6875" w:rsidRPr="00916D98" w:rsidRDefault="00F83281" w:rsidP="00F83281">
            <w:pPr>
              <w:spacing w:after="0"/>
              <w:ind w:hanging="3"/>
              <w:jc w:val="center"/>
              <w:rPr>
                <w:rFonts w:ascii="Times New Roman" w:hAnsi="Times New Roman" w:cs="Times New Roman"/>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207690F1" w14:textId="77777777" w:rsidR="003D6875" w:rsidRPr="00916D98" w:rsidRDefault="00CB187B" w:rsidP="003D6875">
            <w:pPr>
              <w:spacing w:after="0"/>
              <w:ind w:left="34" w:hanging="3"/>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7FA333E8"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Під час прийому документів у день звернення</w:t>
            </w:r>
          </w:p>
        </w:tc>
      </w:tr>
      <w:tr w:rsidR="003D6875" w14:paraId="685A8A1E" w14:textId="77777777" w:rsidTr="00D3690A">
        <w:tc>
          <w:tcPr>
            <w:tcW w:w="560" w:type="dxa"/>
            <w:tcBorders>
              <w:top w:val="single" w:sz="4" w:space="0" w:color="000000"/>
              <w:left w:val="single" w:sz="4" w:space="0" w:color="000000"/>
              <w:bottom w:val="single" w:sz="4" w:space="0" w:color="000000"/>
            </w:tcBorders>
          </w:tcPr>
          <w:p w14:paraId="50D4E2F7"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4</w:t>
            </w:r>
          </w:p>
        </w:tc>
        <w:tc>
          <w:tcPr>
            <w:tcW w:w="4260" w:type="dxa"/>
            <w:tcBorders>
              <w:top w:val="single" w:sz="4" w:space="0" w:color="000000"/>
              <w:left w:val="single" w:sz="4" w:space="0" w:color="000000"/>
              <w:bottom w:val="single" w:sz="4" w:space="0" w:color="000000"/>
            </w:tcBorders>
          </w:tcPr>
          <w:p w14:paraId="12140B94"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260CEB2F" w14:textId="77777777" w:rsidR="003D6875" w:rsidRPr="00916D98" w:rsidRDefault="003D6875" w:rsidP="003D6875">
            <w:pPr>
              <w:pStyle w:val="af2"/>
              <w:ind w:left="0" w:firstLine="321"/>
              <w:jc w:val="both"/>
              <w:rPr>
                <w:sz w:val="16"/>
                <w:szCs w:val="16"/>
                <w:lang w:eastAsia="ru-RU"/>
              </w:rPr>
            </w:pPr>
          </w:p>
        </w:tc>
        <w:tc>
          <w:tcPr>
            <w:tcW w:w="2126" w:type="dxa"/>
            <w:tcBorders>
              <w:top w:val="single" w:sz="4" w:space="0" w:color="000000"/>
              <w:left w:val="single" w:sz="4" w:space="0" w:color="000000"/>
              <w:bottom w:val="single" w:sz="4" w:space="0" w:color="000000"/>
            </w:tcBorders>
          </w:tcPr>
          <w:p w14:paraId="58A72950" w14:textId="77777777" w:rsidR="003D6875" w:rsidRPr="00916D98" w:rsidRDefault="003D6875" w:rsidP="003D6875">
            <w:pPr>
              <w:spacing w:after="0"/>
              <w:ind w:left="34"/>
              <w:jc w:val="center"/>
              <w:rPr>
                <w:rFonts w:ascii="Times New Roman" w:hAnsi="Times New Roman" w:cs="Times New Roman"/>
              </w:rPr>
            </w:pPr>
            <w:r w:rsidRPr="00916D98">
              <w:rPr>
                <w:rFonts w:ascii="Times New Roman" w:hAnsi="Times New Roman" w:cs="Times New Roman"/>
                <w:sz w:val="16"/>
                <w:szCs w:val="16"/>
                <w:lang w:val="uk-UA"/>
              </w:rPr>
              <w:t>Заявник/</w:t>
            </w:r>
          </w:p>
          <w:p w14:paraId="1FE8C798" w14:textId="77777777" w:rsidR="003D6875" w:rsidRPr="00916D98" w:rsidRDefault="003D6875" w:rsidP="003D6875">
            <w:pPr>
              <w:spacing w:after="0"/>
              <w:ind w:left="34"/>
              <w:jc w:val="center"/>
              <w:rPr>
                <w:rFonts w:ascii="Times New Roman" w:hAnsi="Times New Roman" w:cs="Times New Roman"/>
              </w:rPr>
            </w:pPr>
            <w:r w:rsidRPr="00916D98">
              <w:rPr>
                <w:rFonts w:ascii="Times New Roman" w:hAnsi="Times New Roman" w:cs="Times New Roman"/>
                <w:sz w:val="16"/>
                <w:szCs w:val="16"/>
                <w:lang w:val="uk-UA"/>
              </w:rPr>
              <w:t>Уповноважена особа адміністрацій відповідних  закладів та установ.</w:t>
            </w:r>
          </w:p>
          <w:p w14:paraId="403DCA6A"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1D8B2731"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7E6B3EBD" w14:textId="77777777" w:rsidR="003D6875" w:rsidRPr="00916D98" w:rsidRDefault="00F83281" w:rsidP="00F83281">
            <w:pPr>
              <w:spacing w:after="0"/>
              <w:ind w:left="34"/>
              <w:jc w:val="center"/>
              <w:rPr>
                <w:rFonts w:ascii="Times New Roman" w:hAnsi="Times New Roman" w:cs="Times New Roman"/>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7352E4D9"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Адміністрація відповідних  закладів та установ;</w:t>
            </w:r>
          </w:p>
          <w:p w14:paraId="4E225357" w14:textId="77777777" w:rsidR="003D6875" w:rsidRPr="00916D98" w:rsidRDefault="00CB187B" w:rsidP="003D6875">
            <w:pPr>
              <w:spacing w:after="0"/>
              <w:ind w:left="34"/>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15E409D9"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Під час прийому документів у день звернення</w:t>
            </w:r>
          </w:p>
        </w:tc>
      </w:tr>
      <w:tr w:rsidR="003D6875" w14:paraId="5032BA89" w14:textId="77777777" w:rsidTr="00D3690A">
        <w:tc>
          <w:tcPr>
            <w:tcW w:w="560" w:type="dxa"/>
            <w:tcBorders>
              <w:top w:val="single" w:sz="4" w:space="0" w:color="000000"/>
              <w:left w:val="single" w:sz="4" w:space="0" w:color="000000"/>
              <w:bottom w:val="single" w:sz="4" w:space="0" w:color="000000"/>
            </w:tcBorders>
          </w:tcPr>
          <w:p w14:paraId="74719B41"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tcBorders>
          </w:tcPr>
          <w:p w14:paraId="455DFE34"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41EDF8D1"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616F414A"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0428AC26" w14:textId="77777777" w:rsidR="003D6875" w:rsidRPr="00916D98" w:rsidRDefault="00F83281" w:rsidP="00F83281">
            <w:pPr>
              <w:spacing w:after="0"/>
              <w:ind w:hanging="3"/>
              <w:jc w:val="center"/>
              <w:rPr>
                <w:rFonts w:ascii="Times New Roman" w:hAnsi="Times New Roman" w:cs="Times New Roman"/>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2760CF60" w14:textId="77777777" w:rsidR="003D6875" w:rsidRPr="00916D98" w:rsidRDefault="00CB187B" w:rsidP="003D6875">
            <w:pPr>
              <w:spacing w:after="0"/>
              <w:ind w:left="34" w:hanging="3"/>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480057BD"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Під час прийому документів у день звернення</w:t>
            </w:r>
          </w:p>
        </w:tc>
      </w:tr>
      <w:tr w:rsidR="003D6875" w14:paraId="1B06F0E7" w14:textId="77777777" w:rsidTr="00D3690A">
        <w:tc>
          <w:tcPr>
            <w:tcW w:w="560" w:type="dxa"/>
            <w:tcBorders>
              <w:top w:val="single" w:sz="4" w:space="0" w:color="000000"/>
              <w:left w:val="single" w:sz="4" w:space="0" w:color="000000"/>
              <w:bottom w:val="single" w:sz="4" w:space="0" w:color="000000"/>
            </w:tcBorders>
          </w:tcPr>
          <w:p w14:paraId="452B018C"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tcBorders>
          </w:tcPr>
          <w:p w14:paraId="1DE7214B"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46F4EE05"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3D5C235D"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12C56FB2" w14:textId="77777777" w:rsidR="003D6875" w:rsidRPr="00916D98" w:rsidRDefault="00F83281" w:rsidP="00F83281">
            <w:pPr>
              <w:spacing w:after="0"/>
              <w:ind w:hanging="3"/>
              <w:jc w:val="center"/>
              <w:rPr>
                <w:rFonts w:ascii="Times New Roman" w:hAnsi="Times New Roman" w:cs="Times New Roman"/>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3B5AA906" w14:textId="77777777" w:rsidR="003D6875" w:rsidRPr="00916D98" w:rsidRDefault="00CB187B" w:rsidP="003D6875">
            <w:pPr>
              <w:spacing w:after="0"/>
              <w:ind w:left="34" w:hanging="3"/>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20132F36"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Під час прийому документів у день звернення</w:t>
            </w:r>
          </w:p>
        </w:tc>
      </w:tr>
      <w:tr w:rsidR="003D6875" w14:paraId="2FB4C048" w14:textId="77777777" w:rsidTr="00D3690A">
        <w:tc>
          <w:tcPr>
            <w:tcW w:w="560" w:type="dxa"/>
            <w:tcBorders>
              <w:top w:val="single" w:sz="4" w:space="0" w:color="000000"/>
              <w:left w:val="single" w:sz="4" w:space="0" w:color="000000"/>
              <w:bottom w:val="single" w:sz="4" w:space="0" w:color="000000"/>
            </w:tcBorders>
          </w:tcPr>
          <w:p w14:paraId="74548FED"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tcBorders>
          </w:tcPr>
          <w:p w14:paraId="6B227846" w14:textId="77777777" w:rsidR="003D6875" w:rsidRPr="00916D98" w:rsidRDefault="003D6875" w:rsidP="003D6875">
            <w:pPr>
              <w:spacing w:after="0"/>
              <w:ind w:firstLine="321"/>
              <w:jc w:val="both"/>
              <w:rPr>
                <w:rFonts w:ascii="Times New Roman" w:hAnsi="Times New Roman" w:cs="Times New Roman"/>
              </w:rPr>
            </w:pPr>
            <w:r w:rsidRPr="00916D98">
              <w:rPr>
                <w:rFonts w:ascii="Times New Roman" w:hAnsi="Times New Roman" w:cs="Times New Roman"/>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246CF4F7"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02FE71FD" w14:textId="77777777" w:rsidR="003D6875" w:rsidRPr="00916D98" w:rsidRDefault="00CB187B" w:rsidP="00CB187B">
            <w:pPr>
              <w:spacing w:after="0"/>
              <w:ind w:left="34"/>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7667AA9C"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Протягом  15 робочих днів  з дня  оформлення заяви-анкети.</w:t>
            </w:r>
          </w:p>
          <w:p w14:paraId="02090941"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У разі термінового оформлення – протягом 6 робочих днів.</w:t>
            </w:r>
          </w:p>
        </w:tc>
      </w:tr>
      <w:tr w:rsidR="003D6875" w14:paraId="0E02AD43" w14:textId="77777777" w:rsidTr="00D3690A">
        <w:tc>
          <w:tcPr>
            <w:tcW w:w="560" w:type="dxa"/>
            <w:tcBorders>
              <w:top w:val="single" w:sz="4" w:space="0" w:color="000000"/>
              <w:left w:val="single" w:sz="4" w:space="0" w:color="000000"/>
              <w:bottom w:val="single" w:sz="4" w:space="0" w:color="000000"/>
            </w:tcBorders>
          </w:tcPr>
          <w:p w14:paraId="44415071"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8</w:t>
            </w:r>
          </w:p>
        </w:tc>
        <w:tc>
          <w:tcPr>
            <w:tcW w:w="4260" w:type="dxa"/>
            <w:tcBorders>
              <w:top w:val="single" w:sz="4" w:space="0" w:color="000000"/>
              <w:left w:val="single" w:sz="4" w:space="0" w:color="000000"/>
              <w:bottom w:val="single" w:sz="4" w:space="0" w:color="000000"/>
            </w:tcBorders>
          </w:tcPr>
          <w:p w14:paraId="18B7D811" w14:textId="77777777" w:rsidR="003D6875" w:rsidRPr="00916D98" w:rsidRDefault="003D6875" w:rsidP="003D6875">
            <w:pPr>
              <w:spacing w:after="0"/>
              <w:ind w:firstLine="321"/>
              <w:jc w:val="both"/>
              <w:rPr>
                <w:rFonts w:ascii="Times New Roman" w:hAnsi="Times New Roman" w:cs="Times New Roman"/>
              </w:rPr>
            </w:pPr>
            <w:r w:rsidRPr="00916D98">
              <w:rPr>
                <w:rFonts w:ascii="Times New Roman" w:hAnsi="Times New Roman" w:cs="Times New Roman"/>
                <w:sz w:val="16"/>
                <w:szCs w:val="16"/>
                <w:lang w:val="uk-UA"/>
              </w:rPr>
              <w:t xml:space="preserve">Здійснення ідентифікації особи </w:t>
            </w:r>
          </w:p>
          <w:p w14:paraId="5FE8D5EC" w14:textId="77777777" w:rsidR="003D6875" w:rsidRPr="00916D98" w:rsidRDefault="003D6875" w:rsidP="003D6875">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02639F19"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42DB25D3" w14:textId="77777777" w:rsidR="003D6875" w:rsidRPr="00916D98" w:rsidRDefault="00CB187B" w:rsidP="00CB187B">
            <w:pPr>
              <w:spacing w:after="0"/>
              <w:ind w:left="34"/>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6C46DBC8"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Не пізніше ніж через   15 робочих днів  з дня  оформлення заяви-анкети.</w:t>
            </w:r>
          </w:p>
          <w:p w14:paraId="756A671D"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У разі термінового оформлення – не пізніше ніж через 6 робочих днів.</w:t>
            </w:r>
          </w:p>
        </w:tc>
      </w:tr>
      <w:tr w:rsidR="003D6875" w14:paraId="2F1D21C1" w14:textId="77777777" w:rsidTr="00D3690A">
        <w:tc>
          <w:tcPr>
            <w:tcW w:w="560" w:type="dxa"/>
            <w:tcBorders>
              <w:top w:val="single" w:sz="4" w:space="0" w:color="000000"/>
              <w:left w:val="single" w:sz="4" w:space="0" w:color="000000"/>
              <w:bottom w:val="single" w:sz="4" w:space="0" w:color="000000"/>
            </w:tcBorders>
          </w:tcPr>
          <w:p w14:paraId="17BDA235"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tcBorders>
          </w:tcPr>
          <w:p w14:paraId="61048DF0"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Рішення про оформлення паспорта приймається територіальним органом</w:t>
            </w:r>
            <w:r w:rsidRPr="00916D98">
              <w:rPr>
                <w:rFonts w:ascii="Times New Roman" w:hAnsi="Times New Roman" w:cs="Times New Roman"/>
                <w:sz w:val="16"/>
                <w:szCs w:val="16"/>
                <w:lang w:val="ru-RU"/>
              </w:rPr>
              <w:t xml:space="preserve">/територіальним </w:t>
            </w:r>
            <w:r w:rsidRPr="00916D98">
              <w:rPr>
                <w:rFonts w:ascii="Times New Roman" w:hAnsi="Times New Roman" w:cs="Times New Roman"/>
                <w:sz w:val="16"/>
                <w:szCs w:val="16"/>
              </w:rPr>
              <w:t xml:space="preserve">підрозділом ДМС за результатами ідентифікації особи та перевірки факту належності особи до громадянства України. </w:t>
            </w:r>
          </w:p>
          <w:p w14:paraId="06C6235B" w14:textId="77777777" w:rsidR="003D6875" w:rsidRPr="00916D98" w:rsidRDefault="003D6875" w:rsidP="003D6875">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7A471480"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13EA666B" w14:textId="77777777" w:rsidR="003D6875" w:rsidRPr="00916D98" w:rsidRDefault="00CB187B" w:rsidP="00CB187B">
            <w:pPr>
              <w:spacing w:after="0"/>
              <w:ind w:left="34"/>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2267CA59"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Не пізніше ніж через 16 робочих днів  з дня  оформлення заяви-анкети.</w:t>
            </w:r>
          </w:p>
          <w:p w14:paraId="02CA8A02"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У разі термінового оформлення – не пізніше ніж через 6 робочих днів.</w:t>
            </w:r>
          </w:p>
        </w:tc>
      </w:tr>
      <w:tr w:rsidR="003D6875" w14:paraId="36DF64AE" w14:textId="77777777" w:rsidTr="00D3690A">
        <w:tc>
          <w:tcPr>
            <w:tcW w:w="560" w:type="dxa"/>
            <w:tcBorders>
              <w:top w:val="single" w:sz="4" w:space="0" w:color="000000"/>
              <w:left w:val="single" w:sz="4" w:space="0" w:color="000000"/>
              <w:bottom w:val="single" w:sz="4" w:space="0" w:color="000000"/>
            </w:tcBorders>
          </w:tcPr>
          <w:p w14:paraId="0BA4B758"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10.</w:t>
            </w:r>
          </w:p>
        </w:tc>
        <w:tc>
          <w:tcPr>
            <w:tcW w:w="4260" w:type="dxa"/>
            <w:tcBorders>
              <w:top w:val="single" w:sz="4" w:space="0" w:color="000000"/>
              <w:left w:val="single" w:sz="4" w:space="0" w:color="000000"/>
              <w:bottom w:val="single" w:sz="4" w:space="0" w:color="000000"/>
            </w:tcBorders>
          </w:tcPr>
          <w:p w14:paraId="491A675C" w14:textId="77777777" w:rsidR="003D6875" w:rsidRPr="00916D98" w:rsidRDefault="003D6875" w:rsidP="003D6875">
            <w:pPr>
              <w:pStyle w:val="af5"/>
              <w:spacing w:before="0"/>
              <w:ind w:firstLine="321"/>
              <w:jc w:val="both"/>
              <w:rPr>
                <w:rFonts w:ascii="Times New Roman" w:hAnsi="Times New Roman" w:cs="Times New Roman"/>
              </w:rPr>
            </w:pPr>
            <w:r w:rsidRPr="00916D98">
              <w:rPr>
                <w:rFonts w:ascii="Times New Roman" w:hAnsi="Times New Roman" w:cs="Times New Roman"/>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14FC1DB3" w14:textId="77777777" w:rsidR="003D6875" w:rsidRPr="00916D98" w:rsidRDefault="003D6875" w:rsidP="003D6875">
            <w:pPr>
              <w:spacing w:after="0"/>
              <w:ind w:left="34"/>
              <w:jc w:val="center"/>
              <w:rPr>
                <w:rFonts w:ascii="Times New Roman" w:hAnsi="Times New Roman" w:cs="Times New Roman"/>
              </w:rPr>
            </w:pPr>
            <w:r w:rsidRPr="00916D98">
              <w:rPr>
                <w:rFonts w:ascii="Times New Roman" w:hAnsi="Times New Roman" w:cs="Times New Roman"/>
                <w:sz w:val="16"/>
                <w:szCs w:val="16"/>
                <w:lang w:val="uk-UA"/>
              </w:rPr>
              <w:t>Працівник</w:t>
            </w:r>
            <w:r w:rsidRPr="00916D98">
              <w:rPr>
                <w:rFonts w:ascii="Times New Roman" w:hAnsi="Times New Roman" w:cs="Times New Roman"/>
                <w:sz w:val="16"/>
                <w:szCs w:val="16"/>
              </w:rPr>
              <w:t xml:space="preserve"> Голов</w:t>
            </w:r>
            <w:r w:rsidRPr="00916D98">
              <w:rPr>
                <w:rFonts w:ascii="Times New Roman" w:hAnsi="Times New Roman" w:cs="Times New Roman"/>
                <w:sz w:val="16"/>
                <w:szCs w:val="16"/>
                <w:lang w:val="uk-UA"/>
              </w:rPr>
              <w:t xml:space="preserve">ного </w:t>
            </w:r>
            <w:r w:rsidRPr="00916D98">
              <w:rPr>
                <w:rFonts w:ascii="Times New Roman" w:hAnsi="Times New Roman" w:cs="Times New Roman"/>
                <w:sz w:val="16"/>
                <w:szCs w:val="16"/>
              </w:rPr>
              <w:t>обчислювальн</w:t>
            </w:r>
            <w:r w:rsidRPr="00916D98">
              <w:rPr>
                <w:rFonts w:ascii="Times New Roman" w:hAnsi="Times New Roman" w:cs="Times New Roman"/>
                <w:sz w:val="16"/>
                <w:szCs w:val="16"/>
                <w:lang w:val="uk-UA"/>
              </w:rPr>
              <w:t xml:space="preserve">ого </w:t>
            </w:r>
            <w:r w:rsidRPr="00916D98">
              <w:rPr>
                <w:rFonts w:ascii="Times New Roman" w:hAnsi="Times New Roman" w:cs="Times New Roman"/>
                <w:sz w:val="16"/>
                <w:szCs w:val="16"/>
              </w:rPr>
              <w:t>центр</w:t>
            </w:r>
            <w:r w:rsidRPr="00916D98">
              <w:rPr>
                <w:rFonts w:ascii="Times New Roman" w:hAnsi="Times New Roman" w:cs="Times New Roman"/>
                <w:sz w:val="16"/>
                <w:szCs w:val="16"/>
                <w:lang w:val="uk-UA"/>
              </w:rPr>
              <w:t>у</w:t>
            </w:r>
            <w:r w:rsidRPr="00916D98">
              <w:rPr>
                <w:rFonts w:ascii="Times New Roman" w:hAnsi="Times New Roman" w:cs="Times New Roman"/>
                <w:sz w:val="16"/>
                <w:szCs w:val="16"/>
              </w:rPr>
              <w:t xml:space="preserve"> Єдиного державного демографічного реєстру</w:t>
            </w:r>
            <w:r w:rsidRPr="00916D98">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270C175F" w14:textId="77777777" w:rsidR="003D6875" w:rsidRPr="00916D98" w:rsidRDefault="003D6875" w:rsidP="003D6875">
            <w:pPr>
              <w:spacing w:after="0"/>
              <w:ind w:left="34"/>
              <w:jc w:val="center"/>
              <w:rPr>
                <w:rFonts w:ascii="Times New Roman" w:hAnsi="Times New Roman" w:cs="Times New Roman"/>
              </w:rPr>
            </w:pPr>
            <w:r w:rsidRPr="00916D98">
              <w:rPr>
                <w:rFonts w:ascii="Times New Roman" w:hAnsi="Times New Roman" w:cs="Times New Roman"/>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15E96BF5"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3D6875" w14:paraId="2AA89D54" w14:textId="77777777" w:rsidTr="00D3690A">
        <w:tc>
          <w:tcPr>
            <w:tcW w:w="560" w:type="dxa"/>
            <w:tcBorders>
              <w:top w:val="single" w:sz="4" w:space="0" w:color="000000"/>
              <w:left w:val="single" w:sz="4" w:space="0" w:color="000000"/>
              <w:bottom w:val="single" w:sz="4" w:space="0" w:color="000000"/>
            </w:tcBorders>
          </w:tcPr>
          <w:p w14:paraId="33263669"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tcBorders>
          </w:tcPr>
          <w:p w14:paraId="5C0233C2" w14:textId="77777777" w:rsidR="003D6875" w:rsidRPr="00916D98" w:rsidRDefault="003D6875" w:rsidP="003D6875">
            <w:pPr>
              <w:spacing w:after="0"/>
              <w:ind w:firstLine="321"/>
              <w:jc w:val="both"/>
              <w:rPr>
                <w:rFonts w:ascii="Times New Roman" w:hAnsi="Times New Roman" w:cs="Times New Roman"/>
              </w:rPr>
            </w:pPr>
            <w:r w:rsidRPr="00916D98">
              <w:rPr>
                <w:rFonts w:ascii="Times New Roman" w:hAnsi="Times New Roman" w:cs="Times New Roman"/>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5B887C9B" w14:textId="77777777" w:rsidR="003D6875" w:rsidRPr="00916D98" w:rsidRDefault="003D6875" w:rsidP="00907190">
            <w:pPr>
              <w:spacing w:after="0"/>
              <w:jc w:val="center"/>
              <w:rPr>
                <w:rFonts w:ascii="Times New Roman" w:hAnsi="Times New Roman" w:cs="Times New Roman"/>
              </w:rPr>
            </w:pPr>
            <w:r w:rsidRPr="00916D98">
              <w:rPr>
                <w:rFonts w:ascii="Times New Roman" w:hAnsi="Times New Roman" w:cs="Times New Roman"/>
                <w:sz w:val="16"/>
                <w:szCs w:val="16"/>
                <w:lang w:val="uk-UA"/>
              </w:rPr>
              <w:t>Працівник 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1E212C10" w14:textId="77777777" w:rsidR="003D6875" w:rsidRPr="00916D98" w:rsidRDefault="003D6875" w:rsidP="00EF4F99">
            <w:pPr>
              <w:spacing w:after="0"/>
              <w:jc w:val="center"/>
              <w:rPr>
                <w:rFonts w:ascii="Times New Roman" w:hAnsi="Times New Roman" w:cs="Times New Roman"/>
              </w:rPr>
            </w:pPr>
            <w:r w:rsidRPr="00916D98">
              <w:rPr>
                <w:rFonts w:ascii="Times New Roman" w:hAnsi="Times New Roman" w:cs="Times New Roman"/>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79A42EE9" w14:textId="77777777" w:rsidR="003D6875" w:rsidRPr="00916D98" w:rsidRDefault="003D6875" w:rsidP="00EF4F99">
            <w:pPr>
              <w:spacing w:after="0"/>
              <w:jc w:val="center"/>
              <w:rPr>
                <w:rFonts w:ascii="Times New Roman" w:hAnsi="Times New Roman" w:cs="Times New Roman"/>
              </w:rPr>
            </w:pPr>
            <w:r w:rsidRPr="00916D98">
              <w:rPr>
                <w:rFonts w:ascii="Times New Roman" w:hAnsi="Times New Roman" w:cs="Times New Roman"/>
                <w:sz w:val="16"/>
                <w:szCs w:val="16"/>
                <w:lang w:val="uk-UA"/>
              </w:rPr>
              <w:t>Не пізніше 3 робочих днів з дня направлення даних для виготовлення паспорта</w:t>
            </w:r>
          </w:p>
        </w:tc>
      </w:tr>
      <w:tr w:rsidR="003D6875" w14:paraId="6086BEEB" w14:textId="77777777" w:rsidTr="00D3690A">
        <w:tc>
          <w:tcPr>
            <w:tcW w:w="560" w:type="dxa"/>
            <w:tcBorders>
              <w:top w:val="single" w:sz="4" w:space="0" w:color="000000"/>
              <w:left w:val="single" w:sz="4" w:space="0" w:color="000000"/>
              <w:bottom w:val="single" w:sz="4" w:space="0" w:color="000000"/>
            </w:tcBorders>
          </w:tcPr>
          <w:p w14:paraId="21A85C96"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12.</w:t>
            </w:r>
          </w:p>
        </w:tc>
        <w:tc>
          <w:tcPr>
            <w:tcW w:w="4260" w:type="dxa"/>
            <w:tcBorders>
              <w:top w:val="single" w:sz="4" w:space="0" w:color="000000"/>
              <w:left w:val="single" w:sz="4" w:space="0" w:color="000000"/>
              <w:bottom w:val="single" w:sz="4" w:space="0" w:color="000000"/>
            </w:tcBorders>
          </w:tcPr>
          <w:p w14:paraId="52F49B64" w14:textId="77777777" w:rsidR="003D6875" w:rsidRPr="00916D98" w:rsidRDefault="003D6875" w:rsidP="003D6875">
            <w:pPr>
              <w:spacing w:after="0"/>
              <w:ind w:left="34"/>
              <w:jc w:val="both"/>
              <w:rPr>
                <w:rFonts w:ascii="Times New Roman" w:hAnsi="Times New Roman" w:cs="Times New Roman"/>
              </w:rPr>
            </w:pPr>
            <w:r w:rsidRPr="00916D98">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0CFA2E50" w14:textId="77777777" w:rsidR="003D6875" w:rsidRPr="00916D98" w:rsidRDefault="003D6875" w:rsidP="003D6875">
            <w:pPr>
              <w:spacing w:after="0"/>
              <w:ind w:firstLine="325"/>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74CF6483"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534FF14C"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3CE8C641" w14:textId="77777777" w:rsidR="003D6875" w:rsidRPr="00916D98" w:rsidRDefault="00F83281" w:rsidP="00F83281">
            <w:pPr>
              <w:spacing w:after="0"/>
              <w:jc w:val="center"/>
              <w:rPr>
                <w:rFonts w:ascii="Times New Roman" w:hAnsi="Times New Roman" w:cs="Times New Roman"/>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490A76B1" w14:textId="77777777" w:rsidR="003D6875" w:rsidRPr="00916D98" w:rsidRDefault="00CB187B" w:rsidP="003D6875">
            <w:pPr>
              <w:spacing w:after="0"/>
              <w:ind w:left="34" w:firstLine="284"/>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31783E4A" w14:textId="77777777" w:rsidR="003D6875" w:rsidRPr="00916D98" w:rsidRDefault="003D6875" w:rsidP="00EF4F99">
            <w:pPr>
              <w:spacing w:after="0"/>
              <w:jc w:val="center"/>
              <w:rPr>
                <w:rFonts w:ascii="Times New Roman" w:hAnsi="Times New Roman" w:cs="Times New Roman"/>
              </w:rPr>
            </w:pPr>
            <w:r w:rsidRPr="00916D98">
              <w:rPr>
                <w:rFonts w:ascii="Times New Roman" w:hAnsi="Times New Roman" w:cs="Times New Roman"/>
                <w:sz w:val="16"/>
                <w:szCs w:val="16"/>
                <w:lang w:val="uk-UA"/>
              </w:rPr>
              <w:t>Не пізніше 20 робочих днів з дня оформлення заяви-анкети</w:t>
            </w:r>
          </w:p>
          <w:p w14:paraId="6CFA7C7D" w14:textId="77777777" w:rsidR="003D6875" w:rsidRPr="00916D98" w:rsidRDefault="003D6875" w:rsidP="00EF4F99">
            <w:pPr>
              <w:spacing w:after="0"/>
              <w:jc w:val="center"/>
              <w:rPr>
                <w:rFonts w:ascii="Times New Roman" w:hAnsi="Times New Roman" w:cs="Times New Roman"/>
              </w:rPr>
            </w:pPr>
            <w:r w:rsidRPr="00916D98">
              <w:rPr>
                <w:rFonts w:ascii="Times New Roman" w:hAnsi="Times New Roman" w:cs="Times New Roman"/>
                <w:sz w:val="16"/>
                <w:szCs w:val="16"/>
                <w:lang w:val="uk-UA"/>
              </w:rPr>
              <w:t xml:space="preserve">У разі термінового оформлення – не пізніше 10 робочих днів з дня </w:t>
            </w:r>
            <w:r w:rsidRPr="00916D98">
              <w:rPr>
                <w:rFonts w:ascii="Times New Roman" w:hAnsi="Times New Roman" w:cs="Times New Roman"/>
                <w:sz w:val="16"/>
                <w:szCs w:val="16"/>
                <w:lang w:val="uk-UA"/>
              </w:rPr>
              <w:lastRenderedPageBreak/>
              <w:t>оформлення заяви-анкети.</w:t>
            </w:r>
          </w:p>
        </w:tc>
      </w:tr>
      <w:tr w:rsidR="003D6875" w14:paraId="31AFEB67" w14:textId="77777777" w:rsidTr="00D3690A">
        <w:tc>
          <w:tcPr>
            <w:tcW w:w="560" w:type="dxa"/>
            <w:tcBorders>
              <w:top w:val="single" w:sz="4" w:space="0" w:color="000000"/>
              <w:left w:val="single" w:sz="4" w:space="0" w:color="000000"/>
              <w:bottom w:val="single" w:sz="4" w:space="0" w:color="000000"/>
            </w:tcBorders>
          </w:tcPr>
          <w:p w14:paraId="2C5732C9"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lastRenderedPageBreak/>
              <w:t>13.</w:t>
            </w:r>
          </w:p>
        </w:tc>
        <w:tc>
          <w:tcPr>
            <w:tcW w:w="4260" w:type="dxa"/>
            <w:tcBorders>
              <w:top w:val="single" w:sz="4" w:space="0" w:color="000000"/>
              <w:left w:val="single" w:sz="4" w:space="0" w:color="000000"/>
              <w:bottom w:val="single" w:sz="4" w:space="0" w:color="000000"/>
            </w:tcBorders>
          </w:tcPr>
          <w:p w14:paraId="284414B3" w14:textId="77777777" w:rsidR="003D6875" w:rsidRPr="00916D98" w:rsidRDefault="003D6875" w:rsidP="003D6875">
            <w:pPr>
              <w:spacing w:after="0"/>
              <w:ind w:firstLine="321"/>
              <w:jc w:val="both"/>
              <w:rPr>
                <w:rFonts w:ascii="Times New Roman" w:hAnsi="Times New Roman" w:cs="Times New Roman"/>
              </w:rPr>
            </w:pPr>
            <w:r w:rsidRPr="00916D98">
              <w:rPr>
                <w:rFonts w:ascii="Times New Roman" w:hAnsi="Times New Roman" w:cs="Times New Roman"/>
                <w:sz w:val="16"/>
                <w:szCs w:val="16"/>
                <w:lang w:val="uk-UA"/>
              </w:rPr>
              <w:t>Видача паспорта громадянина України</w:t>
            </w:r>
          </w:p>
          <w:p w14:paraId="56DADC09" w14:textId="77777777" w:rsidR="003D6875" w:rsidRPr="00916D98" w:rsidRDefault="003D6875" w:rsidP="003D6875">
            <w:pPr>
              <w:spacing w:after="0"/>
              <w:ind w:firstLine="321"/>
              <w:jc w:val="both"/>
              <w:rPr>
                <w:rFonts w:ascii="Times New Roman" w:hAnsi="Times New Roman" w:cs="Times New Roman"/>
                <w:sz w:val="16"/>
                <w:szCs w:val="16"/>
                <w:lang w:val="uk-UA"/>
              </w:rPr>
            </w:pPr>
          </w:p>
          <w:p w14:paraId="25382A46" w14:textId="77777777" w:rsidR="003D6875" w:rsidRPr="00916D98" w:rsidRDefault="003D6875" w:rsidP="003D6875">
            <w:pPr>
              <w:spacing w:after="0"/>
              <w:ind w:firstLine="321"/>
              <w:jc w:val="both"/>
              <w:rPr>
                <w:rFonts w:ascii="Times New Roman" w:hAnsi="Times New Roman" w:cs="Times New Roman"/>
              </w:rPr>
            </w:pPr>
            <w:r w:rsidRPr="00916D98">
              <w:rPr>
                <w:rFonts w:ascii="Times New Roman" w:hAnsi="Times New Roman" w:cs="Times New Roman"/>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76BA9392" w14:textId="77777777" w:rsidR="003D6875" w:rsidRPr="00916D98" w:rsidRDefault="003D6875" w:rsidP="003D6875">
            <w:pPr>
              <w:spacing w:after="0"/>
              <w:ind w:firstLine="321"/>
              <w:jc w:val="both"/>
              <w:rPr>
                <w:rFonts w:ascii="Times New Roman" w:hAnsi="Times New Roman" w:cs="Times New Roman"/>
                <w:sz w:val="16"/>
                <w:szCs w:val="16"/>
                <w:lang w:val="uk-UA"/>
              </w:rPr>
            </w:pPr>
          </w:p>
          <w:p w14:paraId="6EBC4791" w14:textId="77777777" w:rsidR="003D6875" w:rsidRPr="00916D98" w:rsidRDefault="003D6875" w:rsidP="003D6875">
            <w:pPr>
              <w:spacing w:after="0"/>
              <w:ind w:firstLine="321"/>
              <w:jc w:val="both"/>
              <w:rPr>
                <w:rFonts w:ascii="Times New Roman" w:hAnsi="Times New Roman" w:cs="Times New Roman"/>
                <w:lang w:val="uk-UA"/>
              </w:rPr>
            </w:pPr>
            <w:r w:rsidRPr="00916D98">
              <w:rPr>
                <w:rFonts w:ascii="Times New Roman" w:hAnsi="Times New Roman" w:cs="Times New Roman"/>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916D98">
              <w:rPr>
                <w:rFonts w:ascii="Times New Roman" w:hAnsi="Times New Roman" w:cs="Times New Roman"/>
                <w:sz w:val="18"/>
                <w:szCs w:val="16"/>
                <w:lang w:val="uk-UA"/>
              </w:rPr>
              <w:t xml:space="preserve"> </w:t>
            </w:r>
            <w:r w:rsidRPr="00916D98">
              <w:rPr>
                <w:rFonts w:ascii="Times New Roman" w:hAnsi="Times New Roman" w:cs="Times New Roman"/>
                <w:sz w:val="16"/>
                <w:szCs w:val="16"/>
                <w:lang w:val="uk-UA"/>
              </w:rPr>
              <w:t>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48126582"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04CD125C"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4A45F6A3" w14:textId="77777777" w:rsidR="003D6875" w:rsidRPr="00916D98" w:rsidRDefault="00F83281" w:rsidP="00F83281">
            <w:pPr>
              <w:spacing w:after="0"/>
              <w:jc w:val="center"/>
              <w:rPr>
                <w:rFonts w:ascii="Times New Roman" w:hAnsi="Times New Roman" w:cs="Times New Roman"/>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7913B349" w14:textId="77777777" w:rsidR="003D6875" w:rsidRPr="00916D98" w:rsidRDefault="00CB187B" w:rsidP="003D6875">
            <w:pPr>
              <w:spacing w:after="0"/>
              <w:ind w:left="34" w:hanging="3"/>
              <w:jc w:val="center"/>
              <w:rPr>
                <w:rFonts w:ascii="Times New Roman" w:hAnsi="Times New Roman" w:cs="Times New Roman"/>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03D20331" w14:textId="77777777" w:rsidR="003D6875" w:rsidRPr="00916D98" w:rsidRDefault="003D6875" w:rsidP="00EF4F99">
            <w:pPr>
              <w:spacing w:after="0"/>
              <w:jc w:val="center"/>
              <w:rPr>
                <w:rFonts w:ascii="Times New Roman" w:hAnsi="Times New Roman" w:cs="Times New Roman"/>
              </w:rPr>
            </w:pPr>
            <w:r w:rsidRPr="00916D98">
              <w:rPr>
                <w:rFonts w:ascii="Times New Roman" w:hAnsi="Times New Roman" w:cs="Times New Roman"/>
                <w:sz w:val="16"/>
                <w:szCs w:val="16"/>
                <w:lang w:val="uk-UA"/>
              </w:rPr>
              <w:t>На 11 робочий день з дня прийому заяви-анкети, але не пізніше</w:t>
            </w:r>
            <w:r w:rsidRPr="00916D98">
              <w:rPr>
                <w:rFonts w:ascii="Times New Roman" w:hAnsi="Times New Roman" w:cs="Times New Roman"/>
                <w:sz w:val="16"/>
                <w:szCs w:val="16"/>
              </w:rPr>
              <w:t xml:space="preserve"> </w:t>
            </w:r>
            <w:r w:rsidRPr="00916D98">
              <w:rPr>
                <w:rFonts w:ascii="Times New Roman" w:hAnsi="Times New Roman" w:cs="Times New Roman"/>
                <w:sz w:val="16"/>
                <w:szCs w:val="16"/>
                <w:lang w:val="uk-UA"/>
              </w:rPr>
              <w:t>ніж через 20 робочих днів з дня оформлення заяви-анкети</w:t>
            </w:r>
          </w:p>
          <w:p w14:paraId="2AD11218" w14:textId="77777777" w:rsidR="003D6875" w:rsidRPr="00916D98" w:rsidRDefault="003D6875" w:rsidP="00EF4F99">
            <w:pPr>
              <w:spacing w:after="0"/>
              <w:jc w:val="center"/>
              <w:rPr>
                <w:rFonts w:ascii="Times New Roman" w:hAnsi="Times New Roman" w:cs="Times New Roman"/>
              </w:rPr>
            </w:pPr>
            <w:r w:rsidRPr="00916D98">
              <w:rPr>
                <w:rFonts w:ascii="Times New Roman" w:hAnsi="Times New Roman" w:cs="Times New Roman"/>
                <w:sz w:val="16"/>
                <w:szCs w:val="16"/>
                <w:lang w:val="uk-UA"/>
              </w:rPr>
              <w:t>У разі термінового оформлення – не пізніше ніж через 10 робочих днів з дня оформлення заяви-анкети.</w:t>
            </w:r>
          </w:p>
        </w:tc>
      </w:tr>
      <w:tr w:rsidR="003D6875" w14:paraId="13F1FED8" w14:textId="77777777" w:rsidTr="00D3690A">
        <w:tc>
          <w:tcPr>
            <w:tcW w:w="560" w:type="dxa"/>
            <w:tcBorders>
              <w:top w:val="single" w:sz="4" w:space="0" w:color="000000"/>
              <w:left w:val="single" w:sz="4" w:space="0" w:color="000000"/>
              <w:bottom w:val="single" w:sz="4" w:space="0" w:color="000000"/>
            </w:tcBorders>
          </w:tcPr>
          <w:p w14:paraId="44E6893D"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tcBorders>
          </w:tcPr>
          <w:p w14:paraId="5B2BB330" w14:textId="77777777" w:rsidR="003D6875" w:rsidRPr="00916D98" w:rsidRDefault="003D6875" w:rsidP="003D6875">
            <w:pPr>
              <w:spacing w:after="0"/>
              <w:ind w:firstLine="321"/>
              <w:jc w:val="both"/>
              <w:rPr>
                <w:rFonts w:ascii="Times New Roman" w:hAnsi="Times New Roman" w:cs="Times New Roman"/>
              </w:rPr>
            </w:pPr>
            <w:r w:rsidRPr="00916D98">
              <w:rPr>
                <w:rFonts w:ascii="Times New Roman" w:hAnsi="Times New Roman" w:cs="Times New Roman"/>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368623F6" w14:textId="77777777" w:rsidR="003D6875" w:rsidRPr="00916D98" w:rsidRDefault="003D6875" w:rsidP="003D6875">
            <w:pPr>
              <w:pStyle w:val="af5"/>
              <w:spacing w:before="0"/>
              <w:ind w:firstLine="459"/>
              <w:jc w:val="both"/>
              <w:rPr>
                <w:rFonts w:ascii="Times New Roman" w:hAnsi="Times New Roman" w:cs="Times New Roman"/>
              </w:rPr>
            </w:pPr>
            <w:r w:rsidRPr="00916D98">
              <w:rPr>
                <w:rFonts w:ascii="Times New Roman" w:hAnsi="Times New Roman" w:cs="Times New Roman"/>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531E60F1" w14:textId="77777777" w:rsidR="003D6875" w:rsidRPr="00916D98" w:rsidRDefault="003D6875" w:rsidP="003D6875">
            <w:pPr>
              <w:pStyle w:val="af5"/>
              <w:spacing w:before="0"/>
              <w:ind w:firstLine="459"/>
              <w:jc w:val="both"/>
              <w:rPr>
                <w:rFonts w:ascii="Times New Roman" w:hAnsi="Times New Roman" w:cs="Times New Roman"/>
              </w:rPr>
            </w:pPr>
            <w:r w:rsidRPr="00916D98">
              <w:rPr>
                <w:rFonts w:ascii="Times New Roman" w:hAnsi="Times New Roman" w:cs="Times New Roman"/>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4F79EFD1" w14:textId="77777777" w:rsidR="003D6875" w:rsidRPr="00916D98" w:rsidRDefault="003D6875" w:rsidP="003D6875">
            <w:pPr>
              <w:pStyle w:val="af5"/>
              <w:spacing w:before="0"/>
              <w:ind w:firstLine="459"/>
              <w:jc w:val="both"/>
              <w:rPr>
                <w:rFonts w:ascii="Times New Roman" w:hAnsi="Times New Roman" w:cs="Times New Roman"/>
              </w:rPr>
            </w:pPr>
            <w:r w:rsidRPr="00916D98">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r w:rsidR="003D6875" w14:paraId="67870028" w14:textId="77777777" w:rsidTr="00D3690A">
        <w:tc>
          <w:tcPr>
            <w:tcW w:w="560" w:type="dxa"/>
            <w:tcBorders>
              <w:top w:val="single" w:sz="4" w:space="0" w:color="000000"/>
              <w:left w:val="single" w:sz="4" w:space="0" w:color="000000"/>
              <w:bottom w:val="single" w:sz="4" w:space="0" w:color="000000"/>
            </w:tcBorders>
          </w:tcPr>
          <w:p w14:paraId="45CA56BF" w14:textId="77777777" w:rsidR="003D6875" w:rsidRPr="00916D98" w:rsidRDefault="003D6875" w:rsidP="00D3690A">
            <w:pPr>
              <w:spacing w:after="0"/>
              <w:jc w:val="center"/>
              <w:rPr>
                <w:rFonts w:ascii="Times New Roman" w:hAnsi="Times New Roman" w:cs="Times New Roman"/>
              </w:rPr>
            </w:pPr>
            <w:r w:rsidRPr="00916D98">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000000"/>
            </w:tcBorders>
          </w:tcPr>
          <w:p w14:paraId="7E6EB2A7" w14:textId="77777777" w:rsidR="003D6875" w:rsidRPr="00916D98" w:rsidRDefault="003D6875" w:rsidP="003D6875">
            <w:pPr>
              <w:spacing w:after="0"/>
              <w:ind w:firstLine="321"/>
              <w:jc w:val="both"/>
              <w:rPr>
                <w:rFonts w:ascii="Times New Roman" w:hAnsi="Times New Roman" w:cs="Times New Roman"/>
              </w:rPr>
            </w:pPr>
            <w:r w:rsidRPr="00916D98">
              <w:rPr>
                <w:rFonts w:ascii="Times New Roman" w:hAnsi="Times New Roman" w:cs="Times New Roman"/>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77C8A5A1" w14:textId="77777777" w:rsidR="003D6875" w:rsidRPr="00916D98" w:rsidRDefault="003D6875" w:rsidP="003D6875">
            <w:pPr>
              <w:pStyle w:val="af5"/>
              <w:snapToGrid w:val="0"/>
              <w:spacing w:before="0"/>
              <w:ind w:firstLine="459"/>
              <w:jc w:val="both"/>
              <w:rPr>
                <w:rFonts w:ascii="Times New Roman" w:hAnsi="Times New Roman" w:cs="Times New Roman"/>
                <w:sz w:val="16"/>
                <w:szCs w:val="16"/>
              </w:rPr>
            </w:pPr>
          </w:p>
        </w:tc>
      </w:tr>
    </w:tbl>
    <w:p w14:paraId="411DE34F" w14:textId="77777777" w:rsidR="003D6875" w:rsidRDefault="003D6875" w:rsidP="003D6875">
      <w:pPr>
        <w:spacing w:after="0"/>
        <w:jc w:val="both"/>
        <w:rPr>
          <w:b/>
          <w:sz w:val="24"/>
          <w:szCs w:val="24"/>
          <w:lang w:val="uk-UA"/>
        </w:rPr>
      </w:pPr>
    </w:p>
    <w:p w14:paraId="32A6334E"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2D0AF681"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189F6B10" w14:textId="77777777" w:rsidR="003D6875" w:rsidRDefault="003D6875" w:rsidP="003D6875">
      <w:pPr>
        <w:spacing w:after="0"/>
        <w:ind w:left="-567"/>
        <w:jc w:val="both"/>
        <w:rPr>
          <w:rFonts w:ascii="Verdana" w:hAnsi="Verdana" w:cs="Verdana"/>
          <w:b/>
          <w:sz w:val="16"/>
          <w:szCs w:val="16"/>
          <w:lang w:val="uk-UA"/>
        </w:rPr>
      </w:pPr>
    </w:p>
    <w:p w14:paraId="36DB0121" w14:textId="77777777" w:rsidR="003D6875" w:rsidRDefault="003D6875" w:rsidP="003D6875">
      <w:pPr>
        <w:spacing w:after="0"/>
        <w:ind w:left="-567"/>
        <w:jc w:val="both"/>
        <w:rPr>
          <w:rFonts w:ascii="Verdana" w:hAnsi="Verdana" w:cs="Verdana"/>
          <w:b/>
          <w:sz w:val="16"/>
          <w:szCs w:val="16"/>
          <w:lang w:val="uk-UA"/>
        </w:rPr>
      </w:pPr>
    </w:p>
    <w:p w14:paraId="0AC7314C" w14:textId="77777777" w:rsidR="003D6875" w:rsidRDefault="003D6875" w:rsidP="003D6875">
      <w:pPr>
        <w:spacing w:after="0"/>
        <w:ind w:left="-567"/>
        <w:jc w:val="both"/>
        <w:rPr>
          <w:rFonts w:ascii="Verdana" w:hAnsi="Verdana" w:cs="Verdana"/>
          <w:b/>
          <w:sz w:val="16"/>
          <w:szCs w:val="16"/>
          <w:lang w:val="uk-UA"/>
        </w:rPr>
      </w:pPr>
    </w:p>
    <w:p w14:paraId="16BAF014" w14:textId="77777777" w:rsidR="003D6875" w:rsidRDefault="003D6875" w:rsidP="003D6875">
      <w:pPr>
        <w:spacing w:after="0"/>
        <w:ind w:left="-567"/>
        <w:jc w:val="both"/>
        <w:rPr>
          <w:rFonts w:ascii="Verdana" w:hAnsi="Verdana" w:cs="Verdana"/>
          <w:b/>
          <w:sz w:val="16"/>
          <w:szCs w:val="16"/>
          <w:lang w:val="uk-UA"/>
        </w:rPr>
      </w:pPr>
    </w:p>
    <w:p w14:paraId="1C98DCF9" w14:textId="77777777" w:rsidR="003D6875" w:rsidRPr="0098511D" w:rsidRDefault="003D6875" w:rsidP="003D6875">
      <w:pPr>
        <w:widowControl w:val="0"/>
        <w:autoSpaceDE w:val="0"/>
        <w:spacing w:after="0"/>
        <w:ind w:left="6480" w:right="-1"/>
        <w:contextualSpacing/>
        <w:jc w:val="right"/>
        <w:rPr>
          <w:rFonts w:ascii="Verdana" w:hAnsi="Verdana" w:cs="Verdana"/>
          <w:b/>
          <w:bCs/>
          <w:sz w:val="24"/>
          <w:szCs w:val="24"/>
        </w:rPr>
      </w:pPr>
    </w:p>
    <w:p w14:paraId="2F620EA8" w14:textId="77777777" w:rsidR="003D6875" w:rsidRPr="0098511D" w:rsidRDefault="003D6875" w:rsidP="003D6875">
      <w:pPr>
        <w:widowControl w:val="0"/>
        <w:autoSpaceDE w:val="0"/>
        <w:spacing w:after="0"/>
        <w:ind w:left="6480" w:right="-1"/>
        <w:contextualSpacing/>
        <w:jc w:val="right"/>
        <w:rPr>
          <w:rFonts w:ascii="Verdana" w:hAnsi="Verdana" w:cs="Verdana"/>
          <w:b/>
          <w:bCs/>
          <w:sz w:val="24"/>
          <w:szCs w:val="24"/>
        </w:rPr>
      </w:pPr>
    </w:p>
    <w:p w14:paraId="5FD90079" w14:textId="77777777" w:rsidR="003D6875" w:rsidRPr="0098511D" w:rsidRDefault="003D6875" w:rsidP="003D6875">
      <w:pPr>
        <w:widowControl w:val="0"/>
        <w:autoSpaceDE w:val="0"/>
        <w:spacing w:after="0"/>
        <w:ind w:left="6480" w:right="-1"/>
        <w:contextualSpacing/>
        <w:jc w:val="right"/>
        <w:rPr>
          <w:rFonts w:ascii="Verdana" w:hAnsi="Verdana" w:cs="Verdana"/>
          <w:b/>
          <w:bCs/>
          <w:sz w:val="24"/>
          <w:szCs w:val="24"/>
        </w:rPr>
      </w:pPr>
    </w:p>
    <w:p w14:paraId="22F3F9B3" w14:textId="77777777" w:rsidR="003D6875" w:rsidRPr="0098511D" w:rsidRDefault="003D6875" w:rsidP="003D6875">
      <w:pPr>
        <w:widowControl w:val="0"/>
        <w:autoSpaceDE w:val="0"/>
        <w:spacing w:after="0"/>
        <w:ind w:left="6480" w:right="-1"/>
        <w:contextualSpacing/>
        <w:jc w:val="right"/>
        <w:rPr>
          <w:rFonts w:ascii="Verdana" w:hAnsi="Verdana" w:cs="Verdana"/>
          <w:b/>
          <w:bCs/>
          <w:sz w:val="24"/>
          <w:szCs w:val="24"/>
        </w:rPr>
      </w:pPr>
    </w:p>
    <w:p w14:paraId="04BF1668" w14:textId="77777777" w:rsidR="003D6875" w:rsidRPr="0098511D" w:rsidRDefault="003D6875" w:rsidP="003D6875">
      <w:pPr>
        <w:widowControl w:val="0"/>
        <w:autoSpaceDE w:val="0"/>
        <w:spacing w:after="0"/>
        <w:ind w:left="6480" w:right="-1"/>
        <w:contextualSpacing/>
        <w:jc w:val="right"/>
        <w:rPr>
          <w:rFonts w:ascii="Verdana" w:hAnsi="Verdana" w:cs="Verdana"/>
          <w:b/>
          <w:bCs/>
          <w:sz w:val="24"/>
          <w:szCs w:val="24"/>
        </w:rPr>
      </w:pPr>
    </w:p>
    <w:p w14:paraId="31CB471C" w14:textId="77777777" w:rsidR="003D6875" w:rsidRPr="0098511D" w:rsidRDefault="003D6875" w:rsidP="003D6875">
      <w:pPr>
        <w:widowControl w:val="0"/>
        <w:autoSpaceDE w:val="0"/>
        <w:spacing w:after="0"/>
        <w:ind w:left="6480" w:right="-1"/>
        <w:contextualSpacing/>
        <w:jc w:val="right"/>
        <w:rPr>
          <w:rFonts w:ascii="Verdana" w:hAnsi="Verdana" w:cs="Verdana"/>
          <w:b/>
          <w:bCs/>
          <w:sz w:val="24"/>
          <w:szCs w:val="24"/>
        </w:rPr>
      </w:pPr>
    </w:p>
    <w:p w14:paraId="5E73C0E8" w14:textId="77777777" w:rsidR="003D6875" w:rsidRPr="0098511D" w:rsidRDefault="003D6875" w:rsidP="003D6875">
      <w:pPr>
        <w:widowControl w:val="0"/>
        <w:autoSpaceDE w:val="0"/>
        <w:spacing w:after="0"/>
        <w:ind w:left="6480" w:right="-1"/>
        <w:contextualSpacing/>
        <w:jc w:val="right"/>
        <w:rPr>
          <w:rFonts w:ascii="Verdana" w:hAnsi="Verdana" w:cs="Verdana"/>
          <w:b/>
          <w:bCs/>
          <w:sz w:val="24"/>
          <w:szCs w:val="24"/>
        </w:rPr>
      </w:pPr>
    </w:p>
    <w:p w14:paraId="19BC65EA" w14:textId="77777777" w:rsidR="003D6875" w:rsidRPr="0098511D" w:rsidRDefault="003D6875" w:rsidP="003D6875">
      <w:pPr>
        <w:widowControl w:val="0"/>
        <w:autoSpaceDE w:val="0"/>
        <w:spacing w:after="0"/>
        <w:ind w:left="6480" w:right="-1"/>
        <w:contextualSpacing/>
        <w:jc w:val="right"/>
        <w:rPr>
          <w:rFonts w:ascii="Verdana" w:hAnsi="Verdana" w:cs="Verdana"/>
          <w:b/>
          <w:bCs/>
          <w:sz w:val="24"/>
          <w:szCs w:val="24"/>
        </w:rPr>
      </w:pPr>
    </w:p>
    <w:p w14:paraId="6B9E8F7B" w14:textId="77777777" w:rsidR="003D6875" w:rsidRPr="0098511D" w:rsidRDefault="003D6875" w:rsidP="003D6875">
      <w:pPr>
        <w:widowControl w:val="0"/>
        <w:autoSpaceDE w:val="0"/>
        <w:spacing w:after="0"/>
        <w:ind w:right="-113"/>
        <w:jc w:val="both"/>
        <w:rPr>
          <w:rFonts w:ascii="Verdana" w:hAnsi="Verdana" w:cs="Verdana"/>
          <w:b/>
          <w:bCs/>
          <w:sz w:val="24"/>
          <w:szCs w:val="24"/>
        </w:rPr>
      </w:pPr>
    </w:p>
    <w:p w14:paraId="3CF35AD8" w14:textId="77777777" w:rsidR="00310F98" w:rsidRDefault="00310F98" w:rsidP="003D6875">
      <w:pPr>
        <w:widowControl w:val="0"/>
        <w:autoSpaceDE w:val="0"/>
        <w:spacing w:after="0"/>
        <w:ind w:right="-113" w:firstLine="6236"/>
        <w:jc w:val="both"/>
        <w:rPr>
          <w:rFonts w:ascii="Times New Roman" w:hAnsi="Times New Roman" w:cs="Times New Roman"/>
          <w:b/>
          <w:bCs/>
          <w:spacing w:val="2"/>
          <w:lang w:val="uk-UA"/>
        </w:rPr>
      </w:pPr>
    </w:p>
    <w:p w14:paraId="5EF0DF5E"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59B5FD40"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35C173DE"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5986C98A"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22EE8E53"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34D6BBCD"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2CEF8369"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7B91281C"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0ABCB9A1"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052A07EB"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387E7F37"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67E32756"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1068FD97" w14:textId="77777777" w:rsidR="00BF1AD2" w:rsidRDefault="00BF1AD2" w:rsidP="003D6875">
      <w:pPr>
        <w:widowControl w:val="0"/>
        <w:autoSpaceDE w:val="0"/>
        <w:spacing w:after="0"/>
        <w:ind w:right="-113" w:firstLine="6236"/>
        <w:jc w:val="both"/>
        <w:rPr>
          <w:rFonts w:ascii="Times New Roman" w:hAnsi="Times New Roman" w:cs="Times New Roman"/>
          <w:b/>
          <w:bCs/>
          <w:spacing w:val="2"/>
          <w:lang w:val="uk-UA"/>
        </w:rPr>
      </w:pPr>
    </w:p>
    <w:p w14:paraId="26D53A30" w14:textId="77777777" w:rsidR="007A7800" w:rsidRDefault="007A7800" w:rsidP="003D6875">
      <w:pPr>
        <w:widowControl w:val="0"/>
        <w:autoSpaceDE w:val="0"/>
        <w:spacing w:after="0"/>
        <w:ind w:right="-113" w:firstLine="6236"/>
        <w:jc w:val="both"/>
        <w:rPr>
          <w:rFonts w:ascii="Times New Roman" w:hAnsi="Times New Roman" w:cs="Times New Roman"/>
          <w:b/>
          <w:bCs/>
          <w:spacing w:val="2"/>
          <w:lang w:val="uk-UA"/>
        </w:rPr>
      </w:pPr>
    </w:p>
    <w:p w14:paraId="5D25FCFB" w14:textId="77777777" w:rsidR="003D6875" w:rsidRPr="00A07F04" w:rsidRDefault="003D6875" w:rsidP="003D6875">
      <w:pPr>
        <w:widowControl w:val="0"/>
        <w:autoSpaceDE w:val="0"/>
        <w:spacing w:after="0"/>
        <w:ind w:right="-113" w:firstLine="6236"/>
        <w:jc w:val="both"/>
        <w:rPr>
          <w:lang w:val="uk-UA"/>
        </w:rPr>
      </w:pPr>
      <w:r>
        <w:rPr>
          <w:rFonts w:ascii="Times New Roman" w:hAnsi="Times New Roman" w:cs="Times New Roman"/>
          <w:b/>
          <w:bCs/>
          <w:spacing w:val="2"/>
          <w:lang w:val="uk-UA"/>
        </w:rPr>
        <w:lastRenderedPageBreak/>
        <w:t>ЗАТВЕРДЖЕНО</w:t>
      </w:r>
    </w:p>
    <w:p w14:paraId="15671635" w14:textId="77777777" w:rsidR="003D6875" w:rsidRPr="00A07F04" w:rsidRDefault="003D6875" w:rsidP="003D6875">
      <w:pPr>
        <w:widowControl w:val="0"/>
        <w:autoSpaceDE w:val="0"/>
        <w:spacing w:after="0"/>
        <w:ind w:left="6237" w:right="-86"/>
        <w:jc w:val="both"/>
        <w:rPr>
          <w:lang w:val="uk-UA"/>
        </w:rPr>
      </w:pPr>
      <w:r>
        <w:rPr>
          <w:rFonts w:ascii="Times New Roman" w:hAnsi="Times New Roman" w:cs="Times New Roman"/>
          <w:bCs/>
          <w:lang w:val="uk-UA"/>
        </w:rPr>
        <w:t xml:space="preserve">наказ  </w:t>
      </w:r>
      <w:r w:rsidR="000C33D0">
        <w:rPr>
          <w:rFonts w:ascii="Times New Roman" w:hAnsi="Times New Roman" w:cs="Times New Roman"/>
          <w:bCs/>
          <w:lang w:val="uk-UA"/>
        </w:rPr>
        <w:t>ЗМУ</w:t>
      </w:r>
      <w:r>
        <w:rPr>
          <w:rFonts w:ascii="Times New Roman" w:hAnsi="Times New Roman" w:cs="Times New Roman"/>
          <w:bCs/>
          <w:lang w:val="uk-UA"/>
        </w:rPr>
        <w:t xml:space="preserve"> ДМС </w:t>
      </w:r>
    </w:p>
    <w:p w14:paraId="2ECBADBF" w14:textId="77777777" w:rsidR="003D6875" w:rsidRPr="00A07F04" w:rsidRDefault="00BF1AD2" w:rsidP="003D6875">
      <w:pPr>
        <w:widowControl w:val="0"/>
        <w:autoSpaceDE w:val="0"/>
        <w:spacing w:after="0"/>
        <w:ind w:left="6237" w:right="-86"/>
        <w:jc w:val="both"/>
        <w:rPr>
          <w:lang w:val="uk-UA"/>
        </w:rPr>
      </w:pPr>
      <w:r>
        <w:rPr>
          <w:rFonts w:ascii="Times New Roman" w:hAnsi="Times New Roman" w:cs="Times New Roman"/>
          <w:bCs/>
          <w:lang w:val="uk-UA"/>
        </w:rPr>
        <w:t>від 07.11.</w:t>
      </w:r>
      <w:r w:rsidR="000C33D0">
        <w:rPr>
          <w:rFonts w:ascii="Times New Roman" w:hAnsi="Times New Roman" w:cs="Times New Roman"/>
          <w:bCs/>
          <w:lang w:val="uk-UA"/>
        </w:rPr>
        <w:t>2025</w:t>
      </w:r>
      <w:r w:rsidR="003D6875">
        <w:rPr>
          <w:rFonts w:ascii="Times New Roman" w:hAnsi="Times New Roman" w:cs="Times New Roman"/>
          <w:bCs/>
          <w:lang w:val="uk-UA"/>
        </w:rPr>
        <w:t xml:space="preserve"> №</w:t>
      </w:r>
      <w:r>
        <w:rPr>
          <w:rFonts w:ascii="Times New Roman" w:hAnsi="Times New Roman" w:cs="Times New Roman"/>
          <w:bCs/>
          <w:lang w:val="uk-UA"/>
        </w:rPr>
        <w:t>74</w:t>
      </w:r>
    </w:p>
    <w:p w14:paraId="56D53E98" w14:textId="77777777" w:rsidR="003D6875" w:rsidRPr="00A07F04" w:rsidRDefault="003D6875" w:rsidP="003D6875">
      <w:pPr>
        <w:spacing w:after="0"/>
        <w:rPr>
          <w:rFonts w:ascii="Verdana" w:hAnsi="Verdana" w:cs="Verdana"/>
          <w:b/>
          <w:bCs/>
          <w:spacing w:val="2"/>
          <w:sz w:val="14"/>
          <w:szCs w:val="16"/>
          <w:lang w:val="uk-UA"/>
        </w:rPr>
      </w:pPr>
    </w:p>
    <w:p w14:paraId="4DCF2EA0" w14:textId="77777777" w:rsidR="003D6875" w:rsidRPr="00A07F04" w:rsidRDefault="003D6875" w:rsidP="003D6875">
      <w:pPr>
        <w:spacing w:after="0"/>
        <w:contextualSpacing/>
        <w:jc w:val="center"/>
        <w:rPr>
          <w:rFonts w:ascii="Verdana" w:hAnsi="Verdana" w:cs="Verdana"/>
          <w:b/>
          <w:bCs/>
          <w:spacing w:val="2"/>
          <w:sz w:val="16"/>
          <w:szCs w:val="16"/>
          <w:lang w:val="uk-UA"/>
        </w:rPr>
      </w:pPr>
    </w:p>
    <w:p w14:paraId="203C8F10" w14:textId="77777777" w:rsidR="003D6875" w:rsidRPr="00A07F04" w:rsidRDefault="003D6875" w:rsidP="003D6875">
      <w:pPr>
        <w:spacing w:after="0"/>
        <w:contextualSpacing/>
        <w:jc w:val="center"/>
        <w:rPr>
          <w:rFonts w:ascii="Verdana" w:hAnsi="Verdana" w:cs="Verdana"/>
          <w:b/>
          <w:bCs/>
          <w:spacing w:val="2"/>
          <w:sz w:val="16"/>
          <w:szCs w:val="16"/>
          <w:lang w:val="uk-UA"/>
        </w:rPr>
      </w:pPr>
    </w:p>
    <w:p w14:paraId="4E49119C" w14:textId="77777777" w:rsidR="003D6875" w:rsidRPr="00916D98" w:rsidRDefault="003D6875" w:rsidP="003D6875">
      <w:pPr>
        <w:spacing w:after="0"/>
        <w:contextualSpacing/>
        <w:jc w:val="center"/>
        <w:rPr>
          <w:rFonts w:ascii="Times New Roman" w:hAnsi="Times New Roman" w:cs="Times New Roman"/>
          <w:lang w:val="uk-UA"/>
        </w:rPr>
      </w:pPr>
      <w:r w:rsidRPr="00916D98">
        <w:rPr>
          <w:rFonts w:ascii="Times New Roman" w:hAnsi="Times New Roman" w:cs="Times New Roman"/>
          <w:b/>
          <w:bCs/>
          <w:spacing w:val="2"/>
          <w:sz w:val="16"/>
          <w:szCs w:val="16"/>
          <w:lang w:val="uk-UA"/>
        </w:rPr>
        <w:t>ІН</w:t>
      </w:r>
      <w:r w:rsidRPr="00916D98">
        <w:rPr>
          <w:rFonts w:ascii="Times New Roman" w:hAnsi="Times New Roman" w:cs="Times New Roman"/>
          <w:b/>
          <w:bCs/>
          <w:spacing w:val="-4"/>
          <w:sz w:val="16"/>
          <w:szCs w:val="16"/>
          <w:lang w:val="uk-UA"/>
        </w:rPr>
        <w:t>Ф</w:t>
      </w:r>
      <w:r w:rsidRPr="00916D98">
        <w:rPr>
          <w:rFonts w:ascii="Times New Roman" w:hAnsi="Times New Roman" w:cs="Times New Roman"/>
          <w:b/>
          <w:bCs/>
          <w:spacing w:val="4"/>
          <w:sz w:val="16"/>
          <w:szCs w:val="16"/>
          <w:lang w:val="uk-UA"/>
        </w:rPr>
        <w:t>О</w:t>
      </w:r>
      <w:r w:rsidRPr="00916D98">
        <w:rPr>
          <w:rFonts w:ascii="Times New Roman" w:hAnsi="Times New Roman" w:cs="Times New Roman"/>
          <w:b/>
          <w:bCs/>
          <w:spacing w:val="-1"/>
          <w:sz w:val="16"/>
          <w:szCs w:val="16"/>
          <w:lang w:val="uk-UA"/>
        </w:rPr>
        <w:t>РМ</w:t>
      </w:r>
      <w:r w:rsidRPr="00916D98">
        <w:rPr>
          <w:rFonts w:ascii="Times New Roman" w:hAnsi="Times New Roman" w:cs="Times New Roman"/>
          <w:b/>
          <w:bCs/>
          <w:spacing w:val="2"/>
          <w:sz w:val="16"/>
          <w:szCs w:val="16"/>
          <w:lang w:val="uk-UA"/>
        </w:rPr>
        <w:t>А</w:t>
      </w:r>
      <w:r w:rsidRPr="00916D98">
        <w:rPr>
          <w:rFonts w:ascii="Times New Roman" w:hAnsi="Times New Roman" w:cs="Times New Roman"/>
          <w:b/>
          <w:bCs/>
          <w:spacing w:val="4"/>
          <w:sz w:val="16"/>
          <w:szCs w:val="16"/>
          <w:lang w:val="uk-UA"/>
        </w:rPr>
        <w:t>Ц</w:t>
      </w:r>
      <w:r w:rsidRPr="00916D98">
        <w:rPr>
          <w:rFonts w:ascii="Times New Roman" w:hAnsi="Times New Roman" w:cs="Times New Roman"/>
          <w:b/>
          <w:bCs/>
          <w:spacing w:val="2"/>
          <w:sz w:val="16"/>
          <w:szCs w:val="16"/>
          <w:lang w:val="uk-UA"/>
        </w:rPr>
        <w:t>І</w:t>
      </w:r>
      <w:r w:rsidRPr="00916D98">
        <w:rPr>
          <w:rFonts w:ascii="Times New Roman" w:hAnsi="Times New Roman" w:cs="Times New Roman"/>
          <w:b/>
          <w:bCs/>
          <w:spacing w:val="-2"/>
          <w:sz w:val="16"/>
          <w:szCs w:val="16"/>
          <w:lang w:val="uk-UA"/>
        </w:rPr>
        <w:t>Й</w:t>
      </w:r>
      <w:r w:rsidRPr="00916D98">
        <w:rPr>
          <w:rFonts w:ascii="Times New Roman" w:hAnsi="Times New Roman" w:cs="Times New Roman"/>
          <w:b/>
          <w:bCs/>
          <w:spacing w:val="2"/>
          <w:sz w:val="16"/>
          <w:szCs w:val="16"/>
          <w:lang w:val="uk-UA"/>
        </w:rPr>
        <w:t>Н</w:t>
      </w:r>
      <w:r w:rsidRPr="00916D98">
        <w:rPr>
          <w:rFonts w:ascii="Times New Roman" w:hAnsi="Times New Roman" w:cs="Times New Roman"/>
          <w:b/>
          <w:bCs/>
          <w:sz w:val="16"/>
          <w:szCs w:val="16"/>
          <w:lang w:val="uk-UA"/>
        </w:rPr>
        <w:t>А</w:t>
      </w:r>
      <w:r w:rsidRPr="00916D98">
        <w:rPr>
          <w:rFonts w:ascii="Times New Roman" w:hAnsi="Times New Roman" w:cs="Times New Roman"/>
          <w:b/>
          <w:bCs/>
          <w:spacing w:val="-16"/>
          <w:sz w:val="16"/>
          <w:szCs w:val="16"/>
          <w:lang w:val="uk-UA"/>
        </w:rPr>
        <w:t xml:space="preserve"> </w:t>
      </w:r>
      <w:r w:rsidRPr="00916D98">
        <w:rPr>
          <w:rFonts w:ascii="Times New Roman" w:hAnsi="Times New Roman" w:cs="Times New Roman"/>
          <w:b/>
          <w:bCs/>
          <w:spacing w:val="-1"/>
          <w:sz w:val="16"/>
          <w:szCs w:val="16"/>
          <w:lang w:val="uk-UA"/>
        </w:rPr>
        <w:t>К</w:t>
      </w:r>
      <w:r w:rsidRPr="00916D98">
        <w:rPr>
          <w:rFonts w:ascii="Times New Roman" w:hAnsi="Times New Roman" w:cs="Times New Roman"/>
          <w:b/>
          <w:bCs/>
          <w:spacing w:val="2"/>
          <w:sz w:val="16"/>
          <w:szCs w:val="16"/>
          <w:lang w:val="uk-UA"/>
        </w:rPr>
        <w:t>А</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Т</w:t>
      </w:r>
      <w:r w:rsidRPr="00916D98">
        <w:rPr>
          <w:rFonts w:ascii="Times New Roman" w:hAnsi="Times New Roman" w:cs="Times New Roman"/>
          <w:b/>
          <w:bCs/>
          <w:spacing w:val="-2"/>
          <w:sz w:val="16"/>
          <w:szCs w:val="16"/>
          <w:lang w:val="uk-UA"/>
        </w:rPr>
        <w:t>К</w:t>
      </w:r>
      <w:r w:rsidRPr="00916D98">
        <w:rPr>
          <w:rFonts w:ascii="Times New Roman" w:hAnsi="Times New Roman" w:cs="Times New Roman"/>
          <w:b/>
          <w:bCs/>
          <w:sz w:val="16"/>
          <w:szCs w:val="16"/>
          <w:lang w:val="uk-UA"/>
        </w:rPr>
        <w:t xml:space="preserve">А </w:t>
      </w:r>
      <w:r w:rsidRPr="00916D98">
        <w:rPr>
          <w:rFonts w:ascii="Times New Roman" w:hAnsi="Times New Roman" w:cs="Times New Roman"/>
          <w:b/>
          <w:bCs/>
          <w:spacing w:val="2"/>
          <w:sz w:val="16"/>
          <w:szCs w:val="16"/>
          <w:lang w:val="uk-UA"/>
        </w:rPr>
        <w:t>АД</w:t>
      </w:r>
      <w:r w:rsidRPr="00916D98">
        <w:rPr>
          <w:rFonts w:ascii="Times New Roman" w:hAnsi="Times New Roman" w:cs="Times New Roman"/>
          <w:b/>
          <w:bCs/>
          <w:spacing w:val="-2"/>
          <w:sz w:val="16"/>
          <w:szCs w:val="16"/>
          <w:lang w:val="uk-UA"/>
        </w:rPr>
        <w:t>М</w:t>
      </w:r>
      <w:r w:rsidRPr="00916D98">
        <w:rPr>
          <w:rFonts w:ascii="Times New Roman" w:hAnsi="Times New Roman" w:cs="Times New Roman"/>
          <w:b/>
          <w:bCs/>
          <w:spacing w:val="2"/>
          <w:sz w:val="16"/>
          <w:szCs w:val="16"/>
          <w:lang w:val="uk-UA"/>
        </w:rPr>
        <w:t>ІНІСТ</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АТИ</w:t>
      </w:r>
      <w:r w:rsidRPr="00916D98">
        <w:rPr>
          <w:rFonts w:ascii="Times New Roman" w:hAnsi="Times New Roman" w:cs="Times New Roman"/>
          <w:b/>
          <w:bCs/>
          <w:spacing w:val="-2"/>
          <w:sz w:val="16"/>
          <w:szCs w:val="16"/>
          <w:lang w:val="uk-UA"/>
        </w:rPr>
        <w:t>В</w:t>
      </w:r>
      <w:r w:rsidRPr="00916D98">
        <w:rPr>
          <w:rFonts w:ascii="Times New Roman" w:hAnsi="Times New Roman" w:cs="Times New Roman"/>
          <w:b/>
          <w:bCs/>
          <w:spacing w:val="2"/>
          <w:sz w:val="16"/>
          <w:szCs w:val="16"/>
          <w:lang w:val="uk-UA"/>
        </w:rPr>
        <w:t>НОЇ ПОСЛУГИ</w:t>
      </w:r>
    </w:p>
    <w:p w14:paraId="64355B5F" w14:textId="77777777" w:rsidR="003D6875" w:rsidRPr="00916D98" w:rsidRDefault="003D6875" w:rsidP="003D6875">
      <w:pPr>
        <w:spacing w:after="0"/>
        <w:contextualSpacing/>
        <w:jc w:val="center"/>
        <w:rPr>
          <w:rFonts w:ascii="Times New Roman" w:hAnsi="Times New Roman" w:cs="Times New Roman"/>
          <w:b/>
          <w:sz w:val="16"/>
          <w:szCs w:val="16"/>
          <w:lang w:val="uk-UA"/>
        </w:rPr>
      </w:pPr>
    </w:p>
    <w:p w14:paraId="6DFF3336" w14:textId="77777777" w:rsidR="003D6875" w:rsidRPr="00916D98" w:rsidRDefault="003D6875" w:rsidP="003D6875">
      <w:pPr>
        <w:spacing w:after="0"/>
        <w:contextualSpacing/>
        <w:jc w:val="center"/>
        <w:rPr>
          <w:rFonts w:ascii="Times New Roman" w:hAnsi="Times New Roman" w:cs="Times New Roman"/>
          <w:lang w:val="uk-UA"/>
        </w:rPr>
      </w:pPr>
      <w:r w:rsidRPr="00916D98">
        <w:rPr>
          <w:rFonts w:ascii="Times New Roman" w:hAnsi="Times New Roman" w:cs="Times New Roman"/>
          <w:b/>
          <w:sz w:val="16"/>
          <w:szCs w:val="16"/>
          <w:lang w:val="uk-UA"/>
        </w:rPr>
        <w:t xml:space="preserve">ОФОРМЛЕННЯ І ВИДАЧА ПАСПОРТА ГРОМАДЯНИНА УКРАЇНИ </w:t>
      </w:r>
    </w:p>
    <w:p w14:paraId="725C8770" w14:textId="77777777" w:rsidR="003D6875" w:rsidRPr="00916D98" w:rsidRDefault="003D6875" w:rsidP="003D6875">
      <w:pPr>
        <w:spacing w:after="0"/>
        <w:contextualSpacing/>
        <w:jc w:val="center"/>
        <w:rPr>
          <w:rFonts w:ascii="Times New Roman" w:hAnsi="Times New Roman" w:cs="Times New Roman"/>
          <w:lang w:val="uk-UA"/>
        </w:rPr>
      </w:pPr>
      <w:r w:rsidRPr="00916D98">
        <w:rPr>
          <w:rFonts w:ascii="Times New Roman" w:hAnsi="Times New Roman" w:cs="Times New Roman"/>
          <w:b/>
          <w:sz w:val="16"/>
          <w:szCs w:val="16"/>
          <w:lang w:val="uk-UA"/>
        </w:rPr>
        <w:t>З БЕЗКОНТАКТНИМ ЕЛЕКТРОННИМ НОСІЄМ</w:t>
      </w:r>
    </w:p>
    <w:p w14:paraId="62C4D862" w14:textId="77777777" w:rsidR="003D6875" w:rsidRPr="00916D98" w:rsidRDefault="003D6875" w:rsidP="003D6875">
      <w:pPr>
        <w:spacing w:after="0"/>
        <w:contextualSpacing/>
        <w:jc w:val="center"/>
        <w:rPr>
          <w:rFonts w:ascii="Times New Roman" w:hAnsi="Times New Roman" w:cs="Times New Roman"/>
          <w:lang w:val="uk-UA"/>
        </w:rPr>
      </w:pPr>
      <w:r w:rsidRPr="00916D98">
        <w:rPr>
          <w:rFonts w:ascii="Times New Roman" w:hAnsi="Times New Roman" w:cs="Times New Roman"/>
          <w:b/>
          <w:sz w:val="18"/>
          <w:szCs w:val="16"/>
          <w:lang w:val="uk-UA"/>
        </w:rPr>
        <w:t xml:space="preserve">у зв’язку з втратою/викраденням </w:t>
      </w:r>
    </w:p>
    <w:p w14:paraId="34AE1BD1" w14:textId="77777777" w:rsidR="003D6875" w:rsidRDefault="003D6875" w:rsidP="003D6875">
      <w:pPr>
        <w:spacing w:after="0"/>
        <w:contextualSpacing/>
        <w:jc w:val="center"/>
        <w:rPr>
          <w:rFonts w:ascii="Times New Roman" w:hAnsi="Times New Roman" w:cs="Times New Roman"/>
          <w:b/>
          <w:sz w:val="18"/>
          <w:szCs w:val="16"/>
          <w:lang w:val="uk-UA"/>
        </w:rPr>
      </w:pPr>
      <w:r w:rsidRPr="00916D98">
        <w:rPr>
          <w:rFonts w:ascii="Times New Roman" w:hAnsi="Times New Roman" w:cs="Times New Roman"/>
          <w:b/>
          <w:sz w:val="18"/>
          <w:szCs w:val="16"/>
          <w:lang w:val="uk-UA"/>
        </w:rPr>
        <w:t xml:space="preserve">паспорта </w:t>
      </w:r>
      <w:r w:rsidRPr="00916D98">
        <w:rPr>
          <w:rFonts w:ascii="Times New Roman" w:hAnsi="Times New Roman" w:cs="Times New Roman"/>
          <w:b/>
          <w:sz w:val="18"/>
          <w:szCs w:val="16"/>
        </w:rPr>
        <w:t>громадянина України зразка 1994 року (у формі книжечки)</w:t>
      </w:r>
    </w:p>
    <w:p w14:paraId="166DF034" w14:textId="77777777" w:rsidR="00916D98" w:rsidRPr="00916D98" w:rsidRDefault="00916D98" w:rsidP="003D6875">
      <w:pPr>
        <w:spacing w:after="0"/>
        <w:contextualSpacing/>
        <w:jc w:val="center"/>
        <w:rPr>
          <w:rFonts w:ascii="Times New Roman" w:hAnsi="Times New Roman" w:cs="Times New Roman"/>
          <w:lang w:val="uk-UA"/>
        </w:rPr>
      </w:pPr>
    </w:p>
    <w:p w14:paraId="12A4B51D" w14:textId="77777777" w:rsidR="00BF1AD2" w:rsidRPr="00BF1AD2" w:rsidRDefault="00BF1AD2" w:rsidP="00BF1AD2">
      <w:pPr>
        <w:spacing w:after="0"/>
        <w:jc w:val="center"/>
        <w:rPr>
          <w:rFonts w:ascii="Times New Roman" w:hAnsi="Times New Roman" w:cs="Times New Roman"/>
          <w:b/>
          <w:color w:val="000000"/>
          <w:sz w:val="16"/>
          <w:szCs w:val="16"/>
          <w:lang w:val="uk-UA"/>
        </w:rPr>
      </w:pPr>
      <w:r w:rsidRPr="00BF1AD2">
        <w:rPr>
          <w:rFonts w:ascii="Times New Roman" w:hAnsi="Times New Roman" w:cs="Times New Roman"/>
          <w:b/>
          <w:color w:val="000000"/>
          <w:sz w:val="16"/>
          <w:szCs w:val="16"/>
          <w:u w:val="single"/>
          <w:lang w:val="uk-UA"/>
        </w:rPr>
        <w:t>Відділ оформлення документів УПРЕ</w:t>
      </w:r>
      <w:r w:rsidRPr="00BF1AD2">
        <w:rPr>
          <w:rFonts w:ascii="Times New Roman" w:hAnsi="Times New Roman" w:cs="Times New Roman"/>
          <w:b/>
          <w:color w:val="000000"/>
          <w:sz w:val="16"/>
          <w:szCs w:val="16"/>
          <w:u w:val="single"/>
        </w:rPr>
        <w:t xml:space="preserve"> </w:t>
      </w:r>
      <w:r w:rsidRPr="00BF1AD2">
        <w:rPr>
          <w:rFonts w:ascii="Times New Roman" w:hAnsi="Times New Roman" w:cs="Times New Roman"/>
          <w:b/>
          <w:color w:val="000000"/>
          <w:sz w:val="16"/>
          <w:szCs w:val="16"/>
          <w:u w:val="single"/>
          <w:lang w:val="uk-UA"/>
        </w:rPr>
        <w:t>ЗМУ</w:t>
      </w:r>
      <w:r w:rsidRPr="00BF1AD2">
        <w:rPr>
          <w:rFonts w:ascii="Times New Roman" w:hAnsi="Times New Roman" w:cs="Times New Roman"/>
          <w:b/>
          <w:color w:val="000000"/>
          <w:sz w:val="16"/>
          <w:szCs w:val="16"/>
          <w:u w:val="single"/>
        </w:rPr>
        <w:t xml:space="preserve"> ДМС</w:t>
      </w:r>
    </w:p>
    <w:p w14:paraId="53C4D22E" w14:textId="77777777" w:rsidR="003D6875" w:rsidRPr="00310F98" w:rsidRDefault="00BF1AD2" w:rsidP="00BF1AD2">
      <w:pPr>
        <w:spacing w:after="0"/>
        <w:contextualSpacing/>
        <w:jc w:val="center"/>
        <w:rPr>
          <w:rFonts w:ascii="Times New Roman" w:hAnsi="Times New Roman" w:cs="Times New Roman"/>
          <w:vertAlign w:val="superscript"/>
        </w:rPr>
      </w:pPr>
      <w:r w:rsidRPr="00310F98">
        <w:rPr>
          <w:rFonts w:ascii="Times New Roman" w:hAnsi="Times New Roman" w:cs="Times New Roman"/>
          <w:sz w:val="14"/>
          <w:szCs w:val="16"/>
          <w:vertAlign w:val="superscript"/>
        </w:rPr>
        <w:t xml:space="preserve"> </w:t>
      </w:r>
      <w:r w:rsidR="003D6875" w:rsidRPr="00310F98">
        <w:rPr>
          <w:rFonts w:ascii="Times New Roman" w:hAnsi="Times New Roman" w:cs="Times New Roman"/>
          <w:sz w:val="14"/>
          <w:szCs w:val="16"/>
          <w:vertAlign w:val="superscript"/>
        </w:rPr>
        <w:t>(найменування суб’єкта надання адміністративної послуги)</w:t>
      </w:r>
    </w:p>
    <w:p w14:paraId="40C014D7" w14:textId="77777777" w:rsidR="003D6875" w:rsidRPr="00916D98" w:rsidRDefault="003D6875" w:rsidP="003D6875">
      <w:pPr>
        <w:spacing w:after="0"/>
        <w:contextualSpacing/>
        <w:jc w:val="both"/>
        <w:rPr>
          <w:rFonts w:ascii="Times New Roman" w:hAnsi="Times New Roman" w:cs="Times New Roman"/>
          <w:sz w:val="16"/>
          <w:szCs w:val="16"/>
        </w:rPr>
      </w:pPr>
    </w:p>
    <w:tbl>
      <w:tblPr>
        <w:tblW w:w="0" w:type="auto"/>
        <w:tblInd w:w="-930" w:type="dxa"/>
        <w:tblLayout w:type="fixed"/>
        <w:tblLook w:val="0000" w:firstRow="0" w:lastRow="0" w:firstColumn="0" w:lastColumn="0" w:noHBand="0" w:noVBand="0"/>
      </w:tblPr>
      <w:tblGrid>
        <w:gridCol w:w="709"/>
        <w:gridCol w:w="4111"/>
        <w:gridCol w:w="5902"/>
      </w:tblGrid>
      <w:tr w:rsidR="003D6875" w:rsidRPr="00916D98" w14:paraId="3A3A32A6" w14:textId="77777777" w:rsidTr="00310F98">
        <w:trPr>
          <w:trHeight w:val="396"/>
        </w:trPr>
        <w:tc>
          <w:tcPr>
            <w:tcW w:w="10722" w:type="dxa"/>
            <w:gridSpan w:val="3"/>
            <w:tcBorders>
              <w:top w:val="single" w:sz="4" w:space="0" w:color="000000"/>
              <w:left w:val="single" w:sz="4" w:space="0" w:color="000000"/>
              <w:bottom w:val="single" w:sz="4" w:space="0" w:color="000000"/>
              <w:right w:val="single" w:sz="4" w:space="0" w:color="000000"/>
            </w:tcBorders>
            <w:vAlign w:val="center"/>
          </w:tcPr>
          <w:p w14:paraId="23EC45B0" w14:textId="77777777" w:rsidR="003D6875" w:rsidRPr="00310F98" w:rsidRDefault="003D6875" w:rsidP="00310F98">
            <w:pPr>
              <w:spacing w:after="0"/>
              <w:contextualSpacing/>
              <w:jc w:val="center"/>
              <w:rPr>
                <w:rFonts w:ascii="Times New Roman" w:hAnsi="Times New Roman" w:cs="Times New Roman"/>
                <w:color w:val="000000"/>
                <w:lang w:val="uk-UA"/>
              </w:rPr>
            </w:pPr>
            <w:r w:rsidRPr="00916D98">
              <w:rPr>
                <w:rFonts w:ascii="Times New Roman" w:hAnsi="Times New Roman" w:cs="Times New Roman"/>
                <w:b/>
                <w:color w:val="000000"/>
                <w:sz w:val="16"/>
                <w:szCs w:val="16"/>
              </w:rPr>
              <w:t>Інформація про суб’єкта надання адміністративної послуги</w:t>
            </w:r>
          </w:p>
        </w:tc>
      </w:tr>
      <w:tr w:rsidR="003D6875" w:rsidRPr="00916D98" w14:paraId="7694377D" w14:textId="77777777" w:rsidTr="003D6875">
        <w:tc>
          <w:tcPr>
            <w:tcW w:w="4820" w:type="dxa"/>
            <w:gridSpan w:val="2"/>
            <w:tcBorders>
              <w:top w:val="single" w:sz="4" w:space="0" w:color="000000"/>
              <w:left w:val="single" w:sz="4" w:space="0" w:color="000000"/>
              <w:bottom w:val="single" w:sz="4" w:space="0" w:color="000000"/>
            </w:tcBorders>
          </w:tcPr>
          <w:p w14:paraId="65B5EF9B" w14:textId="77777777" w:rsidR="003D6875" w:rsidRPr="00916D98" w:rsidRDefault="003D6875" w:rsidP="003D6875">
            <w:pPr>
              <w:spacing w:after="0"/>
              <w:ind w:left="3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Найменування органу, в якому здійснюється обслуговування суб’єкта звернення: </w:t>
            </w:r>
          </w:p>
          <w:p w14:paraId="0FB5FD54" w14:textId="77777777" w:rsidR="003D6875" w:rsidRPr="00916D98" w:rsidRDefault="003D6875" w:rsidP="003D6875">
            <w:pPr>
              <w:spacing w:after="0"/>
              <w:ind w:left="34"/>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Територіальний підрозділ ДМС; </w:t>
            </w:r>
          </w:p>
          <w:p w14:paraId="53C44832" w14:textId="77777777" w:rsidR="003D6875" w:rsidRPr="00916D98" w:rsidRDefault="003D6875" w:rsidP="003D6875">
            <w:pPr>
              <w:spacing w:after="0"/>
              <w:ind w:left="34"/>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центр надання адміністративної послуги;  державне підприємство, що належить до сфери управління ДМС та його відокремлений підрозділ</w:t>
            </w:r>
          </w:p>
        </w:tc>
        <w:tc>
          <w:tcPr>
            <w:tcW w:w="5902" w:type="dxa"/>
            <w:tcBorders>
              <w:top w:val="single" w:sz="4" w:space="0" w:color="000000"/>
              <w:left w:val="single" w:sz="4" w:space="0" w:color="000000"/>
              <w:bottom w:val="single" w:sz="4" w:space="0" w:color="000000"/>
              <w:right w:val="single" w:sz="4" w:space="0" w:color="000000"/>
            </w:tcBorders>
            <w:vAlign w:val="center"/>
          </w:tcPr>
          <w:p w14:paraId="2C128759" w14:textId="77777777" w:rsidR="00D06807" w:rsidRPr="00E84D3D" w:rsidRDefault="00D06807" w:rsidP="00D06807">
            <w:pPr>
              <w:snapToGrid w:val="0"/>
              <w:spacing w:after="0"/>
              <w:jc w:val="center"/>
              <w:rPr>
                <w:rFonts w:ascii="Times New Roman" w:hAnsi="Times New Roman" w:cs="Times New Roman"/>
                <w:b/>
                <w:color w:val="000000"/>
                <w:sz w:val="16"/>
                <w:szCs w:val="16"/>
                <w:lang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Західного міжрегіонального управління </w:t>
            </w:r>
          </w:p>
          <w:p w14:paraId="5DDF2B5C" w14:textId="77777777" w:rsidR="00D06807" w:rsidRPr="00E84D3D" w:rsidRDefault="00D06807" w:rsidP="00D06807">
            <w:pPr>
              <w:spacing w:after="0"/>
              <w:jc w:val="center"/>
              <w:rPr>
                <w:rFonts w:ascii="Times New Roman" w:hAnsi="Times New Roman" w:cs="Times New Roman"/>
                <w:b/>
                <w:color w:val="000000"/>
                <w:sz w:val="16"/>
                <w:szCs w:val="16"/>
              </w:rPr>
            </w:pPr>
            <w:r w:rsidRPr="00E84D3D">
              <w:rPr>
                <w:rFonts w:ascii="Times New Roman" w:hAnsi="Times New Roman" w:cs="Times New Roman"/>
                <w:b/>
                <w:color w:val="000000"/>
                <w:sz w:val="16"/>
                <w:szCs w:val="16"/>
                <w:lang w:eastAsia="uk-UA"/>
              </w:rPr>
              <w:t>Державної міграційної служби</w:t>
            </w:r>
            <w:r w:rsidRPr="00E84D3D">
              <w:rPr>
                <w:rFonts w:ascii="Times New Roman" w:hAnsi="Times New Roman" w:cs="Times New Roman"/>
                <w:b/>
                <w:color w:val="000000"/>
                <w:sz w:val="16"/>
                <w:szCs w:val="16"/>
              </w:rPr>
              <w:t> </w:t>
            </w:r>
          </w:p>
          <w:p w14:paraId="558F53F1" w14:textId="77777777" w:rsidR="003D6875" w:rsidRPr="00D3690A" w:rsidRDefault="00D06807" w:rsidP="00D06807">
            <w:pPr>
              <w:spacing w:after="0"/>
              <w:contextualSpacing/>
              <w:jc w:val="center"/>
              <w:rPr>
                <w:rFonts w:ascii="Times New Roman" w:hAnsi="Times New Roman" w:cs="Times New Roman"/>
                <w:b/>
                <w:i/>
                <w:color w:val="000000"/>
                <w:sz w:val="16"/>
                <w:szCs w:val="16"/>
              </w:rPr>
            </w:pPr>
            <w:r>
              <w:rPr>
                <w:rFonts w:ascii="Times New Roman" w:hAnsi="Times New Roman" w:cs="Times New Roman"/>
                <w:b/>
                <w:sz w:val="16"/>
                <w:szCs w:val="16"/>
                <w:lang w:val="uk-UA"/>
              </w:rPr>
              <w:t>Відділ обслуговування громадян ДП Документ у м. Львові</w:t>
            </w:r>
          </w:p>
        </w:tc>
      </w:tr>
      <w:tr w:rsidR="003D6875" w:rsidRPr="00916D98" w14:paraId="0943D429" w14:textId="77777777" w:rsidTr="00D3690A">
        <w:tc>
          <w:tcPr>
            <w:tcW w:w="709" w:type="dxa"/>
            <w:tcBorders>
              <w:top w:val="single" w:sz="4" w:space="0" w:color="000000"/>
              <w:left w:val="single" w:sz="4" w:space="0" w:color="000000"/>
              <w:bottom w:val="single" w:sz="4" w:space="0" w:color="000000"/>
            </w:tcBorders>
          </w:tcPr>
          <w:p w14:paraId="2F21A8AD"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1.</w:t>
            </w:r>
          </w:p>
        </w:tc>
        <w:tc>
          <w:tcPr>
            <w:tcW w:w="4111" w:type="dxa"/>
            <w:tcBorders>
              <w:top w:val="single" w:sz="4" w:space="0" w:color="000000"/>
              <w:left w:val="single" w:sz="4" w:space="0" w:color="000000"/>
              <w:bottom w:val="single" w:sz="4" w:space="0" w:color="000000"/>
            </w:tcBorders>
          </w:tcPr>
          <w:p w14:paraId="3950CED6" w14:textId="77777777" w:rsidR="003D6875" w:rsidRPr="00907190" w:rsidRDefault="003D6875" w:rsidP="00907190">
            <w:pPr>
              <w:spacing w:after="0"/>
              <w:jc w:val="both"/>
              <w:rPr>
                <w:rFonts w:ascii="Times New Roman" w:hAnsi="Times New Roman" w:cs="Times New Roman"/>
                <w:color w:val="000000"/>
              </w:rPr>
            </w:pPr>
            <w:r w:rsidRPr="00907190">
              <w:rPr>
                <w:rFonts w:ascii="Times New Roman" w:hAnsi="Times New Roman" w:cs="Times New Roman"/>
                <w:color w:val="000000"/>
                <w:sz w:val="16"/>
                <w:szCs w:val="16"/>
              </w:rPr>
              <w:t>Місцезнаходження суб’єкта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6C1BC759"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00BB98D9" w14:textId="77777777" w:rsidR="00D06807" w:rsidRPr="00CB318B" w:rsidRDefault="00D06807" w:rsidP="00D06807">
            <w:pPr>
              <w:spacing w:after="0" w:line="240" w:lineRule="auto"/>
              <w:jc w:val="center"/>
              <w:rPr>
                <w:rFonts w:ascii="Times New Roman" w:hAnsi="Times New Roman" w:cs="Times New Roman"/>
                <w:b/>
                <w:color w:val="000000"/>
                <w:kern w:val="2"/>
                <w:sz w:val="16"/>
                <w:szCs w:val="16"/>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37E36585" w14:textId="77777777" w:rsidR="00D06807" w:rsidRPr="00CB318B" w:rsidRDefault="00D06807" w:rsidP="00D06807">
            <w:pPr>
              <w:snapToGrid w:val="0"/>
              <w:spacing w:after="0" w:line="240" w:lineRule="auto"/>
              <w:jc w:val="center"/>
              <w:rPr>
                <w:rFonts w:ascii="Times New Roman" w:hAnsi="Times New Roman" w:cs="Times New Roman"/>
                <w:b/>
                <w:kern w:val="2"/>
                <w:sz w:val="16"/>
                <w:szCs w:val="16"/>
                <w:lang w:val="uk-UA"/>
              </w:rPr>
            </w:pPr>
            <w:r w:rsidRPr="00CB318B">
              <w:rPr>
                <w:rFonts w:ascii="Times New Roman" w:hAnsi="Times New Roman" w:cs="Times New Roman"/>
                <w:b/>
                <w:bCs/>
                <w:sz w:val="16"/>
                <w:szCs w:val="16"/>
                <w:lang w:val="uk-UA"/>
              </w:rPr>
              <w:t xml:space="preserve">вул. </w:t>
            </w:r>
            <w:r w:rsidRPr="00CB318B">
              <w:rPr>
                <w:rFonts w:ascii="Times New Roman" w:hAnsi="Times New Roman" w:cs="Times New Roman"/>
                <w:b/>
                <w:bCs/>
                <w:sz w:val="16"/>
                <w:szCs w:val="16"/>
              </w:rPr>
              <w:t>М</w:t>
            </w:r>
            <w:r w:rsidRPr="00CB318B">
              <w:rPr>
                <w:rFonts w:ascii="Times New Roman" w:hAnsi="Times New Roman" w:cs="Times New Roman"/>
                <w:b/>
                <w:bCs/>
                <w:sz w:val="16"/>
                <w:szCs w:val="16"/>
                <w:lang w:val="uk-UA"/>
              </w:rPr>
              <w:t xml:space="preserve">ирослава </w:t>
            </w:r>
            <w:r w:rsidRPr="00CB318B">
              <w:rPr>
                <w:rFonts w:ascii="Times New Roman" w:hAnsi="Times New Roman" w:cs="Times New Roman"/>
                <w:b/>
                <w:bCs/>
                <w:sz w:val="16"/>
                <w:szCs w:val="16"/>
              </w:rPr>
              <w:t>Скорика</w:t>
            </w:r>
            <w:r w:rsidRPr="00CB318B">
              <w:rPr>
                <w:rFonts w:ascii="Times New Roman" w:hAnsi="Times New Roman" w:cs="Times New Roman"/>
                <w:b/>
                <w:bCs/>
                <w:sz w:val="16"/>
                <w:szCs w:val="16"/>
                <w:lang w:val="uk-UA"/>
              </w:rPr>
              <w:t xml:space="preserve">, </w:t>
            </w:r>
            <w:r w:rsidRPr="00CB318B">
              <w:rPr>
                <w:rFonts w:ascii="Times New Roman" w:hAnsi="Times New Roman" w:cs="Times New Roman"/>
                <w:b/>
                <w:bCs/>
                <w:sz w:val="16"/>
                <w:szCs w:val="16"/>
              </w:rPr>
              <w:t>17</w:t>
            </w:r>
            <w:r w:rsidRPr="00CB318B">
              <w:rPr>
                <w:rFonts w:ascii="Times New Roman" w:hAnsi="Times New Roman" w:cs="Times New Roman"/>
                <w:b/>
                <w:bCs/>
                <w:sz w:val="16"/>
                <w:szCs w:val="16"/>
                <w:lang w:val="uk-UA"/>
              </w:rPr>
              <w:t>, м. Львів, 79007</w:t>
            </w:r>
            <w:r w:rsidRPr="00CB318B">
              <w:rPr>
                <w:rFonts w:ascii="Times New Roman" w:hAnsi="Times New Roman" w:cs="Times New Roman"/>
                <w:b/>
                <w:kern w:val="2"/>
                <w:sz w:val="16"/>
                <w:szCs w:val="16"/>
                <w:lang w:val="uk-UA"/>
              </w:rPr>
              <w:t xml:space="preserve"> </w:t>
            </w:r>
          </w:p>
          <w:p w14:paraId="29BA6AFF"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6FA7891B" w14:textId="77777777" w:rsidR="003D6875" w:rsidRPr="00D3690A" w:rsidRDefault="00D06807" w:rsidP="00D06807">
            <w:pPr>
              <w:snapToGrid w:val="0"/>
              <w:spacing w:after="0"/>
              <w:jc w:val="center"/>
              <w:rPr>
                <w:rFonts w:ascii="Times New Roman" w:hAnsi="Times New Roman" w:cs="Times New Roman"/>
                <w:i/>
                <w:color w:val="000000"/>
                <w:sz w:val="16"/>
                <w:szCs w:val="16"/>
              </w:rPr>
            </w:pPr>
            <w:r>
              <w:rPr>
                <w:rFonts w:ascii="Times New Roman" w:hAnsi="Times New Roman" w:cs="Times New Roman"/>
                <w:b/>
                <w:sz w:val="16"/>
                <w:szCs w:val="16"/>
                <w:lang w:val="uk-UA"/>
              </w:rPr>
              <w:t>вул. Словацького,1, м. Львів, 79000</w:t>
            </w:r>
          </w:p>
        </w:tc>
      </w:tr>
      <w:tr w:rsidR="003D6875" w:rsidRPr="00916D98" w14:paraId="11A25B7E" w14:textId="77777777" w:rsidTr="00D3690A">
        <w:tc>
          <w:tcPr>
            <w:tcW w:w="709" w:type="dxa"/>
            <w:tcBorders>
              <w:top w:val="single" w:sz="4" w:space="0" w:color="000000"/>
              <w:left w:val="single" w:sz="4" w:space="0" w:color="000000"/>
              <w:bottom w:val="single" w:sz="4" w:space="0" w:color="000000"/>
            </w:tcBorders>
          </w:tcPr>
          <w:p w14:paraId="0A2EEC69"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2.</w:t>
            </w:r>
          </w:p>
        </w:tc>
        <w:tc>
          <w:tcPr>
            <w:tcW w:w="4111" w:type="dxa"/>
            <w:tcBorders>
              <w:top w:val="single" w:sz="4" w:space="0" w:color="000000"/>
              <w:left w:val="single" w:sz="4" w:space="0" w:color="000000"/>
              <w:bottom w:val="single" w:sz="4" w:space="0" w:color="000000"/>
            </w:tcBorders>
          </w:tcPr>
          <w:p w14:paraId="45301E82" w14:textId="77777777" w:rsidR="003D6875" w:rsidRPr="00907190" w:rsidRDefault="003D6875" w:rsidP="00907190">
            <w:pPr>
              <w:spacing w:after="0"/>
              <w:jc w:val="both"/>
              <w:rPr>
                <w:rFonts w:ascii="Times New Roman" w:hAnsi="Times New Roman" w:cs="Times New Roman"/>
                <w:color w:val="000000"/>
              </w:rPr>
            </w:pPr>
            <w:r w:rsidRPr="00907190">
              <w:rPr>
                <w:rFonts w:ascii="Times New Roman" w:hAnsi="Times New Roman" w:cs="Times New Roman"/>
                <w:color w:val="000000"/>
                <w:sz w:val="16"/>
                <w:szCs w:val="16"/>
              </w:rPr>
              <w:t>Інформація щодо режиму роботи суб’єкта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tcPr>
          <w:p w14:paraId="620F3B10"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7D59CCD8"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79147A38"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 xml:space="preserve">понеділок, </w:t>
            </w:r>
            <w:r w:rsidRPr="00E84D3D">
              <w:rPr>
                <w:rFonts w:ascii="Times New Roman" w:hAnsi="Times New Roman" w:cs="Times New Roman"/>
                <w:color w:val="000000"/>
                <w:kern w:val="2"/>
                <w:sz w:val="16"/>
                <w:szCs w:val="16"/>
                <w:lang w:val="uk-UA"/>
              </w:rPr>
              <w:t xml:space="preserve">вівторок, середа, </w:t>
            </w:r>
            <w:r>
              <w:rPr>
                <w:rFonts w:ascii="Times New Roman" w:hAnsi="Times New Roman" w:cs="Times New Roman"/>
                <w:color w:val="000000"/>
                <w:kern w:val="2"/>
                <w:sz w:val="16"/>
                <w:szCs w:val="16"/>
                <w:lang w:val="uk-UA"/>
              </w:rPr>
              <w:t>четвер – 8:00 – 17</w:t>
            </w:r>
            <w:r w:rsidRPr="00E84D3D">
              <w:rPr>
                <w:rFonts w:ascii="Times New Roman" w:hAnsi="Times New Roman" w:cs="Times New Roman"/>
                <w:color w:val="000000"/>
                <w:kern w:val="2"/>
                <w:sz w:val="16"/>
                <w:szCs w:val="16"/>
                <w:lang w:val="uk-UA"/>
              </w:rPr>
              <w:t>:00;</w:t>
            </w:r>
          </w:p>
          <w:p w14:paraId="21A1AB02"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п’ятниця– 8:00 –  15</w:t>
            </w:r>
            <w:r w:rsidRPr="00E84D3D">
              <w:rPr>
                <w:rFonts w:ascii="Times New Roman" w:hAnsi="Times New Roman" w:cs="Times New Roman"/>
                <w:color w:val="000000"/>
                <w:kern w:val="2"/>
                <w:sz w:val="16"/>
                <w:szCs w:val="16"/>
                <w:lang w:val="uk-UA"/>
              </w:rPr>
              <w:t xml:space="preserve">:45; </w:t>
            </w:r>
          </w:p>
          <w:p w14:paraId="522A3E86"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E84D3D">
              <w:rPr>
                <w:rFonts w:ascii="Times New Roman" w:hAnsi="Times New Roman" w:cs="Times New Roman"/>
                <w:color w:val="000000"/>
                <w:kern w:val="2"/>
                <w:sz w:val="16"/>
                <w:szCs w:val="16"/>
                <w:lang w:val="uk-UA"/>
              </w:rPr>
              <w:t>:45;</w:t>
            </w:r>
          </w:p>
          <w:p w14:paraId="39AD6981"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r>
              <w:rPr>
                <w:rFonts w:ascii="Times New Roman" w:hAnsi="Times New Roman" w:cs="Times New Roman"/>
                <w:color w:val="000000"/>
                <w:kern w:val="2"/>
                <w:sz w:val="16"/>
                <w:szCs w:val="16"/>
                <w:lang w:val="uk-UA"/>
              </w:rPr>
              <w:t>субота, неділя</w:t>
            </w:r>
            <w:r w:rsidRPr="00E84D3D">
              <w:rPr>
                <w:rFonts w:ascii="Times New Roman" w:hAnsi="Times New Roman" w:cs="Times New Roman"/>
                <w:color w:val="000000"/>
                <w:kern w:val="2"/>
                <w:sz w:val="16"/>
                <w:szCs w:val="16"/>
                <w:lang w:val="uk-UA"/>
              </w:rPr>
              <w:t>– вихідні  дні</w:t>
            </w:r>
            <w:r w:rsidRPr="00E84D3D">
              <w:rPr>
                <w:rFonts w:ascii="Times New Roman" w:hAnsi="Times New Roman" w:cs="Times New Roman"/>
                <w:i/>
                <w:kern w:val="2"/>
                <w:sz w:val="16"/>
                <w:szCs w:val="16"/>
                <w:lang w:val="uk-UA"/>
              </w:rPr>
              <w:t>.</w:t>
            </w:r>
          </w:p>
          <w:p w14:paraId="4CB55700"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p>
          <w:p w14:paraId="63D76C5F"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5A655C64"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Понеділок-п’ятниця -09</w:t>
            </w:r>
            <w:r w:rsidRPr="00E84D3D">
              <w:rPr>
                <w:rFonts w:ascii="Times New Roman" w:hAnsi="Times New Roman" w:cs="Times New Roman"/>
                <w:kern w:val="2"/>
                <w:sz w:val="16"/>
                <w:szCs w:val="16"/>
                <w:lang w:val="uk-UA"/>
              </w:rPr>
              <w:t>:</w:t>
            </w:r>
            <w:r>
              <w:rPr>
                <w:rFonts w:ascii="Times New Roman" w:hAnsi="Times New Roman" w:cs="Times New Roman"/>
                <w:kern w:val="2"/>
                <w:sz w:val="16"/>
                <w:szCs w:val="16"/>
                <w:lang w:val="uk-UA"/>
              </w:rPr>
              <w:t>00-18</w:t>
            </w:r>
            <w:r w:rsidRPr="00E84D3D">
              <w:rPr>
                <w:rFonts w:ascii="Times New Roman" w:hAnsi="Times New Roman" w:cs="Times New Roman"/>
                <w:kern w:val="2"/>
                <w:sz w:val="16"/>
                <w:szCs w:val="16"/>
                <w:lang w:val="uk-UA"/>
              </w:rPr>
              <w:t>:00;</w:t>
            </w:r>
          </w:p>
          <w:p w14:paraId="7D964709"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Субота – 10:00-15</w:t>
            </w:r>
            <w:r w:rsidRPr="00E84D3D">
              <w:rPr>
                <w:rFonts w:ascii="Times New Roman" w:hAnsi="Times New Roman" w:cs="Times New Roman"/>
                <w:kern w:val="2"/>
                <w:sz w:val="16"/>
                <w:szCs w:val="16"/>
                <w:lang w:val="uk-UA"/>
              </w:rPr>
              <w:t>:00;</w:t>
            </w:r>
          </w:p>
          <w:p w14:paraId="093014E4"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sidRPr="00E84D3D">
              <w:rPr>
                <w:rFonts w:ascii="Times New Roman" w:hAnsi="Times New Roman" w:cs="Times New Roman"/>
                <w:kern w:val="2"/>
                <w:sz w:val="16"/>
                <w:szCs w:val="16"/>
                <w:lang w:val="uk-UA"/>
              </w:rPr>
              <w:t>Без перерви на обід</w:t>
            </w:r>
          </w:p>
          <w:p w14:paraId="149E229B" w14:textId="77777777" w:rsidR="003D6875" w:rsidRPr="00D3690A" w:rsidRDefault="00D06807" w:rsidP="00D06807">
            <w:pPr>
              <w:snapToGrid w:val="0"/>
              <w:spacing w:after="0"/>
              <w:jc w:val="center"/>
              <w:rPr>
                <w:rFonts w:ascii="Times New Roman" w:hAnsi="Times New Roman" w:cs="Times New Roman"/>
                <w:i/>
                <w:color w:val="000000"/>
                <w:sz w:val="16"/>
                <w:szCs w:val="16"/>
              </w:rPr>
            </w:pPr>
            <w:r>
              <w:rPr>
                <w:rFonts w:ascii="Times New Roman" w:hAnsi="Times New Roman" w:cs="Times New Roman"/>
                <w:kern w:val="2"/>
                <w:sz w:val="16"/>
                <w:szCs w:val="16"/>
                <w:lang w:val="uk-UA"/>
              </w:rPr>
              <w:t>Неділя вихідний</w:t>
            </w:r>
            <w:r w:rsidRPr="00E84D3D">
              <w:rPr>
                <w:rFonts w:ascii="Times New Roman" w:hAnsi="Times New Roman" w:cs="Times New Roman"/>
                <w:kern w:val="2"/>
                <w:sz w:val="16"/>
                <w:szCs w:val="16"/>
                <w:lang w:val="uk-UA"/>
              </w:rPr>
              <w:t xml:space="preserve"> д</w:t>
            </w:r>
            <w:r w:rsidR="005121AF">
              <w:rPr>
                <w:rFonts w:ascii="Times New Roman" w:hAnsi="Times New Roman" w:cs="Times New Roman"/>
                <w:kern w:val="2"/>
                <w:sz w:val="16"/>
                <w:szCs w:val="16"/>
                <w:lang w:val="uk-UA"/>
              </w:rPr>
              <w:t>е</w:t>
            </w:r>
            <w:r w:rsidRPr="00E84D3D">
              <w:rPr>
                <w:rFonts w:ascii="Times New Roman" w:hAnsi="Times New Roman" w:cs="Times New Roman"/>
                <w:kern w:val="2"/>
                <w:sz w:val="16"/>
                <w:szCs w:val="16"/>
                <w:lang w:val="uk-UA"/>
              </w:rPr>
              <w:t>н</w:t>
            </w:r>
            <w:r>
              <w:rPr>
                <w:rFonts w:ascii="Times New Roman" w:hAnsi="Times New Roman" w:cs="Times New Roman"/>
                <w:kern w:val="2"/>
                <w:sz w:val="16"/>
                <w:szCs w:val="16"/>
                <w:lang w:val="uk-UA"/>
              </w:rPr>
              <w:t>ь</w:t>
            </w:r>
          </w:p>
        </w:tc>
      </w:tr>
      <w:tr w:rsidR="003D6875" w:rsidRPr="00916D98" w14:paraId="473B7DB5" w14:textId="77777777" w:rsidTr="00D3690A">
        <w:tc>
          <w:tcPr>
            <w:tcW w:w="709" w:type="dxa"/>
            <w:tcBorders>
              <w:top w:val="single" w:sz="4" w:space="0" w:color="000000"/>
              <w:left w:val="single" w:sz="4" w:space="0" w:color="000000"/>
              <w:bottom w:val="single" w:sz="4" w:space="0" w:color="000000"/>
            </w:tcBorders>
          </w:tcPr>
          <w:p w14:paraId="1C9CB9AE"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3.</w:t>
            </w:r>
          </w:p>
        </w:tc>
        <w:tc>
          <w:tcPr>
            <w:tcW w:w="4111" w:type="dxa"/>
            <w:tcBorders>
              <w:top w:val="single" w:sz="4" w:space="0" w:color="000000"/>
              <w:left w:val="single" w:sz="4" w:space="0" w:color="000000"/>
              <w:bottom w:val="single" w:sz="4" w:space="0" w:color="000000"/>
            </w:tcBorders>
          </w:tcPr>
          <w:p w14:paraId="438C17EF" w14:textId="77777777" w:rsidR="003D6875" w:rsidRPr="00907190" w:rsidRDefault="003D6875" w:rsidP="00907190">
            <w:pPr>
              <w:spacing w:after="0"/>
              <w:jc w:val="both"/>
              <w:rPr>
                <w:rFonts w:ascii="Times New Roman" w:hAnsi="Times New Roman" w:cs="Times New Roman"/>
                <w:color w:val="000000"/>
              </w:rPr>
            </w:pPr>
            <w:r w:rsidRPr="00907190">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707F0FDA"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55900AD7"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11FCC2A2"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lang w:val="uk-UA"/>
              </w:rPr>
            </w:pPr>
            <w:r w:rsidRPr="00E84D3D">
              <w:rPr>
                <w:rFonts w:ascii="Times New Roman" w:hAnsi="Times New Roman" w:cs="Times New Roman"/>
                <w:b/>
                <w:kern w:val="2"/>
                <w:sz w:val="16"/>
                <w:szCs w:val="16"/>
                <w:lang w:val="uk-UA"/>
              </w:rPr>
              <w:t xml:space="preserve"> телефон</w:t>
            </w:r>
          </w:p>
          <w:p w14:paraId="28C3833D"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hyperlink r:id="rId18" w:history="1">
              <w:r w:rsidRPr="00EA57F2">
                <w:rPr>
                  <w:rStyle w:val="a5"/>
                  <w:rFonts w:ascii="Times New Roman" w:hAnsi="Times New Roman" w:cs="Times New Roman"/>
                  <w:b/>
                  <w:kern w:val="2"/>
                  <w:sz w:val="16"/>
                  <w:szCs w:val="16"/>
                  <w:lang w:val="en-US"/>
                </w:rPr>
                <w:t>zmu</w:t>
              </w:r>
              <w:r w:rsidRPr="00E6107C">
                <w:rPr>
                  <w:rStyle w:val="a5"/>
                  <w:rFonts w:ascii="Times New Roman" w:hAnsi="Times New Roman" w:cs="Times New Roman"/>
                  <w:b/>
                  <w:kern w:val="2"/>
                  <w:sz w:val="16"/>
                  <w:szCs w:val="16"/>
                  <w:lang w:val="uk-UA"/>
                </w:rPr>
                <w:t>_</w:t>
              </w:r>
              <w:r w:rsidRPr="00EA57F2">
                <w:rPr>
                  <w:rStyle w:val="a5"/>
                  <w:rFonts w:ascii="Times New Roman" w:hAnsi="Times New Roman" w:cs="Times New Roman"/>
                  <w:b/>
                  <w:kern w:val="2"/>
                  <w:sz w:val="16"/>
                  <w:szCs w:val="16"/>
                  <w:lang w:val="en-US"/>
                </w:rPr>
                <w:t>vod</w:t>
              </w:r>
              <w:r w:rsidRPr="00EA57F2">
                <w:rPr>
                  <w:rStyle w:val="a5"/>
                  <w:rFonts w:ascii="Times New Roman" w:hAnsi="Times New Roman" w:cs="Times New Roman"/>
                  <w:b/>
                  <w:kern w:val="2"/>
                  <w:sz w:val="16"/>
                  <w:szCs w:val="16"/>
                  <w:lang w:val="uk-UA"/>
                </w:rPr>
                <w:t>@dmsu.gov.ua</w:t>
              </w:r>
            </w:hyperlink>
            <w:r w:rsidRPr="00E84D3D">
              <w:rPr>
                <w:rFonts w:ascii="Times New Roman" w:hAnsi="Times New Roman" w:cs="Times New Roman"/>
                <w:b/>
                <w:kern w:val="2"/>
                <w:sz w:val="16"/>
                <w:szCs w:val="16"/>
                <w:u w:val="single"/>
                <w:lang w:val="uk-UA"/>
              </w:rPr>
              <w:t>,</w:t>
            </w:r>
          </w:p>
          <w:p w14:paraId="6F8E9273"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p>
          <w:p w14:paraId="4B953712"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366E7998" w14:textId="77777777" w:rsidR="003D6875" w:rsidRPr="00D3690A" w:rsidRDefault="00D06807" w:rsidP="00D06807">
            <w:pPr>
              <w:snapToGrid w:val="0"/>
              <w:spacing w:after="0" w:line="240" w:lineRule="auto"/>
              <w:jc w:val="center"/>
              <w:rPr>
                <w:rFonts w:ascii="Times New Roman" w:hAnsi="Times New Roman" w:cs="Times New Roman"/>
                <w:b/>
                <w:color w:val="000000"/>
                <w:kern w:val="2"/>
                <w:sz w:val="16"/>
                <w:szCs w:val="16"/>
                <w:lang w:val="uk-UA"/>
              </w:rPr>
            </w:pPr>
            <w:hyperlink r:id="rId19" w:history="1">
              <w:r w:rsidRPr="00EA57F2">
                <w:rPr>
                  <w:rStyle w:val="a5"/>
                  <w:rFonts w:ascii="Times New Roman" w:hAnsi="Times New Roman" w:cs="Times New Roman"/>
                  <w:b/>
                  <w:kern w:val="2"/>
                  <w:sz w:val="16"/>
                  <w:szCs w:val="16"/>
                  <w:lang w:val="en-US"/>
                </w:rPr>
                <w:t>lviv</w:t>
              </w:r>
              <w:r w:rsidRPr="00EA57F2">
                <w:rPr>
                  <w:rStyle w:val="a5"/>
                  <w:rFonts w:ascii="Times New Roman" w:hAnsi="Times New Roman" w:cs="Times New Roman"/>
                  <w:b/>
                  <w:kern w:val="2"/>
                  <w:sz w:val="16"/>
                  <w:szCs w:val="16"/>
                </w:rPr>
                <w:t>2@</w:t>
              </w:r>
              <w:r w:rsidRPr="00EA57F2">
                <w:rPr>
                  <w:rStyle w:val="a5"/>
                  <w:rFonts w:ascii="Times New Roman" w:hAnsi="Times New Roman" w:cs="Times New Roman"/>
                  <w:b/>
                  <w:kern w:val="2"/>
                  <w:sz w:val="16"/>
                  <w:szCs w:val="16"/>
                  <w:lang w:val="en-US"/>
                </w:rPr>
                <w:t>dpdoc</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com</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ua</w:t>
              </w:r>
            </w:hyperlink>
            <w:r w:rsidRPr="00E6107C">
              <w:rPr>
                <w:kern w:val="2"/>
              </w:rPr>
              <w:t xml:space="preserve"> </w:t>
            </w:r>
            <w:r>
              <w:rPr>
                <w:kern w:val="2"/>
                <w:lang w:val="uk-UA"/>
              </w:rPr>
              <w:t>,</w:t>
            </w:r>
            <w:r>
              <w:rPr>
                <w:kern w:val="2"/>
                <w:sz w:val="16"/>
                <w:szCs w:val="16"/>
                <w:lang w:val="uk-UA"/>
              </w:rPr>
              <w:t xml:space="preserve"> тел. 8(050)3903921</w:t>
            </w:r>
          </w:p>
        </w:tc>
      </w:tr>
      <w:tr w:rsidR="003D6875" w:rsidRPr="00916D98" w14:paraId="02330331" w14:textId="77777777" w:rsidTr="003D6875">
        <w:trPr>
          <w:trHeight w:val="377"/>
        </w:trPr>
        <w:tc>
          <w:tcPr>
            <w:tcW w:w="10722" w:type="dxa"/>
            <w:gridSpan w:val="3"/>
            <w:tcBorders>
              <w:top w:val="single" w:sz="4" w:space="0" w:color="000000"/>
              <w:left w:val="single" w:sz="4" w:space="0" w:color="000000"/>
              <w:bottom w:val="single" w:sz="4" w:space="0" w:color="000000"/>
              <w:right w:val="single" w:sz="4" w:space="0" w:color="000000"/>
            </w:tcBorders>
            <w:vAlign w:val="center"/>
          </w:tcPr>
          <w:p w14:paraId="50525927" w14:textId="77777777" w:rsidR="003D6875" w:rsidRPr="00916D98" w:rsidRDefault="003D6875" w:rsidP="003D6875">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Нормативні акти, якими регламентується порядок та умови  надання адміністративної послуги</w:t>
            </w:r>
          </w:p>
        </w:tc>
      </w:tr>
      <w:tr w:rsidR="003D6875" w:rsidRPr="00916D98" w14:paraId="1FAD0925" w14:textId="77777777" w:rsidTr="00D3690A">
        <w:tc>
          <w:tcPr>
            <w:tcW w:w="709" w:type="dxa"/>
            <w:tcBorders>
              <w:top w:val="single" w:sz="4" w:space="0" w:color="000000"/>
              <w:left w:val="single" w:sz="4" w:space="0" w:color="000000"/>
              <w:bottom w:val="single" w:sz="4" w:space="0" w:color="000000"/>
            </w:tcBorders>
          </w:tcPr>
          <w:p w14:paraId="7A0E0FFE"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4.</w:t>
            </w:r>
          </w:p>
        </w:tc>
        <w:tc>
          <w:tcPr>
            <w:tcW w:w="4111" w:type="dxa"/>
            <w:tcBorders>
              <w:top w:val="single" w:sz="4" w:space="0" w:color="000000"/>
              <w:left w:val="single" w:sz="4" w:space="0" w:color="000000"/>
              <w:bottom w:val="single" w:sz="4" w:space="0" w:color="000000"/>
            </w:tcBorders>
          </w:tcPr>
          <w:p w14:paraId="08886F07"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Закони України</w:t>
            </w:r>
          </w:p>
        </w:tc>
        <w:tc>
          <w:tcPr>
            <w:tcW w:w="5902" w:type="dxa"/>
            <w:tcBorders>
              <w:top w:val="single" w:sz="4" w:space="0" w:color="000000"/>
              <w:left w:val="single" w:sz="4" w:space="0" w:color="000000"/>
              <w:bottom w:val="single" w:sz="4" w:space="0" w:color="000000"/>
              <w:right w:val="single" w:sz="4" w:space="0" w:color="000000"/>
            </w:tcBorders>
            <w:vAlign w:val="center"/>
          </w:tcPr>
          <w:p w14:paraId="75180B60" w14:textId="77777777" w:rsidR="003D6875" w:rsidRPr="00916D98" w:rsidRDefault="003D6875" w:rsidP="003D6875">
            <w:pPr>
              <w:spacing w:after="0"/>
              <w:ind w:firstLine="317"/>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367945AE" w14:textId="77777777" w:rsidR="003D6875" w:rsidRPr="00916D98" w:rsidRDefault="003D6875" w:rsidP="003D6875">
            <w:pPr>
              <w:spacing w:after="0"/>
              <w:ind w:firstLine="317"/>
              <w:contextualSpacing/>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Закон України «Про громадянство України»;</w:t>
            </w:r>
          </w:p>
          <w:p w14:paraId="6572FBF3"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val="uk-UA"/>
              </w:rPr>
              <w:t xml:space="preserve">  </w:t>
            </w:r>
            <w:r w:rsidRPr="00916D98">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p w14:paraId="07388E05" w14:textId="77777777" w:rsidR="003D6875" w:rsidRPr="00916D98" w:rsidRDefault="003D6875" w:rsidP="003D6875">
            <w:pPr>
              <w:spacing w:after="0"/>
              <w:ind w:firstLine="317"/>
              <w:contextualSpacing/>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Положення про паспорт громадянина України, затвердженого постановою ВРУ «Про затвердження положень про паспорт громадянина України та про паспорт громадянина України для виїзду за кордон».</w:t>
            </w:r>
          </w:p>
        </w:tc>
      </w:tr>
      <w:tr w:rsidR="003D6875" w:rsidRPr="00916D98" w14:paraId="71F95C1D" w14:textId="77777777" w:rsidTr="00D3690A">
        <w:tc>
          <w:tcPr>
            <w:tcW w:w="709" w:type="dxa"/>
            <w:tcBorders>
              <w:top w:val="single" w:sz="4" w:space="0" w:color="000000"/>
              <w:left w:val="single" w:sz="4" w:space="0" w:color="000000"/>
              <w:bottom w:val="single" w:sz="4" w:space="0" w:color="000000"/>
            </w:tcBorders>
          </w:tcPr>
          <w:p w14:paraId="4C44942D"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5.</w:t>
            </w:r>
          </w:p>
        </w:tc>
        <w:tc>
          <w:tcPr>
            <w:tcW w:w="4111" w:type="dxa"/>
            <w:tcBorders>
              <w:top w:val="single" w:sz="4" w:space="0" w:color="000000"/>
              <w:left w:val="single" w:sz="4" w:space="0" w:color="000000"/>
              <w:bottom w:val="single" w:sz="4" w:space="0" w:color="000000"/>
            </w:tcBorders>
          </w:tcPr>
          <w:p w14:paraId="7DF563FA"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Акти Кабінету Міністрів України</w:t>
            </w:r>
          </w:p>
        </w:tc>
        <w:tc>
          <w:tcPr>
            <w:tcW w:w="5902" w:type="dxa"/>
            <w:tcBorders>
              <w:top w:val="single" w:sz="4" w:space="0" w:color="000000"/>
              <w:left w:val="single" w:sz="4" w:space="0" w:color="000000"/>
              <w:bottom w:val="single" w:sz="4" w:space="0" w:color="000000"/>
              <w:right w:val="single" w:sz="4" w:space="0" w:color="000000"/>
            </w:tcBorders>
            <w:vAlign w:val="center"/>
          </w:tcPr>
          <w:p w14:paraId="4A0961A9"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eastAsia="Verdana" w:hAnsi="Times New Roman" w:cs="Times New Roman"/>
                <w:color w:val="000000"/>
                <w:sz w:val="16"/>
                <w:szCs w:val="16"/>
                <w:lang w:eastAsia="ru-RU"/>
              </w:rPr>
              <w:t xml:space="preserve">   </w:t>
            </w:r>
            <w:r w:rsidRPr="00916D98">
              <w:rPr>
                <w:rFonts w:ascii="Times New Roman" w:hAnsi="Times New Roman" w:cs="Times New Roman"/>
                <w:color w:val="000000"/>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916D98">
              <w:rPr>
                <w:rFonts w:ascii="Times New Roman" w:hAnsi="Times New Roman" w:cs="Times New Roman"/>
                <w:color w:val="000000"/>
                <w:sz w:val="16"/>
                <w:szCs w:val="16"/>
              </w:rPr>
              <w:t xml:space="preserve"> </w:t>
            </w:r>
            <w:r w:rsidRPr="00916D98">
              <w:rPr>
                <w:rFonts w:ascii="Times New Roman" w:hAnsi="Times New Roman" w:cs="Times New Roman"/>
                <w:color w:val="000000"/>
                <w:sz w:val="16"/>
                <w:szCs w:val="16"/>
                <w:lang w:eastAsia="ru-RU"/>
              </w:rPr>
              <w:t>визнання недійсним та знищення паспорта громадянина України»;</w:t>
            </w:r>
          </w:p>
          <w:p w14:paraId="64F46357" w14:textId="77777777" w:rsidR="003D6875" w:rsidRPr="00916D98" w:rsidRDefault="003D6875" w:rsidP="003D6875">
            <w:pPr>
              <w:spacing w:after="0"/>
              <w:ind w:firstLine="459"/>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p w14:paraId="0E93DD5F" w14:textId="77777777" w:rsidR="003D6875" w:rsidRPr="00916D98" w:rsidRDefault="003D6875" w:rsidP="003D6875">
            <w:pPr>
              <w:spacing w:after="0"/>
              <w:ind w:firstLine="43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14:paraId="59A0340A" w14:textId="77777777" w:rsidR="003D6875" w:rsidRPr="00916D98" w:rsidRDefault="003D6875" w:rsidP="003D6875">
            <w:pPr>
              <w:spacing w:after="0"/>
              <w:ind w:firstLine="459"/>
              <w:jc w:val="both"/>
              <w:rPr>
                <w:rFonts w:ascii="Times New Roman" w:hAnsi="Times New Roman" w:cs="Times New Roman"/>
                <w:color w:val="000000"/>
              </w:rPr>
            </w:pPr>
            <w:r w:rsidRPr="00916D98">
              <w:rPr>
                <w:rFonts w:ascii="Times New Roman" w:hAnsi="Times New Roman" w:cs="Times New Roman"/>
                <w:color w:val="000000"/>
                <w:sz w:val="16"/>
                <w:szCs w:val="16"/>
                <w:lang w:val="uk-UA"/>
              </w:rPr>
              <w:lastRenderedPageBreak/>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tc>
      </w:tr>
      <w:tr w:rsidR="003D6875" w:rsidRPr="00916D98" w14:paraId="6F4C17C9" w14:textId="77777777" w:rsidTr="00D3690A">
        <w:tc>
          <w:tcPr>
            <w:tcW w:w="709" w:type="dxa"/>
            <w:tcBorders>
              <w:top w:val="single" w:sz="4" w:space="0" w:color="000000"/>
              <w:left w:val="single" w:sz="4" w:space="0" w:color="000000"/>
              <w:bottom w:val="single" w:sz="4" w:space="0" w:color="000000"/>
            </w:tcBorders>
          </w:tcPr>
          <w:p w14:paraId="064FC7BD"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lastRenderedPageBreak/>
              <w:t>6.</w:t>
            </w:r>
          </w:p>
        </w:tc>
        <w:tc>
          <w:tcPr>
            <w:tcW w:w="4111" w:type="dxa"/>
            <w:tcBorders>
              <w:top w:val="single" w:sz="4" w:space="0" w:color="000000"/>
              <w:left w:val="single" w:sz="4" w:space="0" w:color="000000"/>
              <w:bottom w:val="single" w:sz="4" w:space="0" w:color="000000"/>
            </w:tcBorders>
          </w:tcPr>
          <w:p w14:paraId="3DAE533C"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Акти центральних органів виконавчої влади</w:t>
            </w:r>
          </w:p>
        </w:tc>
        <w:tc>
          <w:tcPr>
            <w:tcW w:w="5902" w:type="dxa"/>
            <w:tcBorders>
              <w:top w:val="single" w:sz="4" w:space="0" w:color="000000"/>
              <w:left w:val="single" w:sz="4" w:space="0" w:color="000000"/>
              <w:bottom w:val="single" w:sz="4" w:space="0" w:color="000000"/>
              <w:right w:val="single" w:sz="4" w:space="0" w:color="000000"/>
            </w:tcBorders>
            <w:vAlign w:val="center"/>
          </w:tcPr>
          <w:p w14:paraId="63BBF9C4" w14:textId="77777777" w:rsidR="003D6875" w:rsidRPr="00916D98" w:rsidRDefault="003D6875" w:rsidP="003D6875">
            <w:pPr>
              <w:spacing w:after="0"/>
              <w:ind w:firstLine="431"/>
              <w:jc w:val="both"/>
              <w:rPr>
                <w:rFonts w:ascii="Times New Roman" w:hAnsi="Times New Roman" w:cs="Times New Roman"/>
                <w:color w:val="000000"/>
              </w:rPr>
            </w:pPr>
            <w:r w:rsidRPr="00916D98">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916D98">
              <w:rPr>
                <w:rStyle w:val="rvts9"/>
                <w:rFonts w:ascii="Times New Roman" w:hAnsi="Times New Roman" w:cs="Times New Roman"/>
                <w:bCs/>
                <w:color w:val="000000"/>
                <w:sz w:val="16"/>
                <w:szCs w:val="16"/>
                <w:shd w:val="clear" w:color="auto" w:fill="FFFFFF"/>
              </w:rPr>
              <w:t>ареєстрований 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10 грудня 2014 р.</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за № 1586/26363</w:t>
            </w:r>
            <w:r w:rsidRPr="00916D98">
              <w:rPr>
                <w:rFonts w:ascii="Times New Roman" w:hAnsi="Times New Roman" w:cs="Times New Roman"/>
                <w:color w:val="000000"/>
                <w:sz w:val="16"/>
                <w:szCs w:val="16"/>
              </w:rPr>
              <w:t>;</w:t>
            </w:r>
          </w:p>
          <w:p w14:paraId="3D69AD4B" w14:textId="77777777" w:rsidR="003D6875" w:rsidRPr="00916D98" w:rsidRDefault="003D6875" w:rsidP="003D6875">
            <w:pPr>
              <w:spacing w:after="0"/>
              <w:ind w:firstLine="43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16D98">
              <w:rPr>
                <w:rStyle w:val="rvts9"/>
                <w:rFonts w:ascii="Times New Roman" w:hAnsi="Times New Roman" w:cs="Times New Roman"/>
                <w:bCs/>
                <w:color w:val="000000"/>
                <w:sz w:val="16"/>
                <w:szCs w:val="16"/>
                <w:shd w:val="clear" w:color="auto" w:fill="FFFFFF"/>
              </w:rPr>
              <w:t>зареєстрований 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 7 вересня 2012 р. за № 1549/21861</w:t>
            </w:r>
            <w:r w:rsidRPr="00916D98">
              <w:rPr>
                <w:rFonts w:ascii="Times New Roman" w:hAnsi="Times New Roman" w:cs="Times New Roman"/>
                <w:color w:val="000000"/>
                <w:sz w:val="16"/>
                <w:szCs w:val="16"/>
              </w:rPr>
              <w:t xml:space="preserve"> ;</w:t>
            </w:r>
          </w:p>
          <w:p w14:paraId="1A29EEF7" w14:textId="77777777" w:rsidR="003D6875" w:rsidRPr="00916D98" w:rsidRDefault="003D6875" w:rsidP="003D6875">
            <w:pPr>
              <w:spacing w:after="0"/>
              <w:ind w:firstLine="431"/>
              <w:jc w:val="both"/>
              <w:rPr>
                <w:rFonts w:ascii="Times New Roman" w:hAnsi="Times New Roman" w:cs="Times New Roman"/>
                <w:color w:val="000000"/>
              </w:rPr>
            </w:pPr>
            <w:r w:rsidRPr="00916D98">
              <w:rPr>
                <w:rFonts w:ascii="Times New Roman" w:hAnsi="Times New Roman" w:cs="Times New Roman"/>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916D98">
              <w:rPr>
                <w:rFonts w:ascii="Times New Roman" w:hAnsi="Times New Roman" w:cs="Times New Roman"/>
                <w:bCs/>
                <w:color w:val="000000"/>
                <w:sz w:val="16"/>
                <w:szCs w:val="16"/>
                <w:shd w:val="clear" w:color="auto" w:fill="FFFFFF"/>
              </w:rPr>
              <w:t xml:space="preserve"> </w:t>
            </w:r>
            <w:r w:rsidRPr="00916D98">
              <w:rPr>
                <w:rStyle w:val="rvts9"/>
                <w:rFonts w:ascii="Times New Roman" w:hAnsi="Times New Roman" w:cs="Times New Roman"/>
                <w:bCs/>
                <w:color w:val="000000"/>
                <w:sz w:val="16"/>
                <w:szCs w:val="16"/>
                <w:shd w:val="clear" w:color="auto" w:fill="FFFFFF"/>
              </w:rPr>
              <w:t>зареєстрований в Міністерстві юстиції України</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09 вересня 2016 р.</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за № 1241/29371</w:t>
            </w:r>
            <w:r w:rsidRPr="00916D98">
              <w:rPr>
                <w:rFonts w:ascii="Times New Roman" w:hAnsi="Times New Roman" w:cs="Times New Roman"/>
                <w:color w:val="000000"/>
                <w:sz w:val="16"/>
                <w:szCs w:val="16"/>
              </w:rPr>
              <w:t>;</w:t>
            </w:r>
          </w:p>
          <w:p w14:paraId="55C12F9A" w14:textId="77777777" w:rsidR="003D6875" w:rsidRPr="00916D98" w:rsidRDefault="003D6875" w:rsidP="003D6875">
            <w:pPr>
              <w:spacing w:after="0"/>
              <w:ind w:firstLine="431"/>
              <w:jc w:val="both"/>
              <w:rPr>
                <w:rFonts w:ascii="Times New Roman" w:hAnsi="Times New Roman" w:cs="Times New Roman"/>
                <w:color w:val="000000"/>
              </w:rPr>
            </w:pPr>
            <w:r w:rsidRPr="00916D98">
              <w:rPr>
                <w:rFonts w:ascii="Times New Roman" w:hAnsi="Times New Roman" w:cs="Times New Roman"/>
                <w:color w:val="000000"/>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w:t>
            </w:r>
            <w:r w:rsidRPr="00916D98">
              <w:rPr>
                <w:rStyle w:val="rvts9"/>
                <w:rFonts w:ascii="Times New Roman" w:hAnsi="Times New Roman" w:cs="Times New Roman"/>
                <w:bCs/>
                <w:color w:val="000000"/>
                <w:sz w:val="16"/>
                <w:szCs w:val="16"/>
                <w:shd w:val="clear" w:color="auto" w:fill="FFFFFF"/>
              </w:rPr>
              <w:t>ареєстрований в Міністерстві юстиції України 27 квітня 2018 р.</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за № 531/31983.</w:t>
            </w:r>
          </w:p>
        </w:tc>
      </w:tr>
      <w:tr w:rsidR="003D6875" w:rsidRPr="00916D98" w14:paraId="487A81F8" w14:textId="77777777" w:rsidTr="00310F98">
        <w:tc>
          <w:tcPr>
            <w:tcW w:w="709" w:type="dxa"/>
            <w:tcBorders>
              <w:top w:val="single" w:sz="4" w:space="0" w:color="000000"/>
              <w:left w:val="single" w:sz="4" w:space="0" w:color="000000"/>
              <w:bottom w:val="single" w:sz="4" w:space="0" w:color="000000"/>
            </w:tcBorders>
          </w:tcPr>
          <w:p w14:paraId="553968FD"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7.</w:t>
            </w:r>
          </w:p>
        </w:tc>
        <w:tc>
          <w:tcPr>
            <w:tcW w:w="4111" w:type="dxa"/>
            <w:tcBorders>
              <w:top w:val="single" w:sz="4" w:space="0" w:color="000000"/>
              <w:left w:val="single" w:sz="4" w:space="0" w:color="000000"/>
              <w:bottom w:val="single" w:sz="4" w:space="0" w:color="000000"/>
            </w:tcBorders>
            <w:vAlign w:val="center"/>
          </w:tcPr>
          <w:p w14:paraId="167D8C34"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rPr>
              <w:t>Акти місцевих органів виконавчої влади/органів місцевого самоврядування</w:t>
            </w:r>
          </w:p>
        </w:tc>
        <w:tc>
          <w:tcPr>
            <w:tcW w:w="5902" w:type="dxa"/>
            <w:tcBorders>
              <w:top w:val="single" w:sz="4" w:space="0" w:color="000000"/>
              <w:left w:val="single" w:sz="4" w:space="0" w:color="000000"/>
              <w:bottom w:val="single" w:sz="4" w:space="0" w:color="000000"/>
              <w:right w:val="single" w:sz="4" w:space="0" w:color="000000"/>
            </w:tcBorders>
          </w:tcPr>
          <w:p w14:paraId="697855A5" w14:textId="77777777" w:rsidR="003D6875" w:rsidRPr="00916D98" w:rsidRDefault="003D6875" w:rsidP="00310F98">
            <w:pPr>
              <w:spacing w:after="0"/>
              <w:ind w:firstLine="431"/>
              <w:rPr>
                <w:rFonts w:ascii="Times New Roman" w:hAnsi="Times New Roman" w:cs="Times New Roman"/>
                <w:color w:val="000000"/>
              </w:rPr>
            </w:pPr>
            <w:r w:rsidRPr="00916D98">
              <w:rPr>
                <w:rFonts w:ascii="Times New Roman" w:hAnsi="Times New Roman" w:cs="Times New Roman"/>
                <w:color w:val="000000"/>
                <w:sz w:val="16"/>
                <w:szCs w:val="16"/>
              </w:rPr>
              <w:t>Відсутні</w:t>
            </w:r>
          </w:p>
        </w:tc>
      </w:tr>
      <w:tr w:rsidR="003D6875" w:rsidRPr="00916D98" w14:paraId="7FD2B2A9" w14:textId="77777777" w:rsidTr="003D6875">
        <w:trPr>
          <w:trHeight w:val="406"/>
        </w:trPr>
        <w:tc>
          <w:tcPr>
            <w:tcW w:w="10722" w:type="dxa"/>
            <w:gridSpan w:val="3"/>
            <w:tcBorders>
              <w:top w:val="single" w:sz="4" w:space="0" w:color="000000"/>
              <w:left w:val="single" w:sz="4" w:space="0" w:color="000000"/>
              <w:bottom w:val="single" w:sz="4" w:space="0" w:color="000000"/>
              <w:right w:val="single" w:sz="4" w:space="0" w:color="000000"/>
            </w:tcBorders>
            <w:vAlign w:val="center"/>
          </w:tcPr>
          <w:p w14:paraId="1ED8D792" w14:textId="77777777" w:rsidR="003D6875" w:rsidRPr="00916D98" w:rsidRDefault="003D6875" w:rsidP="003D6875">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Умови отримання адміністративної послуги</w:t>
            </w:r>
          </w:p>
        </w:tc>
      </w:tr>
      <w:tr w:rsidR="003D6875" w:rsidRPr="00916D98" w14:paraId="68D70AF6" w14:textId="77777777" w:rsidTr="00D3690A">
        <w:tc>
          <w:tcPr>
            <w:tcW w:w="709" w:type="dxa"/>
            <w:tcBorders>
              <w:top w:val="single" w:sz="4" w:space="0" w:color="000000"/>
              <w:left w:val="single" w:sz="4" w:space="0" w:color="000000"/>
              <w:bottom w:val="single" w:sz="4" w:space="0" w:color="000000"/>
            </w:tcBorders>
          </w:tcPr>
          <w:p w14:paraId="511CE731"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8.</w:t>
            </w:r>
          </w:p>
        </w:tc>
        <w:tc>
          <w:tcPr>
            <w:tcW w:w="4111" w:type="dxa"/>
            <w:tcBorders>
              <w:top w:val="single" w:sz="4" w:space="0" w:color="000000"/>
              <w:left w:val="single" w:sz="4" w:space="0" w:color="000000"/>
              <w:bottom w:val="single" w:sz="4" w:space="0" w:color="000000"/>
            </w:tcBorders>
          </w:tcPr>
          <w:p w14:paraId="5CDE2EEC"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Підстава для одержання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52BAF1B2" w14:textId="77777777" w:rsidR="003D6875" w:rsidRPr="00916D98" w:rsidRDefault="003D6875" w:rsidP="003D6875">
            <w:pPr>
              <w:pStyle w:val="rvps2"/>
              <w:shd w:val="clear" w:color="auto" w:fill="FFFFFF"/>
              <w:spacing w:before="0" w:after="0"/>
              <w:ind w:firstLine="450"/>
              <w:contextualSpacing/>
              <w:jc w:val="both"/>
              <w:textAlignment w:val="baseline"/>
              <w:rPr>
                <w:color w:val="000000"/>
              </w:rPr>
            </w:pPr>
            <w:r w:rsidRPr="00916D98">
              <w:rPr>
                <w:color w:val="000000"/>
                <w:sz w:val="16"/>
                <w:szCs w:val="16"/>
              </w:rPr>
              <w:t>Втрата/викрадення паспорта громадянина України зразка 1994 року (у формі книжечки)</w:t>
            </w:r>
          </w:p>
        </w:tc>
      </w:tr>
      <w:tr w:rsidR="003D6875" w:rsidRPr="00916D98" w14:paraId="49C3BD6F" w14:textId="77777777" w:rsidTr="00D3690A">
        <w:trPr>
          <w:trHeight w:val="3109"/>
        </w:trPr>
        <w:tc>
          <w:tcPr>
            <w:tcW w:w="709" w:type="dxa"/>
            <w:tcBorders>
              <w:top w:val="single" w:sz="4" w:space="0" w:color="000000"/>
              <w:left w:val="single" w:sz="4" w:space="0" w:color="000000"/>
              <w:bottom w:val="single" w:sz="4" w:space="0" w:color="000000"/>
            </w:tcBorders>
          </w:tcPr>
          <w:p w14:paraId="1CCC5C48"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9.</w:t>
            </w:r>
          </w:p>
        </w:tc>
        <w:tc>
          <w:tcPr>
            <w:tcW w:w="4111" w:type="dxa"/>
            <w:tcBorders>
              <w:top w:val="single" w:sz="4" w:space="0" w:color="000000"/>
              <w:left w:val="single" w:sz="4" w:space="0" w:color="000000"/>
              <w:bottom w:val="single" w:sz="4" w:space="0" w:color="000000"/>
            </w:tcBorders>
          </w:tcPr>
          <w:p w14:paraId="66FCF29F"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Вичерпний перелік документів, необхідних для отримання адміністративної послуги, а також вимоги до них</w:t>
            </w:r>
          </w:p>
        </w:tc>
        <w:tc>
          <w:tcPr>
            <w:tcW w:w="5902" w:type="dxa"/>
            <w:tcBorders>
              <w:top w:val="single" w:sz="4" w:space="0" w:color="000000"/>
              <w:left w:val="single" w:sz="4" w:space="0" w:color="000000"/>
              <w:bottom w:val="single" w:sz="4" w:space="0" w:color="000000"/>
              <w:right w:val="single" w:sz="4" w:space="0" w:color="000000"/>
            </w:tcBorders>
            <w:vAlign w:val="center"/>
          </w:tcPr>
          <w:p w14:paraId="10F4AE02" w14:textId="77777777" w:rsidR="003D6875" w:rsidRPr="00916D98" w:rsidRDefault="003D6875" w:rsidP="003D6875">
            <w:pPr>
              <w:pStyle w:val="ab"/>
              <w:spacing w:after="0"/>
              <w:ind w:firstLine="49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Заявник для оформлення паспорта замість втраченого або викраденого подає такі документи:</w:t>
            </w:r>
          </w:p>
          <w:p w14:paraId="15C439F4" w14:textId="77777777" w:rsidR="003D6875" w:rsidRPr="00916D98" w:rsidRDefault="003D6875" w:rsidP="003D6875">
            <w:pPr>
              <w:pStyle w:val="rvps2"/>
              <w:numPr>
                <w:ilvl w:val="0"/>
                <w:numId w:val="2"/>
              </w:numPr>
              <w:shd w:val="clear" w:color="auto" w:fill="FFFFFF"/>
              <w:spacing w:before="0" w:after="0"/>
              <w:ind w:firstLine="494"/>
              <w:jc w:val="both"/>
              <w:textAlignment w:val="baseline"/>
              <w:rPr>
                <w:color w:val="000000"/>
              </w:rPr>
            </w:pPr>
            <w:r w:rsidRPr="00916D98">
              <w:rPr>
                <w:b/>
                <w:bCs/>
                <w:color w:val="000000"/>
                <w:sz w:val="16"/>
                <w:szCs w:val="16"/>
                <w:lang w:val="uk-UA"/>
              </w:rPr>
              <w:t>1)</w:t>
            </w:r>
            <w:r w:rsidRPr="00916D98">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23EFF419"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2</w:t>
            </w:r>
            <w:r w:rsidRPr="00916D98">
              <w:rPr>
                <w:rFonts w:ascii="Times New Roman" w:hAnsi="Times New Roman" w:cs="Times New Roman"/>
                <w:b/>
                <w:bCs/>
                <w:color w:val="000000"/>
                <w:sz w:val="16"/>
                <w:szCs w:val="16"/>
              </w:rPr>
              <w:t>)</w:t>
            </w:r>
            <w:r w:rsidRPr="00916D98">
              <w:rPr>
                <w:rFonts w:ascii="Times New Roman" w:hAnsi="Times New Roman" w:cs="Times New Roman"/>
                <w:color w:val="000000"/>
                <w:sz w:val="16"/>
                <w:szCs w:val="16"/>
              </w:rPr>
              <w:t xml:space="preserve"> заяву встановленого МВС зразка про втрату або викрадення паспорта зразка 1994 року (далі - заява про втрату паспорта);</w:t>
            </w:r>
          </w:p>
          <w:p w14:paraId="47742E3C"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3</w:t>
            </w:r>
            <w:r w:rsidRPr="00916D98">
              <w:rPr>
                <w:rFonts w:ascii="Times New Roman" w:hAnsi="Times New Roman" w:cs="Times New Roman"/>
                <w:b/>
                <w:bCs/>
                <w:color w:val="000000"/>
                <w:sz w:val="16"/>
                <w:szCs w:val="16"/>
              </w:rPr>
              <w:t>)</w:t>
            </w:r>
            <w:r w:rsidRPr="00916D98">
              <w:rPr>
                <w:rFonts w:ascii="Times New Roman" w:hAnsi="Times New Roman" w:cs="Times New Roman"/>
                <w:color w:val="000000"/>
                <w:sz w:val="16"/>
                <w:szCs w:val="16"/>
              </w:rPr>
              <w:t xml:space="preserve"> витяг з Єдиного реєстру досудових розслідувань (у разі викрадення паспорта на території України);</w:t>
            </w:r>
          </w:p>
          <w:p w14:paraId="4F1E94C1"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r w:rsidRPr="00916D98">
              <w:rPr>
                <w:rFonts w:ascii="Times New Roman" w:hAnsi="Times New Roman" w:cs="Times New Roman"/>
                <w:b/>
                <w:bCs/>
                <w:color w:val="000000"/>
                <w:sz w:val="16"/>
                <w:szCs w:val="16"/>
                <w:lang w:val="uk-UA"/>
              </w:rPr>
              <w:t>4</w:t>
            </w:r>
            <w:r w:rsidRPr="00916D98">
              <w:rPr>
                <w:rFonts w:ascii="Times New Roman" w:hAnsi="Times New Roman" w:cs="Times New Roman"/>
                <w:b/>
                <w:bCs/>
                <w:color w:val="000000"/>
                <w:sz w:val="16"/>
                <w:szCs w:val="16"/>
              </w:rPr>
              <w:t>)</w:t>
            </w:r>
            <w:r w:rsidRPr="00916D98">
              <w:rPr>
                <w:rFonts w:ascii="Times New Roman" w:hAnsi="Times New Roman" w:cs="Times New Roman"/>
                <w:color w:val="000000"/>
                <w:sz w:val="16"/>
                <w:szCs w:val="16"/>
              </w:rPr>
              <w:t xml:space="preserve"> посвідчення про взяття на облік бездомних осіб (для бездомних осіб);</w:t>
            </w:r>
          </w:p>
          <w:p w14:paraId="633D8B99"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43" w:name="n7471"/>
            <w:bookmarkEnd w:id="43"/>
            <w:r w:rsidRPr="00916D98">
              <w:rPr>
                <w:rFonts w:ascii="Times New Roman" w:hAnsi="Times New Roman" w:cs="Times New Roman"/>
                <w:b/>
                <w:bCs/>
                <w:color w:val="000000"/>
                <w:sz w:val="16"/>
                <w:szCs w:val="16"/>
              </w:rPr>
              <w:t>5)</w:t>
            </w:r>
            <w:r w:rsidRPr="00916D98">
              <w:rPr>
                <w:rFonts w:ascii="Times New Roman" w:hAnsi="Times New Roman" w:cs="Times New Roman"/>
                <w:color w:val="000000"/>
                <w:sz w:val="16"/>
                <w:szCs w:val="16"/>
              </w:rPr>
              <w:t xml:space="preserve"> рішення суду про встановлення особи (для осіб, яких не було встановлено за результатами проведення процедури встановлення особи);</w:t>
            </w:r>
          </w:p>
          <w:p w14:paraId="4B216478"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44" w:name="n7481"/>
            <w:bookmarkEnd w:id="44"/>
            <w:r w:rsidRPr="00916D98">
              <w:rPr>
                <w:rFonts w:ascii="Times New Roman" w:hAnsi="Times New Roman" w:cs="Times New Roman"/>
                <w:b/>
                <w:bCs/>
                <w:color w:val="000000"/>
                <w:sz w:val="16"/>
                <w:szCs w:val="16"/>
              </w:rPr>
              <w:t>6)</w:t>
            </w:r>
            <w:r w:rsidRPr="00916D98">
              <w:rPr>
                <w:rFonts w:ascii="Times New Roman" w:hAnsi="Times New Roman" w:cs="Times New Roman"/>
                <w:color w:val="000000"/>
                <w:sz w:val="16"/>
                <w:szCs w:val="16"/>
              </w:rPr>
              <w:t xml:space="preserve"> документ, що посвідчує особу законного представника/ уповноваженої особи, та документ, що підтверджує повноваження особи як законного представника/уповноваженої особи;</w:t>
            </w:r>
          </w:p>
          <w:p w14:paraId="5B181B0C"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45" w:name="n7491"/>
            <w:bookmarkEnd w:id="45"/>
            <w:r w:rsidRPr="00916D98">
              <w:rPr>
                <w:rFonts w:ascii="Times New Roman" w:hAnsi="Times New Roman" w:cs="Times New Roman"/>
                <w:b/>
                <w:bCs/>
                <w:color w:val="000000"/>
                <w:sz w:val="16"/>
                <w:szCs w:val="16"/>
              </w:rPr>
              <w:t>7)</w:t>
            </w:r>
            <w:r w:rsidRPr="00916D98">
              <w:rPr>
                <w:rFonts w:ascii="Times New Roman" w:hAnsi="Times New Roman" w:cs="Times New Roman"/>
                <w:color w:val="000000"/>
                <w:sz w:val="16"/>
                <w:szCs w:val="16"/>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14:paraId="46D271D4"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46" w:name="n7501"/>
            <w:bookmarkEnd w:id="46"/>
            <w:r w:rsidRPr="00916D98">
              <w:rPr>
                <w:rFonts w:ascii="Times New Roman" w:hAnsi="Times New Roman" w:cs="Times New Roman"/>
                <w:b/>
                <w:bCs/>
                <w:color w:val="000000"/>
                <w:sz w:val="16"/>
                <w:szCs w:val="16"/>
              </w:rPr>
              <w:t>8)</w:t>
            </w:r>
            <w:r w:rsidRPr="00916D98">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12659D06"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47" w:name="n7511"/>
            <w:bookmarkEnd w:id="47"/>
            <w:r w:rsidRPr="00916D98">
              <w:rPr>
                <w:rFonts w:ascii="Times New Roman" w:hAnsi="Times New Roman" w:cs="Times New Roman"/>
                <w:b/>
                <w:bCs/>
                <w:color w:val="000000"/>
                <w:sz w:val="16"/>
                <w:szCs w:val="16"/>
                <w:lang w:val="uk-UA"/>
              </w:rPr>
              <w:t>8.1)</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місце проживання - довідку органу реєстрації встановленого зразка;</w:t>
            </w:r>
          </w:p>
          <w:p w14:paraId="5F459BD6"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48" w:name="n7521"/>
            <w:bookmarkEnd w:id="48"/>
            <w:r w:rsidRPr="00916D98">
              <w:rPr>
                <w:rFonts w:ascii="Times New Roman" w:hAnsi="Times New Roman" w:cs="Times New Roman"/>
                <w:b/>
                <w:bCs/>
                <w:color w:val="000000"/>
                <w:sz w:val="16"/>
                <w:szCs w:val="16"/>
                <w:lang w:val="uk-UA"/>
              </w:rPr>
              <w:t>8.2)</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народження дітей - свідоцтва про народження дітей;</w:t>
            </w:r>
          </w:p>
          <w:p w14:paraId="0C78447A"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49" w:name="n7531"/>
            <w:bookmarkEnd w:id="49"/>
            <w:r w:rsidRPr="00916D98">
              <w:rPr>
                <w:rFonts w:ascii="Times New Roman" w:hAnsi="Times New Roman" w:cs="Times New Roman"/>
                <w:b/>
                <w:bCs/>
                <w:color w:val="000000"/>
                <w:sz w:val="16"/>
                <w:szCs w:val="16"/>
                <w:lang w:val="uk-UA"/>
              </w:rPr>
              <w:t>8.3)</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7CE7A6BA"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50" w:name="n7541"/>
            <w:bookmarkEnd w:id="50"/>
            <w:r w:rsidRPr="00916D98">
              <w:rPr>
                <w:rFonts w:ascii="Times New Roman" w:hAnsi="Times New Roman" w:cs="Times New Roman"/>
                <w:b/>
                <w:bCs/>
                <w:color w:val="000000"/>
                <w:sz w:val="16"/>
                <w:szCs w:val="16"/>
                <w:lang w:val="uk-UA"/>
              </w:rPr>
              <w:t>8.4)</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5DF4266E"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51" w:name="n7551"/>
            <w:bookmarkEnd w:id="51"/>
            <w:r w:rsidRPr="00916D98">
              <w:rPr>
                <w:rFonts w:ascii="Times New Roman" w:hAnsi="Times New Roman" w:cs="Times New Roman"/>
                <w:b/>
                <w:bCs/>
                <w:color w:val="000000"/>
                <w:sz w:val="16"/>
                <w:szCs w:val="16"/>
                <w:lang w:val="uk-UA"/>
              </w:rPr>
              <w:t>8.5)</w:t>
            </w:r>
            <w:r w:rsidRP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 xml:space="preserve">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w:t>
            </w:r>
            <w:r w:rsidRPr="00916D98">
              <w:rPr>
                <w:rFonts w:ascii="Times New Roman" w:hAnsi="Times New Roman" w:cs="Times New Roman"/>
                <w:color w:val="000000"/>
                <w:sz w:val="16"/>
                <w:szCs w:val="16"/>
              </w:rPr>
              <w:lastRenderedPageBreak/>
              <w:t>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7A732359"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52" w:name="n7561"/>
            <w:bookmarkEnd w:id="52"/>
            <w:r w:rsidRPr="00916D98">
              <w:rPr>
                <w:rFonts w:ascii="Times New Roman" w:hAnsi="Times New Roman" w:cs="Times New Roman"/>
                <w:b/>
                <w:bCs/>
                <w:color w:val="000000"/>
                <w:sz w:val="16"/>
                <w:szCs w:val="16"/>
              </w:rPr>
              <w:t>9)</w:t>
            </w:r>
            <w:r w:rsidRPr="00916D98">
              <w:rPr>
                <w:rFonts w:ascii="Times New Roman" w:hAnsi="Times New Roman" w:cs="Times New Roman"/>
                <w:color w:val="000000"/>
                <w:sz w:val="16"/>
                <w:szCs w:val="16"/>
              </w:rPr>
              <w:t xml:space="preserve"> одну фотокартку розміром 10 х 15 сантиметрів для внесення відцифрованого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14:paraId="2E2001EC"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53" w:name="n10651"/>
            <w:bookmarkEnd w:id="53"/>
            <w:r w:rsidRPr="00916D98">
              <w:rPr>
                <w:rFonts w:ascii="Times New Roman" w:hAnsi="Times New Roman" w:cs="Times New Roman"/>
                <w:b/>
                <w:bCs/>
                <w:color w:val="000000"/>
                <w:sz w:val="16"/>
                <w:szCs w:val="16"/>
              </w:rPr>
              <w:t>10)</w:t>
            </w:r>
            <w:r w:rsidRPr="00916D98">
              <w:rPr>
                <w:rFonts w:ascii="Times New Roman" w:hAnsi="Times New Roman" w:cs="Times New Roman"/>
                <w:color w:val="000000"/>
                <w:sz w:val="16"/>
                <w:szCs w:val="16"/>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1CF6867D" w14:textId="77777777" w:rsidR="003D6875" w:rsidRPr="00916D98" w:rsidRDefault="003D6875" w:rsidP="003D6875">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rPr>
            </w:pPr>
            <w:bookmarkStart w:id="54" w:name="n10661"/>
            <w:bookmarkEnd w:id="54"/>
            <w:r w:rsidRPr="00916D98">
              <w:rPr>
                <w:rFonts w:ascii="Times New Roman" w:hAnsi="Times New Roman" w:cs="Times New Roman"/>
                <w:b/>
                <w:bCs/>
                <w:color w:val="000000"/>
                <w:sz w:val="16"/>
                <w:szCs w:val="16"/>
              </w:rPr>
              <w:t>11)</w:t>
            </w:r>
            <w:r w:rsidRPr="00916D98">
              <w:rPr>
                <w:rFonts w:ascii="Times New Roman" w:hAnsi="Times New Roman" w:cs="Times New Roman"/>
                <w:color w:val="000000"/>
                <w:sz w:val="16"/>
                <w:szCs w:val="16"/>
              </w:rPr>
              <w:t xml:space="preserve"> заява про зняття з консульського обліку.</w:t>
            </w:r>
          </w:p>
          <w:p w14:paraId="38923563" w14:textId="77777777" w:rsidR="003D6875" w:rsidRPr="00916D98" w:rsidRDefault="003D6875" w:rsidP="003D6875">
            <w:pPr>
              <w:pStyle w:val="af2"/>
              <w:ind w:left="33" w:firstLine="494"/>
              <w:jc w:val="both"/>
              <w:rPr>
                <w:color w:val="000000"/>
              </w:rPr>
            </w:pPr>
            <w:r w:rsidRPr="00916D98">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5C16F7D9" w14:textId="77777777" w:rsidR="003D6875" w:rsidRPr="00916D98" w:rsidRDefault="003D6875" w:rsidP="003D6875">
            <w:pPr>
              <w:pStyle w:val="af2"/>
              <w:ind w:left="33" w:firstLine="494"/>
              <w:jc w:val="both"/>
              <w:rPr>
                <w:color w:val="000000"/>
              </w:rPr>
            </w:pPr>
            <w:r w:rsidRPr="00916D98">
              <w:rPr>
                <w:color w:val="000000"/>
                <w:sz w:val="16"/>
                <w:szCs w:val="16"/>
              </w:rPr>
              <w:t>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916D98">
              <w:rPr>
                <w:b/>
                <w:color w:val="000000"/>
                <w:sz w:val="16"/>
                <w:szCs w:val="16"/>
              </w:rPr>
              <w:t xml:space="preserve"> </w:t>
            </w:r>
          </w:p>
          <w:p w14:paraId="782F1459" w14:textId="77777777" w:rsidR="003D6875" w:rsidRPr="00916D98" w:rsidRDefault="003D6875" w:rsidP="003D6875">
            <w:pPr>
              <w:spacing w:after="0"/>
              <w:ind w:firstLine="494"/>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412C9657" w14:textId="77777777" w:rsidR="003D6875" w:rsidRPr="00916D98" w:rsidRDefault="003D6875" w:rsidP="003D6875">
            <w:pPr>
              <w:spacing w:after="0"/>
              <w:ind w:firstLine="49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669052C2" w14:textId="77777777" w:rsidR="003D6875" w:rsidRPr="00916D98" w:rsidRDefault="003D6875" w:rsidP="003D6875">
            <w:pPr>
              <w:spacing w:after="0"/>
              <w:ind w:firstLine="494"/>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r>
      <w:tr w:rsidR="003D6875" w:rsidRPr="00916D98" w14:paraId="6A9B8D81" w14:textId="77777777" w:rsidTr="00D3690A">
        <w:trPr>
          <w:trHeight w:val="5576"/>
        </w:trPr>
        <w:tc>
          <w:tcPr>
            <w:tcW w:w="709" w:type="dxa"/>
            <w:tcBorders>
              <w:top w:val="single" w:sz="4" w:space="0" w:color="000000"/>
              <w:left w:val="single" w:sz="4" w:space="0" w:color="000000"/>
              <w:bottom w:val="single" w:sz="4" w:space="0" w:color="000000"/>
            </w:tcBorders>
          </w:tcPr>
          <w:p w14:paraId="754726CF"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lastRenderedPageBreak/>
              <w:t>10.</w:t>
            </w:r>
          </w:p>
        </w:tc>
        <w:tc>
          <w:tcPr>
            <w:tcW w:w="4111" w:type="dxa"/>
            <w:tcBorders>
              <w:top w:val="single" w:sz="4" w:space="0" w:color="000000"/>
              <w:left w:val="single" w:sz="4" w:space="0" w:color="000000"/>
              <w:bottom w:val="single" w:sz="4" w:space="0" w:color="000000"/>
            </w:tcBorders>
          </w:tcPr>
          <w:p w14:paraId="45A8CB16"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Порядок та спосіб подання документів, необхідних для отримання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7783D671" w14:textId="77777777" w:rsidR="003D6875" w:rsidRPr="00916D98" w:rsidRDefault="003D6875" w:rsidP="003D6875">
            <w:pPr>
              <w:pStyle w:val="rvps2"/>
              <w:shd w:val="clear" w:color="auto" w:fill="FFFFFF"/>
              <w:spacing w:before="0" w:after="0"/>
              <w:ind w:left="69" w:firstLine="425"/>
              <w:jc w:val="both"/>
              <w:textAlignment w:val="baseline"/>
              <w:rPr>
                <w:color w:val="000000"/>
              </w:rPr>
            </w:pPr>
            <w:r w:rsidRPr="00916D98">
              <w:rPr>
                <w:color w:val="000000"/>
                <w:sz w:val="16"/>
                <w:szCs w:val="16"/>
                <w:lang w:val="uk-UA"/>
              </w:rPr>
              <w:t xml:space="preserve">Громадянин України, який втратив паспорт громадянина України зразка 1994 року (у формі книжечки) з метою подання документів та заяви-анкети для оформлення паспорта звертається </w:t>
            </w:r>
            <w:r w:rsidRPr="00916D98">
              <w:rPr>
                <w:b/>
                <w:color w:val="000000"/>
                <w:sz w:val="16"/>
                <w:szCs w:val="16"/>
                <w:lang w:val="uk-UA"/>
              </w:rPr>
              <w:t>незалежно від місця проживання до будь-якого</w:t>
            </w:r>
            <w:r w:rsidRPr="00916D98">
              <w:rPr>
                <w:color w:val="000000"/>
                <w:sz w:val="16"/>
                <w:szCs w:val="16"/>
                <w:lang w:val="uk-UA"/>
              </w:rPr>
              <w:t>:</w:t>
            </w:r>
          </w:p>
          <w:p w14:paraId="17C6A9E2" w14:textId="77777777" w:rsidR="003D6875" w:rsidRPr="00916D98" w:rsidRDefault="003D6875" w:rsidP="003D6875">
            <w:pPr>
              <w:pStyle w:val="rvps2"/>
              <w:numPr>
                <w:ilvl w:val="0"/>
                <w:numId w:val="1"/>
              </w:numPr>
              <w:shd w:val="clear" w:color="auto" w:fill="FFFFFF"/>
              <w:spacing w:before="0" w:after="0"/>
              <w:ind w:left="69" w:firstLine="425"/>
              <w:jc w:val="both"/>
              <w:textAlignment w:val="baseline"/>
              <w:rPr>
                <w:color w:val="000000"/>
              </w:rPr>
            </w:pPr>
            <w:r w:rsidRPr="00916D98">
              <w:rPr>
                <w:color w:val="000000"/>
                <w:sz w:val="16"/>
                <w:szCs w:val="16"/>
                <w:lang w:val="uk-UA"/>
              </w:rPr>
              <w:t>територіального органу ДМС</w:t>
            </w:r>
            <w:r w:rsidRPr="00916D98">
              <w:rPr>
                <w:color w:val="000000"/>
                <w:sz w:val="16"/>
                <w:szCs w:val="16"/>
                <w:lang w:val="en-US"/>
              </w:rPr>
              <w:t>;</w:t>
            </w:r>
          </w:p>
          <w:p w14:paraId="3B700E41" w14:textId="77777777" w:rsidR="003D6875" w:rsidRPr="00916D98" w:rsidRDefault="003D6875" w:rsidP="003D6875">
            <w:pPr>
              <w:pStyle w:val="rvps2"/>
              <w:numPr>
                <w:ilvl w:val="0"/>
                <w:numId w:val="1"/>
              </w:numPr>
              <w:shd w:val="clear" w:color="auto" w:fill="FFFFFF"/>
              <w:spacing w:before="0" w:after="0"/>
              <w:ind w:left="69" w:firstLine="425"/>
              <w:jc w:val="both"/>
              <w:textAlignment w:val="baseline"/>
              <w:rPr>
                <w:color w:val="000000"/>
              </w:rPr>
            </w:pPr>
            <w:r w:rsidRPr="00916D98">
              <w:rPr>
                <w:color w:val="000000"/>
                <w:sz w:val="16"/>
                <w:szCs w:val="16"/>
                <w:lang w:val="uk-UA"/>
              </w:rPr>
              <w:t>територіального підрозділу ДМС;</w:t>
            </w:r>
          </w:p>
          <w:p w14:paraId="54DFB492" w14:textId="77777777" w:rsidR="003D6875" w:rsidRPr="00916D98" w:rsidRDefault="003D6875" w:rsidP="003D6875">
            <w:pPr>
              <w:pStyle w:val="rvps2"/>
              <w:numPr>
                <w:ilvl w:val="0"/>
                <w:numId w:val="1"/>
              </w:numPr>
              <w:shd w:val="clear" w:color="auto" w:fill="FFFFFF"/>
              <w:spacing w:before="0" w:after="0"/>
              <w:ind w:left="69" w:firstLine="425"/>
              <w:jc w:val="both"/>
              <w:textAlignment w:val="baseline"/>
              <w:rPr>
                <w:color w:val="000000"/>
              </w:rPr>
            </w:pPr>
            <w:r w:rsidRPr="00916D98">
              <w:rPr>
                <w:color w:val="000000"/>
                <w:sz w:val="16"/>
                <w:szCs w:val="16"/>
                <w:lang w:val="uk-UA"/>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916D98">
              <w:rPr>
                <w:i/>
                <w:color w:val="000000"/>
                <w:sz w:val="16"/>
                <w:szCs w:val="16"/>
                <w:lang w:val="uk-UA"/>
              </w:rPr>
              <w:t>за умови наявності обладнання для прийому заяв засобами Єдиного державного демографічного Реєстру</w:t>
            </w:r>
            <w:r w:rsidRPr="00916D98">
              <w:rPr>
                <w:color w:val="000000"/>
                <w:sz w:val="16"/>
                <w:szCs w:val="16"/>
                <w:lang w:val="uk-UA"/>
              </w:rPr>
              <w:t>.</w:t>
            </w:r>
          </w:p>
          <w:p w14:paraId="251F2087" w14:textId="77777777" w:rsidR="003D6875" w:rsidRPr="00916D98" w:rsidRDefault="003D6875" w:rsidP="003D6875">
            <w:pPr>
              <w:spacing w:after="0"/>
              <w:jc w:val="both"/>
              <w:rPr>
                <w:rFonts w:ascii="Times New Roman" w:hAnsi="Times New Roman" w:cs="Times New Roman"/>
                <w:color w:val="000000"/>
                <w:lang w:val="uk-UA"/>
              </w:rPr>
            </w:pPr>
            <w:r w:rsidRPr="00916D98">
              <w:rPr>
                <w:rFonts w:ascii="Times New Roman" w:eastAsia="Verdana" w:hAnsi="Times New Roman" w:cs="Times New Roman"/>
                <w:color w:val="000000"/>
                <w:sz w:val="16"/>
                <w:szCs w:val="16"/>
                <w:lang w:val="uk-UA"/>
              </w:rPr>
              <w:t xml:space="preserve">  </w:t>
            </w:r>
            <w:r w:rsidRPr="00916D98">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362FAC91" w14:textId="77777777" w:rsidR="003D6875" w:rsidRPr="00916D98" w:rsidRDefault="003D6875" w:rsidP="003D6875">
            <w:pPr>
              <w:spacing w:after="0"/>
              <w:jc w:val="both"/>
              <w:rPr>
                <w:rFonts w:ascii="Times New Roman" w:hAnsi="Times New Roman" w:cs="Times New Roman"/>
                <w:color w:val="000000"/>
                <w:lang w:val="uk-UA"/>
              </w:rPr>
            </w:pPr>
            <w:r w:rsidRPr="00916D98">
              <w:rPr>
                <w:rFonts w:ascii="Times New Roman" w:eastAsia="Verdana" w:hAnsi="Times New Roman" w:cs="Times New Roman"/>
                <w:color w:val="000000"/>
                <w:sz w:val="16"/>
                <w:szCs w:val="16"/>
                <w:lang w:val="uk-UA"/>
              </w:rPr>
              <w:t xml:space="preserve">     </w:t>
            </w:r>
            <w:r w:rsidRPr="00916D98">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w:t>
            </w:r>
            <w:r w:rsidRPr="00916D98">
              <w:rPr>
                <w:rFonts w:ascii="Times New Roman" w:hAnsi="Times New Roman" w:cs="Times New Roman"/>
                <w:color w:val="000000"/>
                <w:sz w:val="24"/>
                <w:szCs w:val="16"/>
                <w:lang w:val="uk-UA"/>
              </w:rPr>
              <w:t xml:space="preserve"> </w:t>
            </w:r>
            <w:r w:rsidRPr="00916D98">
              <w:rPr>
                <w:rFonts w:ascii="Times New Roman" w:hAnsi="Times New Roman" w:cs="Times New Roman"/>
                <w:color w:val="000000"/>
                <w:sz w:val="16"/>
                <w:szCs w:val="16"/>
                <w:lang w:val="uk-UA"/>
              </w:rPr>
              <w:t xml:space="preserve">установи, місця попереднього ув’язнення або закладу. </w:t>
            </w:r>
          </w:p>
          <w:p w14:paraId="5DFC0221" w14:textId="77777777" w:rsidR="003D6875" w:rsidRPr="00916D98" w:rsidRDefault="003D6875" w:rsidP="003D6875">
            <w:pPr>
              <w:pStyle w:val="af5"/>
              <w:shd w:val="clear" w:color="auto" w:fill="FFFFFF"/>
              <w:spacing w:before="0"/>
              <w:ind w:left="69" w:firstLine="0"/>
              <w:jc w:val="both"/>
              <w:textAlignment w:val="baseline"/>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14:paraId="27EA8275" w14:textId="77777777" w:rsidR="003D6875" w:rsidRPr="00916D98" w:rsidRDefault="003D6875" w:rsidP="003D6875">
            <w:pPr>
              <w:pStyle w:val="af5"/>
              <w:shd w:val="clear" w:color="auto" w:fill="FFFFFF"/>
              <w:spacing w:before="0"/>
              <w:ind w:left="69" w:firstLine="0"/>
              <w:jc w:val="both"/>
              <w:textAlignment w:val="baseline"/>
              <w:rPr>
                <w:rFonts w:ascii="Times New Roman" w:hAnsi="Times New Roman" w:cs="Times New Roman"/>
                <w:color w:val="000000"/>
              </w:rPr>
            </w:pPr>
            <w:r w:rsidRPr="00916D98">
              <w:rPr>
                <w:rFonts w:ascii="Times New Roman" w:eastAsia="Verdana" w:hAnsi="Times New Roman" w:cs="Times New Roman"/>
                <w:color w:val="000000"/>
                <w:sz w:val="24"/>
                <w:szCs w:val="16"/>
              </w:rPr>
              <w:t xml:space="preserve">   </w:t>
            </w:r>
            <w:r w:rsidRPr="00916D98">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tc>
      </w:tr>
      <w:tr w:rsidR="003D6875" w:rsidRPr="00916D98" w14:paraId="1BE2A76E" w14:textId="77777777" w:rsidTr="00D3690A">
        <w:trPr>
          <w:trHeight w:val="396"/>
        </w:trPr>
        <w:tc>
          <w:tcPr>
            <w:tcW w:w="709" w:type="dxa"/>
            <w:tcBorders>
              <w:top w:val="single" w:sz="4" w:space="0" w:color="000000"/>
              <w:left w:val="single" w:sz="4" w:space="0" w:color="000000"/>
              <w:bottom w:val="single" w:sz="4" w:space="0" w:color="000000"/>
            </w:tcBorders>
          </w:tcPr>
          <w:p w14:paraId="6C90873F"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11.</w:t>
            </w:r>
          </w:p>
        </w:tc>
        <w:tc>
          <w:tcPr>
            <w:tcW w:w="4111" w:type="dxa"/>
            <w:tcBorders>
              <w:top w:val="single" w:sz="4" w:space="0" w:color="000000"/>
              <w:left w:val="single" w:sz="4" w:space="0" w:color="000000"/>
              <w:bottom w:val="single" w:sz="4" w:space="0" w:color="000000"/>
            </w:tcBorders>
          </w:tcPr>
          <w:p w14:paraId="7FA15F9D" w14:textId="77777777" w:rsidR="003D6875" w:rsidRPr="00916D98" w:rsidRDefault="003D6875" w:rsidP="00310F98">
            <w:pPr>
              <w:spacing w:after="0" w:line="240" w:lineRule="auto"/>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Платність (безоплатність)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tcPr>
          <w:p w14:paraId="6CDE013E" w14:textId="77777777" w:rsidR="003D6875" w:rsidRPr="00916D98" w:rsidRDefault="003D6875" w:rsidP="00D3690A">
            <w:pPr>
              <w:spacing w:after="0"/>
              <w:contextualSpacing/>
              <w:rPr>
                <w:rFonts w:ascii="Times New Roman" w:hAnsi="Times New Roman" w:cs="Times New Roman"/>
                <w:color w:val="000000"/>
              </w:rPr>
            </w:pPr>
            <w:r w:rsidRPr="00916D98">
              <w:rPr>
                <w:rFonts w:ascii="Times New Roman" w:hAnsi="Times New Roman" w:cs="Times New Roman"/>
                <w:iCs/>
                <w:color w:val="000000"/>
                <w:sz w:val="16"/>
                <w:szCs w:val="16"/>
              </w:rPr>
              <w:t>Адміністративна послуга платна</w:t>
            </w:r>
          </w:p>
        </w:tc>
      </w:tr>
      <w:tr w:rsidR="003D6875" w:rsidRPr="00916D98" w14:paraId="1D4DC839" w14:textId="77777777" w:rsidTr="003D6875">
        <w:tc>
          <w:tcPr>
            <w:tcW w:w="10722" w:type="dxa"/>
            <w:gridSpan w:val="3"/>
            <w:tcBorders>
              <w:top w:val="single" w:sz="4" w:space="0" w:color="000000"/>
              <w:left w:val="single" w:sz="4" w:space="0" w:color="000000"/>
              <w:bottom w:val="single" w:sz="4" w:space="0" w:color="000000"/>
              <w:right w:val="single" w:sz="4" w:space="0" w:color="000000"/>
            </w:tcBorders>
          </w:tcPr>
          <w:p w14:paraId="613DDCD5" w14:textId="77777777" w:rsidR="003D6875" w:rsidRPr="00916D98" w:rsidRDefault="003D6875" w:rsidP="003D6875">
            <w:pPr>
              <w:spacing w:after="0"/>
              <w:contextualSpacing/>
              <w:jc w:val="center"/>
              <w:rPr>
                <w:rFonts w:ascii="Times New Roman" w:hAnsi="Times New Roman" w:cs="Times New Roman"/>
                <w:color w:val="000000"/>
              </w:rPr>
            </w:pPr>
            <w:r w:rsidRPr="00916D98">
              <w:rPr>
                <w:rFonts w:ascii="Times New Roman" w:hAnsi="Times New Roman" w:cs="Times New Roman"/>
                <w:iCs/>
                <w:color w:val="000000"/>
                <w:sz w:val="16"/>
                <w:szCs w:val="16"/>
              </w:rPr>
              <w:t>У разі платності:</w:t>
            </w:r>
          </w:p>
        </w:tc>
      </w:tr>
      <w:tr w:rsidR="003D6875" w:rsidRPr="00916D98" w14:paraId="74614621" w14:textId="77777777" w:rsidTr="00D3690A">
        <w:tc>
          <w:tcPr>
            <w:tcW w:w="709" w:type="dxa"/>
            <w:tcBorders>
              <w:top w:val="single" w:sz="4" w:space="0" w:color="000000"/>
              <w:left w:val="single" w:sz="4" w:space="0" w:color="000000"/>
              <w:bottom w:val="single" w:sz="4" w:space="0" w:color="000000"/>
            </w:tcBorders>
          </w:tcPr>
          <w:p w14:paraId="4C06FB50"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11.1.</w:t>
            </w:r>
          </w:p>
        </w:tc>
        <w:tc>
          <w:tcPr>
            <w:tcW w:w="4111" w:type="dxa"/>
            <w:tcBorders>
              <w:top w:val="single" w:sz="4" w:space="0" w:color="000000"/>
              <w:left w:val="single" w:sz="4" w:space="0" w:color="000000"/>
              <w:bottom w:val="single" w:sz="4" w:space="0" w:color="000000"/>
            </w:tcBorders>
          </w:tcPr>
          <w:p w14:paraId="42E40647"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Нормативно-правові акти, на підставі яких стягується плата</w:t>
            </w:r>
          </w:p>
        </w:tc>
        <w:tc>
          <w:tcPr>
            <w:tcW w:w="5902" w:type="dxa"/>
            <w:tcBorders>
              <w:top w:val="single" w:sz="4" w:space="0" w:color="000000"/>
              <w:left w:val="single" w:sz="4" w:space="0" w:color="000000"/>
              <w:bottom w:val="single" w:sz="4" w:space="0" w:color="000000"/>
              <w:right w:val="single" w:sz="4" w:space="0" w:color="000000"/>
            </w:tcBorders>
          </w:tcPr>
          <w:p w14:paraId="40D19FF2" w14:textId="77777777" w:rsidR="003D6875" w:rsidRPr="00916D98" w:rsidRDefault="003D6875" w:rsidP="003D6875">
            <w:pPr>
              <w:pStyle w:val="Default"/>
              <w:jc w:val="both"/>
              <w:rPr>
                <w:rFonts w:ascii="Times New Roman" w:hAnsi="Times New Roman" w:cs="Times New Roman"/>
              </w:rPr>
            </w:pPr>
            <w:r w:rsidRPr="00916D98">
              <w:rPr>
                <w:rFonts w:ascii="Times New Roman" w:eastAsia="Verdana" w:hAnsi="Times New Roman" w:cs="Times New Roman"/>
                <w:sz w:val="16"/>
                <w:szCs w:val="16"/>
                <w:lang w:val="uk-UA"/>
              </w:rPr>
              <w:t xml:space="preserve">        </w:t>
            </w:r>
            <w:r w:rsidRPr="00916D98">
              <w:rPr>
                <w:rFonts w:ascii="Times New Roman" w:hAnsi="Times New Roman" w:cs="Times New Roman"/>
                <w:sz w:val="16"/>
                <w:szCs w:val="16"/>
                <w:lang w:val="uk-UA"/>
              </w:rPr>
              <w:t>п.п. а) п. 6 ст. 3 Декрету КМУ від 21.01.1993 № 7-93 «Про державне мито»;</w:t>
            </w:r>
          </w:p>
          <w:p w14:paraId="44F1CBB3"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 xml:space="preserve">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0B206221" w14:textId="77777777" w:rsidR="003D6875" w:rsidRPr="00916D98" w:rsidRDefault="003D6875" w:rsidP="003D6875">
            <w:pPr>
              <w:spacing w:after="0"/>
              <w:ind w:firstLine="459"/>
              <w:contextualSpacing/>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Постанова КМУ від 02.11.2016 № 770 «Деякі питання надання адміністративних послуг у сфері міграції».</w:t>
            </w:r>
          </w:p>
        </w:tc>
      </w:tr>
      <w:tr w:rsidR="003D6875" w:rsidRPr="00916D98" w14:paraId="6BEC1155" w14:textId="77777777" w:rsidTr="00D3690A">
        <w:tc>
          <w:tcPr>
            <w:tcW w:w="709" w:type="dxa"/>
            <w:tcBorders>
              <w:top w:val="single" w:sz="4" w:space="0" w:color="000000"/>
              <w:left w:val="single" w:sz="4" w:space="0" w:color="000000"/>
              <w:bottom w:val="single" w:sz="4" w:space="0" w:color="000000"/>
            </w:tcBorders>
          </w:tcPr>
          <w:p w14:paraId="52CC5E64"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11.2.</w:t>
            </w:r>
          </w:p>
        </w:tc>
        <w:tc>
          <w:tcPr>
            <w:tcW w:w="4111" w:type="dxa"/>
            <w:tcBorders>
              <w:top w:val="single" w:sz="4" w:space="0" w:color="000000"/>
              <w:left w:val="single" w:sz="4" w:space="0" w:color="000000"/>
              <w:bottom w:val="single" w:sz="4" w:space="0" w:color="000000"/>
            </w:tcBorders>
          </w:tcPr>
          <w:p w14:paraId="054E0CA8"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Розмір та порядок внесення плати (адміністративного збору) за платну адміністративну послугу</w:t>
            </w:r>
          </w:p>
        </w:tc>
        <w:tc>
          <w:tcPr>
            <w:tcW w:w="5902" w:type="dxa"/>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8755"/>
            </w:tblGrid>
            <w:tr w:rsidR="003D6875" w:rsidRPr="00916D98" w14:paraId="0EBAAD0D" w14:textId="77777777" w:rsidTr="003D6875">
              <w:trPr>
                <w:trHeight w:val="173"/>
              </w:trPr>
              <w:tc>
                <w:tcPr>
                  <w:tcW w:w="8755" w:type="dxa"/>
                  <w:shd w:val="clear" w:color="auto" w:fill="FFFFFF"/>
                </w:tcPr>
                <w:p w14:paraId="1E4832D8" w14:textId="77777777" w:rsidR="003D6875" w:rsidRPr="00916D98" w:rsidRDefault="003D6875" w:rsidP="003D6875">
                  <w:pPr>
                    <w:spacing w:after="0"/>
                    <w:ind w:right="2927"/>
                    <w:rPr>
                      <w:rFonts w:ascii="Times New Roman" w:hAnsi="Times New Roman" w:cs="Times New Roman"/>
                      <w:color w:val="000000"/>
                    </w:rPr>
                  </w:pPr>
                  <w:r w:rsidRPr="00916D98">
                    <w:rPr>
                      <w:rFonts w:ascii="Times New Roman" w:eastAsia="Verdana" w:hAnsi="Times New Roman" w:cs="Times New Roman"/>
                      <w:color w:val="000000"/>
                      <w:sz w:val="16"/>
                      <w:szCs w:val="16"/>
                      <w:lang w:eastAsia="uk-UA"/>
                    </w:rPr>
                    <w:t xml:space="preserve">       </w:t>
                  </w:r>
                  <w:r w:rsidRPr="00916D98">
                    <w:rPr>
                      <w:rFonts w:ascii="Times New Roman" w:hAnsi="Times New Roman" w:cs="Times New Roman"/>
                      <w:color w:val="000000"/>
                      <w:sz w:val="16"/>
                      <w:szCs w:val="16"/>
                      <w:lang w:eastAsia="uk-UA"/>
                    </w:rPr>
                    <w:t>Розмір адміністративного  збору за оформлення та видачу паспорта з дня оформлення заяви-анкети у строк:</w:t>
                  </w:r>
                </w:p>
                <w:p w14:paraId="52D34995" w14:textId="77777777" w:rsidR="003D6875" w:rsidRPr="00310F98" w:rsidRDefault="003D6875" w:rsidP="003D6875">
                  <w:pPr>
                    <w:spacing w:after="0"/>
                    <w:rPr>
                      <w:rFonts w:ascii="Times New Roman" w:hAnsi="Times New Roman" w:cs="Times New Roman"/>
                      <w:color w:val="000000"/>
                      <w:sz w:val="16"/>
                      <w:szCs w:val="16"/>
                      <w:lang w:val="uk-UA" w:eastAsia="uk-UA"/>
                    </w:rPr>
                  </w:pPr>
                </w:p>
              </w:tc>
            </w:tr>
            <w:tr w:rsidR="003D6875" w:rsidRPr="00916D98" w14:paraId="60A31EFD" w14:textId="77777777" w:rsidTr="003D6875">
              <w:trPr>
                <w:trHeight w:val="173"/>
              </w:trPr>
              <w:tc>
                <w:tcPr>
                  <w:tcW w:w="8755" w:type="dxa"/>
                  <w:shd w:val="clear" w:color="auto" w:fill="FFFFFF"/>
                </w:tcPr>
                <w:p w14:paraId="2A8D8FFC" w14:textId="77777777" w:rsidR="003D6875" w:rsidRPr="00916D98" w:rsidRDefault="003D6875" w:rsidP="003D6875">
                  <w:pPr>
                    <w:spacing w:after="0"/>
                    <w:ind w:right="2927"/>
                    <w:rPr>
                      <w:rFonts w:ascii="Times New Roman" w:hAnsi="Times New Roman" w:cs="Times New Roman"/>
                      <w:color w:val="000000"/>
                    </w:rPr>
                  </w:pPr>
                  <w:r w:rsidRPr="00916D98">
                    <w:rPr>
                      <w:rFonts w:ascii="Times New Roman" w:hAnsi="Times New Roman" w:cs="Times New Roman"/>
                      <w:b/>
                      <w:color w:val="000000"/>
                      <w:sz w:val="16"/>
                      <w:szCs w:val="16"/>
                      <w:lang w:eastAsia="uk-UA"/>
                    </w:rPr>
                    <w:t xml:space="preserve">не пізніше ніж через 20 робочих днів    -  </w:t>
                  </w:r>
                  <w:r w:rsidR="00E11A23" w:rsidRPr="00916D98">
                    <w:rPr>
                      <w:rFonts w:ascii="Times New Roman" w:hAnsi="Times New Roman" w:cs="Times New Roman"/>
                      <w:b/>
                      <w:color w:val="000000"/>
                      <w:sz w:val="16"/>
                      <w:szCs w:val="16"/>
                      <w:lang w:val="uk-UA" w:eastAsia="uk-UA"/>
                    </w:rPr>
                    <w:t>558</w:t>
                  </w:r>
                  <w:r w:rsidRPr="00916D98">
                    <w:rPr>
                      <w:rFonts w:ascii="Times New Roman" w:hAnsi="Times New Roman" w:cs="Times New Roman"/>
                      <w:b/>
                      <w:color w:val="000000"/>
                      <w:sz w:val="16"/>
                      <w:szCs w:val="16"/>
                      <w:lang w:eastAsia="uk-UA"/>
                    </w:rPr>
                    <w:t xml:space="preserve"> грн </w:t>
                  </w:r>
                </w:p>
                <w:p w14:paraId="13D97C3C" w14:textId="77777777" w:rsidR="003D6875" w:rsidRPr="00916D98" w:rsidRDefault="003D6875" w:rsidP="003D6875">
                  <w:pPr>
                    <w:spacing w:after="0"/>
                    <w:ind w:right="2927"/>
                    <w:rPr>
                      <w:rFonts w:ascii="Times New Roman" w:hAnsi="Times New Roman" w:cs="Times New Roman"/>
                      <w:color w:val="000000"/>
                    </w:rPr>
                  </w:pPr>
                  <w:r w:rsidRPr="00916D98">
                    <w:rPr>
                      <w:rFonts w:ascii="Times New Roman" w:hAnsi="Times New Roman" w:cs="Times New Roman"/>
                      <w:color w:val="000000"/>
                      <w:sz w:val="16"/>
                      <w:szCs w:val="16"/>
                      <w:lang w:eastAsia="uk-UA"/>
                    </w:rPr>
                    <w:t xml:space="preserve">(126 грн вартість адміністративної послуги  та </w:t>
                  </w:r>
                  <w:r w:rsidR="00E11A23" w:rsidRPr="00916D98">
                    <w:rPr>
                      <w:rFonts w:ascii="Times New Roman" w:hAnsi="Times New Roman" w:cs="Times New Roman"/>
                      <w:color w:val="000000"/>
                      <w:sz w:val="16"/>
                      <w:szCs w:val="16"/>
                      <w:lang w:val="uk-UA" w:eastAsia="uk-UA"/>
                    </w:rPr>
                    <w:t>432</w:t>
                  </w:r>
                  <w:r w:rsidRPr="00916D98">
                    <w:rPr>
                      <w:rFonts w:ascii="Times New Roman" w:hAnsi="Times New Roman" w:cs="Times New Roman"/>
                      <w:color w:val="000000"/>
                      <w:sz w:val="16"/>
                      <w:szCs w:val="16"/>
                      <w:lang w:val="uk-UA" w:eastAsia="uk-UA"/>
                    </w:rPr>
                    <w:t xml:space="preserve"> </w:t>
                  </w:r>
                  <w:r w:rsidRPr="00916D98">
                    <w:rPr>
                      <w:rFonts w:ascii="Times New Roman" w:hAnsi="Times New Roman" w:cs="Times New Roman"/>
                      <w:color w:val="000000"/>
                      <w:sz w:val="16"/>
                      <w:szCs w:val="16"/>
                      <w:lang w:eastAsia="uk-UA"/>
                    </w:rPr>
                    <w:t xml:space="preserve">грн </w:t>
                  </w:r>
                </w:p>
                <w:p w14:paraId="197FBA6E" w14:textId="77777777" w:rsidR="003D6875" w:rsidRPr="00916D98" w:rsidRDefault="003D6875" w:rsidP="003D6875">
                  <w:pPr>
                    <w:spacing w:after="0"/>
                    <w:ind w:right="2927"/>
                    <w:rPr>
                      <w:rFonts w:ascii="Times New Roman" w:hAnsi="Times New Roman" w:cs="Times New Roman"/>
                      <w:color w:val="000000"/>
                    </w:rPr>
                  </w:pPr>
                  <w:r w:rsidRPr="00916D98">
                    <w:rPr>
                      <w:rFonts w:ascii="Times New Roman" w:hAnsi="Times New Roman" w:cs="Times New Roman"/>
                      <w:color w:val="000000"/>
                      <w:sz w:val="16"/>
                      <w:szCs w:val="16"/>
                      <w:lang w:eastAsia="uk-UA"/>
                    </w:rPr>
                    <w:t>вартість бланка);</w:t>
                  </w:r>
                </w:p>
                <w:p w14:paraId="541FBD04" w14:textId="77777777" w:rsidR="003D6875" w:rsidRPr="00310F98" w:rsidRDefault="003D6875" w:rsidP="003D6875">
                  <w:pPr>
                    <w:spacing w:after="0"/>
                    <w:ind w:right="2927"/>
                    <w:rPr>
                      <w:rFonts w:ascii="Times New Roman" w:hAnsi="Times New Roman" w:cs="Times New Roman"/>
                      <w:color w:val="000000"/>
                      <w:sz w:val="16"/>
                      <w:szCs w:val="16"/>
                      <w:lang w:val="uk-UA" w:eastAsia="uk-UA"/>
                    </w:rPr>
                  </w:pPr>
                </w:p>
              </w:tc>
            </w:tr>
            <w:tr w:rsidR="003D6875" w:rsidRPr="00916D98" w14:paraId="4B61BE15" w14:textId="77777777" w:rsidTr="003D6875">
              <w:trPr>
                <w:trHeight w:val="173"/>
              </w:trPr>
              <w:tc>
                <w:tcPr>
                  <w:tcW w:w="8755" w:type="dxa"/>
                  <w:shd w:val="clear" w:color="auto" w:fill="FFFFFF"/>
                </w:tcPr>
                <w:p w14:paraId="6CE8B643" w14:textId="77777777" w:rsidR="003D6875" w:rsidRPr="00916D98" w:rsidRDefault="003D6875" w:rsidP="003D6875">
                  <w:pPr>
                    <w:spacing w:after="0"/>
                    <w:ind w:right="2927"/>
                    <w:rPr>
                      <w:rFonts w:ascii="Times New Roman" w:hAnsi="Times New Roman" w:cs="Times New Roman"/>
                      <w:color w:val="000000"/>
                    </w:rPr>
                  </w:pPr>
                  <w:r w:rsidRPr="00916D98">
                    <w:rPr>
                      <w:rFonts w:ascii="Times New Roman" w:hAnsi="Times New Roman" w:cs="Times New Roman"/>
                      <w:b/>
                      <w:color w:val="000000"/>
                      <w:sz w:val="16"/>
                      <w:szCs w:val="16"/>
                      <w:lang w:eastAsia="uk-UA"/>
                    </w:rPr>
                    <w:t xml:space="preserve">не пізніше ніж через 10 робочих днів    -  </w:t>
                  </w:r>
                  <w:r w:rsidR="00E11A23" w:rsidRPr="00916D98">
                    <w:rPr>
                      <w:rFonts w:ascii="Times New Roman" w:hAnsi="Times New Roman" w:cs="Times New Roman"/>
                      <w:b/>
                      <w:color w:val="000000"/>
                      <w:sz w:val="16"/>
                      <w:szCs w:val="16"/>
                      <w:lang w:val="uk-UA" w:eastAsia="uk-UA"/>
                    </w:rPr>
                    <w:t>928</w:t>
                  </w:r>
                  <w:r w:rsidRPr="00916D98">
                    <w:rPr>
                      <w:rFonts w:ascii="Times New Roman" w:hAnsi="Times New Roman" w:cs="Times New Roman"/>
                      <w:b/>
                      <w:color w:val="000000"/>
                      <w:sz w:val="16"/>
                      <w:szCs w:val="16"/>
                      <w:lang w:eastAsia="uk-UA"/>
                    </w:rPr>
                    <w:t xml:space="preserve"> грн  </w:t>
                  </w:r>
                </w:p>
                <w:p w14:paraId="36A506D3" w14:textId="77777777" w:rsidR="003D6875" w:rsidRPr="00916D98" w:rsidRDefault="003D6875" w:rsidP="003D6875">
                  <w:pPr>
                    <w:spacing w:after="0"/>
                    <w:ind w:right="2927"/>
                    <w:rPr>
                      <w:rFonts w:ascii="Times New Roman" w:hAnsi="Times New Roman" w:cs="Times New Roman"/>
                      <w:color w:val="000000"/>
                    </w:rPr>
                  </w:pPr>
                  <w:r w:rsidRPr="00916D98">
                    <w:rPr>
                      <w:rFonts w:ascii="Times New Roman" w:hAnsi="Times New Roman" w:cs="Times New Roman"/>
                      <w:color w:val="000000"/>
                      <w:sz w:val="16"/>
                      <w:szCs w:val="16"/>
                      <w:lang w:eastAsia="uk-UA"/>
                    </w:rPr>
                    <w:t>(</w:t>
                  </w:r>
                  <w:r w:rsidRPr="00916D98">
                    <w:rPr>
                      <w:rFonts w:ascii="Times New Roman" w:hAnsi="Times New Roman" w:cs="Times New Roman"/>
                      <w:color w:val="000000"/>
                      <w:sz w:val="16"/>
                      <w:szCs w:val="16"/>
                      <w:lang w:val="uk-UA" w:eastAsia="uk-UA"/>
                    </w:rPr>
                    <w:t>496</w:t>
                  </w:r>
                  <w:r w:rsidRPr="00916D98">
                    <w:rPr>
                      <w:rFonts w:ascii="Times New Roman" w:hAnsi="Times New Roman" w:cs="Times New Roman"/>
                      <w:color w:val="000000"/>
                      <w:sz w:val="16"/>
                      <w:szCs w:val="16"/>
                      <w:lang w:eastAsia="uk-UA"/>
                    </w:rPr>
                    <w:t xml:space="preserve"> грн вартість адміністративної послуги  та </w:t>
                  </w:r>
                  <w:r w:rsidR="00E11A23" w:rsidRPr="00916D98">
                    <w:rPr>
                      <w:rFonts w:ascii="Times New Roman" w:hAnsi="Times New Roman" w:cs="Times New Roman"/>
                      <w:color w:val="000000"/>
                      <w:sz w:val="16"/>
                      <w:szCs w:val="16"/>
                      <w:lang w:val="uk-UA" w:eastAsia="uk-UA"/>
                    </w:rPr>
                    <w:t>432</w:t>
                  </w:r>
                  <w:r w:rsidRPr="00916D98">
                    <w:rPr>
                      <w:rFonts w:ascii="Times New Roman" w:hAnsi="Times New Roman" w:cs="Times New Roman"/>
                      <w:color w:val="000000"/>
                      <w:sz w:val="16"/>
                      <w:szCs w:val="16"/>
                      <w:lang w:eastAsia="uk-UA"/>
                    </w:rPr>
                    <w:t xml:space="preserve"> грн </w:t>
                  </w:r>
                </w:p>
                <w:p w14:paraId="7403A870" w14:textId="77777777" w:rsidR="003D6875" w:rsidRPr="00BF1AD2" w:rsidRDefault="003D6875" w:rsidP="003D6875">
                  <w:pPr>
                    <w:spacing w:after="0"/>
                    <w:ind w:right="2927"/>
                    <w:rPr>
                      <w:rFonts w:ascii="Times New Roman" w:hAnsi="Times New Roman" w:cs="Times New Roman"/>
                      <w:color w:val="000000"/>
                      <w:lang w:val="uk-UA"/>
                    </w:rPr>
                  </w:pPr>
                  <w:r w:rsidRPr="00916D98">
                    <w:rPr>
                      <w:rFonts w:ascii="Times New Roman" w:hAnsi="Times New Roman" w:cs="Times New Roman"/>
                      <w:color w:val="000000"/>
                      <w:sz w:val="16"/>
                      <w:szCs w:val="16"/>
                      <w:lang w:eastAsia="uk-UA"/>
                    </w:rPr>
                    <w:t>вартість бланка);</w:t>
                  </w:r>
                </w:p>
              </w:tc>
            </w:tr>
          </w:tbl>
          <w:p w14:paraId="7FC60CF5" w14:textId="77777777" w:rsidR="003D6875" w:rsidRPr="00916D98" w:rsidRDefault="003D6875" w:rsidP="003D6875">
            <w:pPr>
              <w:pStyle w:val="HTML0"/>
              <w:shd w:val="clear" w:color="auto" w:fill="FFFFFF"/>
              <w:contextualSpacing/>
              <w:jc w:val="both"/>
              <w:textAlignment w:val="baseline"/>
              <w:rPr>
                <w:rFonts w:ascii="Times New Roman" w:hAnsi="Times New Roman" w:cs="Times New Roman"/>
                <w:color w:val="000000"/>
                <w:lang w:val="uk-UA"/>
              </w:rPr>
            </w:pPr>
            <w:r w:rsidRPr="00916D98">
              <w:rPr>
                <w:rFonts w:ascii="Times New Roman" w:eastAsia="Verdana" w:hAnsi="Times New Roman" w:cs="Times New Roman"/>
                <w:color w:val="000000"/>
                <w:sz w:val="16"/>
                <w:szCs w:val="16"/>
                <w:lang w:val="uk-UA" w:eastAsia="uk-UA"/>
              </w:rPr>
              <w:t xml:space="preserve">        </w:t>
            </w:r>
            <w:r w:rsidRPr="00916D98">
              <w:rPr>
                <w:rFonts w:ascii="Times New Roman" w:hAnsi="Times New Roman" w:cs="Times New Roman"/>
                <w:color w:val="000000"/>
                <w:sz w:val="16"/>
                <w:szCs w:val="16"/>
                <w:lang w:val="uk-UA" w:eastAsia="uk-UA"/>
              </w:rPr>
              <w:t>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w:t>
            </w:r>
          </w:p>
        </w:tc>
      </w:tr>
      <w:tr w:rsidR="003D6875" w:rsidRPr="00916D98" w14:paraId="00145231" w14:textId="77777777" w:rsidTr="00D3690A">
        <w:tc>
          <w:tcPr>
            <w:tcW w:w="709" w:type="dxa"/>
            <w:tcBorders>
              <w:top w:val="single" w:sz="4" w:space="0" w:color="000000"/>
              <w:left w:val="single" w:sz="4" w:space="0" w:color="000000"/>
              <w:bottom w:val="single" w:sz="4" w:space="0" w:color="000000"/>
            </w:tcBorders>
          </w:tcPr>
          <w:p w14:paraId="5A61CD4F"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11.3.</w:t>
            </w:r>
          </w:p>
        </w:tc>
        <w:tc>
          <w:tcPr>
            <w:tcW w:w="4111" w:type="dxa"/>
            <w:tcBorders>
              <w:top w:val="single" w:sz="4" w:space="0" w:color="000000"/>
              <w:left w:val="single" w:sz="4" w:space="0" w:color="000000"/>
              <w:bottom w:val="single" w:sz="4" w:space="0" w:color="000000"/>
            </w:tcBorders>
          </w:tcPr>
          <w:p w14:paraId="750E2B09"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Розрахунковий рахунок для внесення плати</w:t>
            </w:r>
          </w:p>
        </w:tc>
        <w:tc>
          <w:tcPr>
            <w:tcW w:w="5902" w:type="dxa"/>
            <w:tcBorders>
              <w:top w:val="single" w:sz="4" w:space="0" w:color="000000"/>
              <w:left w:val="single" w:sz="4" w:space="0" w:color="000000"/>
              <w:bottom w:val="single" w:sz="4" w:space="0" w:color="000000"/>
              <w:right w:val="single" w:sz="4" w:space="0" w:color="000000"/>
            </w:tcBorders>
          </w:tcPr>
          <w:p w14:paraId="3B95E238" w14:textId="77777777" w:rsidR="003D6875" w:rsidRPr="00916D98" w:rsidRDefault="003D6875" w:rsidP="003D6875">
            <w:pPr>
              <w:snapToGrid w:val="0"/>
              <w:spacing w:after="0" w:line="240" w:lineRule="auto"/>
              <w:rPr>
                <w:rFonts w:ascii="Times New Roman" w:hAnsi="Times New Roman" w:cs="Times New Roman"/>
                <w:color w:val="000000"/>
              </w:rPr>
            </w:pPr>
          </w:p>
        </w:tc>
      </w:tr>
      <w:tr w:rsidR="003D6875" w:rsidRPr="00916D98" w14:paraId="02C4FD93" w14:textId="77777777" w:rsidTr="00D3690A">
        <w:tc>
          <w:tcPr>
            <w:tcW w:w="709" w:type="dxa"/>
            <w:tcBorders>
              <w:top w:val="single" w:sz="4" w:space="0" w:color="000000"/>
              <w:left w:val="single" w:sz="4" w:space="0" w:color="000000"/>
              <w:bottom w:val="single" w:sz="4" w:space="0" w:color="000000"/>
            </w:tcBorders>
          </w:tcPr>
          <w:p w14:paraId="26A1DF18"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12.</w:t>
            </w:r>
          </w:p>
        </w:tc>
        <w:tc>
          <w:tcPr>
            <w:tcW w:w="4111" w:type="dxa"/>
            <w:tcBorders>
              <w:top w:val="single" w:sz="4" w:space="0" w:color="000000"/>
              <w:left w:val="single" w:sz="4" w:space="0" w:color="000000"/>
              <w:bottom w:val="single" w:sz="4" w:space="0" w:color="000000"/>
            </w:tcBorders>
          </w:tcPr>
          <w:p w14:paraId="2AF86587"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Строк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165BA9F0" w14:textId="77777777" w:rsidR="003D6875" w:rsidRPr="00916D98" w:rsidRDefault="003D6875" w:rsidP="00310F98">
            <w:pPr>
              <w:pStyle w:val="af5"/>
              <w:spacing w:before="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Паспорт видається:</w:t>
            </w:r>
          </w:p>
          <w:p w14:paraId="55931103" w14:textId="77777777" w:rsidR="003D6875" w:rsidRPr="00916D98" w:rsidRDefault="003D6875" w:rsidP="00310F98">
            <w:pPr>
              <w:pStyle w:val="af5"/>
              <w:spacing w:before="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06007C1B" w14:textId="77777777" w:rsidR="003D6875" w:rsidRPr="00916D98" w:rsidRDefault="003D6875" w:rsidP="00310F98">
            <w:pPr>
              <w:pStyle w:val="af5"/>
              <w:spacing w:before="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p w14:paraId="5BA5CD62" w14:textId="77777777" w:rsidR="003D6875" w:rsidRPr="00916D98" w:rsidRDefault="003D6875" w:rsidP="00310F98">
            <w:pPr>
              <w:pStyle w:val="af5"/>
              <w:spacing w:before="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3D6875" w:rsidRPr="00916D98" w14:paraId="26D288D7" w14:textId="77777777" w:rsidTr="00D3690A">
        <w:tc>
          <w:tcPr>
            <w:tcW w:w="709" w:type="dxa"/>
            <w:tcBorders>
              <w:top w:val="single" w:sz="4" w:space="0" w:color="000000"/>
              <w:left w:val="single" w:sz="4" w:space="0" w:color="000000"/>
              <w:bottom w:val="single" w:sz="4" w:space="0" w:color="000000"/>
            </w:tcBorders>
          </w:tcPr>
          <w:p w14:paraId="5A40A321"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13.</w:t>
            </w:r>
          </w:p>
        </w:tc>
        <w:tc>
          <w:tcPr>
            <w:tcW w:w="4111" w:type="dxa"/>
            <w:tcBorders>
              <w:top w:val="single" w:sz="4" w:space="0" w:color="000000"/>
              <w:left w:val="single" w:sz="4" w:space="0" w:color="000000"/>
              <w:bottom w:val="single" w:sz="4" w:space="0" w:color="000000"/>
            </w:tcBorders>
          </w:tcPr>
          <w:p w14:paraId="7CBF01B4"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Перелік підстав для відмови у наданні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46B149A1" w14:textId="77777777" w:rsidR="003D6875" w:rsidRPr="00916D98" w:rsidRDefault="003D6875" w:rsidP="00310F98">
            <w:pPr>
              <w:pStyle w:val="af5"/>
              <w:spacing w:before="0"/>
              <w:ind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заявнику </w:t>
            </w:r>
            <w:r w:rsidRPr="00916D98">
              <w:rPr>
                <w:rFonts w:ascii="Times New Roman" w:hAnsi="Times New Roman" w:cs="Times New Roman"/>
                <w:b/>
                <w:color w:val="000000"/>
                <w:sz w:val="16"/>
                <w:szCs w:val="16"/>
              </w:rPr>
              <w:t>в прийнятті документів та оформленні заяви-анкети</w:t>
            </w:r>
            <w:r w:rsidRPr="00916D98">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1A628D6B" w14:textId="77777777" w:rsidR="003D6875" w:rsidRPr="00916D98" w:rsidRDefault="003D6875" w:rsidP="00310F98">
            <w:pPr>
              <w:pStyle w:val="af5"/>
              <w:spacing w:before="0"/>
              <w:ind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w:t>
            </w:r>
            <w:r w:rsidRPr="00916D98">
              <w:rPr>
                <w:rFonts w:ascii="Times New Roman" w:hAnsi="Times New Roman" w:cs="Times New Roman"/>
                <w:b/>
                <w:color w:val="000000"/>
                <w:sz w:val="16"/>
                <w:szCs w:val="16"/>
              </w:rPr>
              <w:t>від оформлення чи видачі паспорта</w:t>
            </w:r>
            <w:r w:rsidRPr="00916D98">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51D7F2E0" w14:textId="77777777" w:rsidR="003D6875" w:rsidRPr="00916D98" w:rsidRDefault="003D6875" w:rsidP="00310F98">
            <w:pPr>
              <w:pStyle w:val="af5"/>
              <w:spacing w:before="0"/>
              <w:ind w:firstLine="0"/>
              <w:jc w:val="both"/>
              <w:rPr>
                <w:rFonts w:ascii="Times New Roman" w:hAnsi="Times New Roman" w:cs="Times New Roman"/>
                <w:color w:val="000000"/>
              </w:rPr>
            </w:pPr>
            <w:r w:rsidRPr="00916D98">
              <w:rPr>
                <w:rFonts w:ascii="Times New Roman" w:eastAsia="Verdana" w:hAnsi="Times New Roman" w:cs="Times New Roman"/>
                <w:b/>
                <w:bCs/>
                <w:color w:val="000000"/>
                <w:sz w:val="16"/>
                <w:szCs w:val="16"/>
              </w:rPr>
              <w:t xml:space="preserve"> </w:t>
            </w:r>
            <w:r w:rsidRPr="00916D98">
              <w:rPr>
                <w:rFonts w:ascii="Times New Roman" w:hAnsi="Times New Roman" w:cs="Times New Roman"/>
                <w:b/>
                <w:bCs/>
                <w:color w:val="000000"/>
                <w:sz w:val="16"/>
                <w:szCs w:val="16"/>
              </w:rPr>
              <w:t>1)</w:t>
            </w:r>
            <w:r w:rsidRPr="00916D98">
              <w:rPr>
                <w:rFonts w:ascii="Times New Roman" w:hAnsi="Times New Roman" w:cs="Times New Roman"/>
                <w:color w:val="000000"/>
                <w:sz w:val="16"/>
                <w:szCs w:val="16"/>
              </w:rPr>
              <w:t xml:space="preserve"> особа не є громадянином України;</w:t>
            </w:r>
          </w:p>
          <w:p w14:paraId="648D4D45" w14:textId="77777777" w:rsidR="003D6875" w:rsidRPr="00916D98" w:rsidRDefault="003D6875" w:rsidP="00310F98">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rPr>
            </w:pPr>
            <w:bookmarkStart w:id="55" w:name="n85111"/>
            <w:bookmarkEnd w:id="55"/>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b/>
                <w:bCs/>
                <w:color w:val="000000"/>
                <w:sz w:val="16"/>
                <w:szCs w:val="16"/>
              </w:rPr>
              <w:t>2)</w:t>
            </w:r>
            <w:r w:rsidRPr="00916D98">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1BDA3E5D" w14:textId="77777777" w:rsidR="003D6875" w:rsidRPr="00916D98" w:rsidRDefault="003D6875" w:rsidP="00310F98">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rPr>
            </w:pPr>
            <w:r w:rsidRPr="00916D98">
              <w:rPr>
                <w:rFonts w:ascii="Times New Roman" w:hAnsi="Times New Roman" w:cs="Times New Roman"/>
                <w:b/>
                <w:bCs/>
                <w:color w:val="000000"/>
                <w:sz w:val="16"/>
                <w:szCs w:val="16"/>
              </w:rPr>
              <w:t>3)</w:t>
            </w:r>
            <w:r w:rsidRPr="00916D98">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14:paraId="1E9737A6" w14:textId="77777777" w:rsidR="003D6875" w:rsidRPr="00916D98" w:rsidRDefault="003D6875" w:rsidP="00310F98">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rPr>
            </w:pPr>
            <w:bookmarkStart w:id="56" w:name="n85311"/>
            <w:bookmarkEnd w:id="56"/>
            <w:r w:rsidRPr="00916D98">
              <w:rPr>
                <w:rFonts w:ascii="Times New Roman" w:hAnsi="Times New Roman" w:cs="Times New Roman"/>
                <w:b/>
                <w:bCs/>
                <w:color w:val="000000"/>
                <w:sz w:val="16"/>
                <w:szCs w:val="16"/>
              </w:rPr>
              <w:t>4)</w:t>
            </w:r>
            <w:r w:rsidRPr="00916D98">
              <w:rPr>
                <w:rFonts w:ascii="Times New Roman" w:hAnsi="Times New Roman" w:cs="Times New Roman"/>
                <w:color w:val="000000"/>
                <w:sz w:val="16"/>
                <w:szCs w:val="16"/>
              </w:rPr>
              <w:t xml:space="preserve"> за видачею паспорта звернувся законний представник, який не має </w:t>
            </w:r>
            <w:r w:rsidRPr="00916D98">
              <w:rPr>
                <w:rFonts w:ascii="Times New Roman" w:hAnsi="Times New Roman" w:cs="Times New Roman"/>
                <w:color w:val="000000"/>
                <w:sz w:val="16"/>
                <w:szCs w:val="16"/>
              </w:rPr>
              <w:lastRenderedPageBreak/>
              <w:t>документально підтверджених повноважень на отримання паспорта;</w:t>
            </w:r>
          </w:p>
          <w:p w14:paraId="2A3EA82F" w14:textId="77777777" w:rsidR="003D6875" w:rsidRPr="00916D98" w:rsidRDefault="003D6875" w:rsidP="00310F98">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rPr>
            </w:pPr>
            <w:r w:rsidRPr="00916D98">
              <w:rPr>
                <w:rFonts w:ascii="Times New Roman" w:hAnsi="Times New Roman" w:cs="Times New Roman"/>
                <w:b/>
                <w:bCs/>
                <w:color w:val="000000"/>
                <w:sz w:val="16"/>
                <w:szCs w:val="16"/>
              </w:rPr>
              <w:t>5)</w:t>
            </w:r>
            <w:r w:rsidRPr="00916D98">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p>
          <w:p w14:paraId="40C6D47D" w14:textId="77777777" w:rsidR="003D6875" w:rsidRPr="00916D98" w:rsidRDefault="003D6875" w:rsidP="00310F98">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rPr>
            </w:pPr>
            <w:bookmarkStart w:id="57" w:name="n85511"/>
            <w:bookmarkEnd w:id="57"/>
            <w:r w:rsidRPr="00916D98">
              <w:rPr>
                <w:rFonts w:ascii="Times New Roman" w:hAnsi="Times New Roman" w:cs="Times New Roman"/>
                <w:b/>
                <w:bCs/>
                <w:color w:val="000000"/>
                <w:sz w:val="16"/>
                <w:szCs w:val="16"/>
              </w:rPr>
              <w:t>6)</w:t>
            </w:r>
            <w:r w:rsidRPr="00916D98">
              <w:rPr>
                <w:rFonts w:ascii="Times New Roman" w:hAnsi="Times New Roman" w:cs="Times New Roman"/>
                <w:color w:val="000000"/>
                <w:sz w:val="16"/>
                <w:szCs w:val="16"/>
              </w:rPr>
              <w:t xml:space="preserve"> особу не встановлено за результатами проведення процедури встановлення особи.</w:t>
            </w:r>
          </w:p>
        </w:tc>
      </w:tr>
      <w:tr w:rsidR="003D6875" w:rsidRPr="00916D98" w14:paraId="2A59ADE1" w14:textId="77777777" w:rsidTr="00D3690A">
        <w:tc>
          <w:tcPr>
            <w:tcW w:w="709" w:type="dxa"/>
            <w:tcBorders>
              <w:top w:val="single" w:sz="4" w:space="0" w:color="000000"/>
              <w:left w:val="single" w:sz="4" w:space="0" w:color="000000"/>
              <w:bottom w:val="single" w:sz="4" w:space="0" w:color="000000"/>
            </w:tcBorders>
          </w:tcPr>
          <w:p w14:paraId="75D87A3E"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lastRenderedPageBreak/>
              <w:t>14.</w:t>
            </w:r>
          </w:p>
        </w:tc>
        <w:tc>
          <w:tcPr>
            <w:tcW w:w="4111" w:type="dxa"/>
            <w:tcBorders>
              <w:top w:val="single" w:sz="4" w:space="0" w:color="000000"/>
              <w:left w:val="single" w:sz="4" w:space="0" w:color="000000"/>
              <w:bottom w:val="single" w:sz="4" w:space="0" w:color="000000"/>
            </w:tcBorders>
          </w:tcPr>
          <w:p w14:paraId="0CD68A12"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Результат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1D7B9D99" w14:textId="77777777" w:rsidR="003D6875" w:rsidRPr="00916D98" w:rsidRDefault="003D6875" w:rsidP="003D6875">
            <w:pPr>
              <w:spacing w:after="0"/>
              <w:ind w:firstLine="317"/>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r>
      <w:tr w:rsidR="003D6875" w:rsidRPr="00916D98" w14:paraId="2F1034A0" w14:textId="77777777" w:rsidTr="00D3690A">
        <w:tc>
          <w:tcPr>
            <w:tcW w:w="709" w:type="dxa"/>
            <w:tcBorders>
              <w:top w:val="single" w:sz="4" w:space="0" w:color="000000"/>
              <w:left w:val="single" w:sz="4" w:space="0" w:color="000000"/>
              <w:bottom w:val="single" w:sz="4" w:space="0" w:color="000000"/>
            </w:tcBorders>
          </w:tcPr>
          <w:p w14:paraId="4D706C86"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15.</w:t>
            </w:r>
          </w:p>
        </w:tc>
        <w:tc>
          <w:tcPr>
            <w:tcW w:w="4111" w:type="dxa"/>
            <w:tcBorders>
              <w:top w:val="single" w:sz="4" w:space="0" w:color="000000"/>
              <w:left w:val="single" w:sz="4" w:space="0" w:color="000000"/>
              <w:bottom w:val="single" w:sz="4" w:space="0" w:color="000000"/>
            </w:tcBorders>
          </w:tcPr>
          <w:p w14:paraId="6D003E13"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Способи отримання відповіді (результату)</w:t>
            </w:r>
          </w:p>
        </w:tc>
        <w:tc>
          <w:tcPr>
            <w:tcW w:w="5902" w:type="dxa"/>
            <w:tcBorders>
              <w:top w:val="single" w:sz="4" w:space="0" w:color="000000"/>
              <w:left w:val="single" w:sz="4" w:space="0" w:color="000000"/>
              <w:bottom w:val="single" w:sz="4" w:space="0" w:color="000000"/>
              <w:right w:val="single" w:sz="4" w:space="0" w:color="000000"/>
            </w:tcBorders>
            <w:vAlign w:val="center"/>
          </w:tcPr>
          <w:p w14:paraId="3D5A403C" w14:textId="77777777" w:rsidR="003D6875" w:rsidRPr="00916D98" w:rsidRDefault="003D6875" w:rsidP="003D6875">
            <w:pPr>
              <w:spacing w:after="0"/>
              <w:ind w:firstLine="317"/>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916D98">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916D98">
              <w:rPr>
                <w:rFonts w:ascii="Times New Roman" w:hAnsi="Times New Roman" w:cs="Times New Roman"/>
                <w:color w:val="000000"/>
                <w:sz w:val="16"/>
                <w:szCs w:val="16"/>
                <w:lang w:val="uk-UA"/>
              </w:rPr>
              <w:t xml:space="preserve"> і інформує особу/законного представника/уповноважену особу про підстави такої відмови. </w:t>
            </w:r>
            <w:r w:rsidRPr="00916D98">
              <w:rPr>
                <w:rFonts w:ascii="Times New Roman" w:hAnsi="Times New Roman" w:cs="Times New Roman"/>
                <w:b/>
                <w:color w:val="000000"/>
                <w:sz w:val="16"/>
                <w:szCs w:val="16"/>
                <w:lang w:val="uk-UA"/>
              </w:rPr>
              <w:t xml:space="preserve"> </w:t>
            </w:r>
            <w:r w:rsidRPr="00916D98">
              <w:rPr>
                <w:rFonts w:ascii="Times New Roman" w:hAnsi="Times New Roman" w:cs="Times New Roman"/>
                <w:color w:val="000000"/>
                <w:sz w:val="16"/>
                <w:szCs w:val="16"/>
                <w:lang w:val="uk-UA"/>
              </w:rPr>
              <w:t>За бажанням заявника відмова надається в письмовому вигляді.</w:t>
            </w:r>
          </w:p>
          <w:p w14:paraId="4A5F15D6" w14:textId="77777777" w:rsidR="003D6875" w:rsidRPr="00916D98" w:rsidRDefault="003D6875" w:rsidP="003D6875">
            <w:pPr>
              <w:spacing w:after="0"/>
              <w:ind w:firstLine="459"/>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916D98">
              <w:rPr>
                <w:rFonts w:ascii="Times New Roman" w:hAnsi="Times New Roman" w:cs="Times New Roman"/>
                <w:b/>
                <w:color w:val="000000"/>
                <w:sz w:val="16"/>
                <w:szCs w:val="16"/>
                <w:lang w:val="uk-UA"/>
              </w:rPr>
              <w:t xml:space="preserve">звертається особисто </w:t>
            </w:r>
            <w:r w:rsidRPr="00916D98">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916D98">
              <w:rPr>
                <w:rFonts w:ascii="Times New Roman" w:hAnsi="Times New Roman" w:cs="Times New Roman"/>
                <w:b/>
                <w:color w:val="000000"/>
                <w:sz w:val="16"/>
                <w:szCs w:val="16"/>
                <w:lang w:val="uk-UA"/>
              </w:rPr>
              <w:t xml:space="preserve">який прийняв документи для його </w:t>
            </w:r>
            <w:r w:rsidRPr="00916D98">
              <w:rPr>
                <w:rFonts w:ascii="Times New Roman" w:hAnsi="Times New Roman" w:cs="Times New Roman"/>
                <w:color w:val="000000"/>
                <w:sz w:val="16"/>
                <w:szCs w:val="16"/>
                <w:lang w:val="uk-UA"/>
              </w:rPr>
              <w:t xml:space="preserve">оформлення.  </w:t>
            </w:r>
          </w:p>
          <w:p w14:paraId="3CD59CFE" w14:textId="77777777" w:rsidR="003D6875" w:rsidRPr="00916D98" w:rsidRDefault="003D6875" w:rsidP="003D6875">
            <w:pPr>
              <w:pStyle w:val="af5"/>
              <w:spacing w:before="0"/>
              <w:ind w:firstLine="317"/>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916D98">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14:paraId="69F4857A" w14:textId="77777777" w:rsidR="003D6875" w:rsidRPr="00916D98" w:rsidRDefault="003D6875" w:rsidP="003D6875">
            <w:pPr>
              <w:spacing w:after="0"/>
              <w:ind w:firstLine="459"/>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Якщо до безконтактного електронного носія, що міститься у паспорті внесено відцифровані відбитки пальців рук – паспорт видається </w:t>
            </w:r>
            <w:r w:rsidRPr="00916D98">
              <w:rPr>
                <w:rFonts w:ascii="Times New Roman" w:hAnsi="Times New Roman" w:cs="Times New Roman"/>
                <w:b/>
                <w:color w:val="000000"/>
                <w:sz w:val="16"/>
                <w:szCs w:val="16"/>
                <w:lang w:val="uk-UA"/>
              </w:rPr>
              <w:t>за умови присутності особи на ім’я якої оформлено паспорт.</w:t>
            </w:r>
          </w:p>
          <w:p w14:paraId="64B184EA" w14:textId="77777777" w:rsidR="003D6875" w:rsidRPr="00916D98" w:rsidRDefault="003D6875" w:rsidP="003D6875">
            <w:pPr>
              <w:spacing w:after="0"/>
              <w:ind w:firstLine="317"/>
              <w:jc w:val="both"/>
              <w:rPr>
                <w:rFonts w:ascii="Times New Roman" w:hAnsi="Times New Roman" w:cs="Times New Roman"/>
                <w:color w:val="000000"/>
              </w:rPr>
            </w:pPr>
            <w:r w:rsidRPr="00916D98">
              <w:rPr>
                <w:rFonts w:ascii="Times New Roman" w:hAnsi="Times New Roman" w:cs="Times New Roman"/>
                <w:color w:val="000000"/>
                <w:sz w:val="16"/>
                <w:szCs w:val="16"/>
                <w:lang w:val="uk-UA"/>
              </w:rPr>
              <w:t>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w:t>
            </w:r>
            <w:r w:rsidRPr="00916D98">
              <w:rPr>
                <w:rFonts w:ascii="Times New Roman" w:hAnsi="Times New Roman" w:cs="Times New Roman"/>
                <w:color w:val="000000"/>
                <w:sz w:val="16"/>
                <w:szCs w:val="16"/>
              </w:rPr>
              <w:t>/</w:t>
            </w:r>
            <w:r w:rsidRPr="00916D98">
              <w:rPr>
                <w:rFonts w:ascii="Times New Roman" w:hAnsi="Times New Roman" w:cs="Times New Roman"/>
                <w:color w:val="000000"/>
                <w:sz w:val="16"/>
                <w:szCs w:val="16"/>
                <w:lang w:val="uk-UA"/>
              </w:rPr>
              <w:t xml:space="preserve">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за місцем її проживання, проходження лікування або за місцем розташування установи/закладу, у якому особа отримує соціальні послуги. </w:t>
            </w:r>
          </w:p>
          <w:p w14:paraId="0944FEEB" w14:textId="77777777" w:rsidR="003D6875" w:rsidRPr="00916D98" w:rsidRDefault="003D6875" w:rsidP="003D6875">
            <w:pPr>
              <w:spacing w:after="0"/>
              <w:ind w:firstLine="459"/>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916D98">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916D98">
              <w:rPr>
                <w:rFonts w:ascii="Times New Roman" w:hAnsi="Times New Roman" w:cs="Times New Roman"/>
                <w:color w:val="000000"/>
                <w:sz w:val="16"/>
                <w:szCs w:val="16"/>
                <w:lang w:val="uk-UA"/>
              </w:rPr>
              <w:t>.</w:t>
            </w:r>
          </w:p>
          <w:p w14:paraId="36F44527" w14:textId="77777777" w:rsidR="003D6875" w:rsidRPr="00916D98" w:rsidRDefault="003D6875" w:rsidP="003D6875">
            <w:pPr>
              <w:spacing w:after="0"/>
              <w:ind w:firstLine="459"/>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У разі прийняття </w:t>
            </w:r>
            <w:r w:rsidRPr="00916D98">
              <w:rPr>
                <w:rFonts w:ascii="Times New Roman" w:hAnsi="Times New Roman" w:cs="Times New Roman"/>
                <w:b/>
                <w:color w:val="000000"/>
                <w:sz w:val="16"/>
                <w:szCs w:val="16"/>
                <w:lang w:val="uk-UA"/>
              </w:rPr>
              <w:t>рішення про відмову в оформленні чи видачі паспорта</w:t>
            </w:r>
            <w:r w:rsidRPr="00916D98">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14:paraId="540DC375" w14:textId="77777777" w:rsidR="003D6875" w:rsidRPr="00916D98" w:rsidRDefault="003D6875" w:rsidP="003D6875">
            <w:pPr>
              <w:spacing w:after="0"/>
              <w:ind w:firstLine="459"/>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r>
      <w:tr w:rsidR="003D6875" w:rsidRPr="00916D98" w14:paraId="068D97C2" w14:textId="77777777" w:rsidTr="00D3690A">
        <w:tc>
          <w:tcPr>
            <w:tcW w:w="709" w:type="dxa"/>
            <w:tcBorders>
              <w:top w:val="single" w:sz="4" w:space="0" w:color="000000"/>
              <w:left w:val="single" w:sz="4" w:space="0" w:color="000000"/>
              <w:bottom w:val="single" w:sz="4" w:space="0" w:color="000000"/>
            </w:tcBorders>
          </w:tcPr>
          <w:p w14:paraId="1BBF9ECA" w14:textId="77777777" w:rsidR="003D6875" w:rsidRPr="00916D98" w:rsidRDefault="003D6875" w:rsidP="00D3690A">
            <w:pPr>
              <w:spacing w:after="0"/>
              <w:contextualSpacing/>
              <w:jc w:val="center"/>
              <w:rPr>
                <w:rFonts w:ascii="Times New Roman" w:hAnsi="Times New Roman" w:cs="Times New Roman"/>
                <w:color w:val="000000"/>
              </w:rPr>
            </w:pPr>
            <w:r w:rsidRPr="00916D98">
              <w:rPr>
                <w:rFonts w:ascii="Times New Roman" w:hAnsi="Times New Roman" w:cs="Times New Roman"/>
                <w:b/>
                <w:color w:val="000000"/>
                <w:sz w:val="16"/>
                <w:szCs w:val="16"/>
              </w:rPr>
              <w:t>16.</w:t>
            </w:r>
          </w:p>
        </w:tc>
        <w:tc>
          <w:tcPr>
            <w:tcW w:w="4111" w:type="dxa"/>
            <w:tcBorders>
              <w:top w:val="single" w:sz="4" w:space="0" w:color="000000"/>
              <w:left w:val="single" w:sz="4" w:space="0" w:color="000000"/>
              <w:bottom w:val="single" w:sz="4" w:space="0" w:color="000000"/>
            </w:tcBorders>
          </w:tcPr>
          <w:p w14:paraId="213B7BDC" w14:textId="77777777" w:rsidR="003D6875" w:rsidRPr="00916D98" w:rsidRDefault="003D6875" w:rsidP="00907190">
            <w:pPr>
              <w:spacing w:after="0"/>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Примітка</w:t>
            </w:r>
          </w:p>
        </w:tc>
        <w:tc>
          <w:tcPr>
            <w:tcW w:w="5902" w:type="dxa"/>
            <w:tcBorders>
              <w:top w:val="single" w:sz="4" w:space="0" w:color="000000"/>
              <w:left w:val="single" w:sz="4" w:space="0" w:color="000000"/>
              <w:bottom w:val="single" w:sz="4" w:space="0" w:color="000000"/>
              <w:right w:val="single" w:sz="4" w:space="0" w:color="000000"/>
            </w:tcBorders>
            <w:vAlign w:val="center"/>
          </w:tcPr>
          <w:p w14:paraId="020B5D8C" w14:textId="77777777" w:rsidR="003D6875" w:rsidRPr="00916D98" w:rsidRDefault="003D6875" w:rsidP="003D6875">
            <w:pPr>
              <w:pStyle w:val="af5"/>
              <w:spacing w:before="0"/>
              <w:ind w:firstLine="317"/>
              <w:contextualSpacing/>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14:paraId="0910874C" w14:textId="77777777" w:rsidR="003D6875" w:rsidRPr="00916D98" w:rsidRDefault="003D6875" w:rsidP="003D6875">
            <w:pPr>
              <w:pStyle w:val="af5"/>
              <w:spacing w:before="0"/>
              <w:ind w:firstLine="459"/>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14:paraId="5A23345E" w14:textId="77777777" w:rsidR="003D6875" w:rsidRPr="00916D98" w:rsidRDefault="003D6875" w:rsidP="003D6875">
            <w:pPr>
              <w:pStyle w:val="af5"/>
              <w:spacing w:before="0"/>
              <w:ind w:firstLine="317"/>
              <w:contextualSpacing/>
              <w:jc w:val="both"/>
              <w:rPr>
                <w:rFonts w:ascii="Times New Roman" w:hAnsi="Times New Roman" w:cs="Times New Roman"/>
                <w:color w:val="000000"/>
              </w:rPr>
            </w:pPr>
            <w:r w:rsidRPr="00916D98">
              <w:rPr>
                <w:rFonts w:ascii="Times New Roman" w:hAnsi="Times New Roman" w:cs="Times New Roman"/>
                <w:color w:val="000000"/>
                <w:sz w:val="16"/>
                <w:szCs w:val="16"/>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14:paraId="139CEF1B" w14:textId="77777777" w:rsidR="003D6875" w:rsidRPr="00916D98" w:rsidRDefault="003D6875" w:rsidP="003D6875">
            <w:pPr>
              <w:pStyle w:val="af5"/>
              <w:spacing w:before="0"/>
              <w:ind w:firstLine="317"/>
              <w:contextualSpacing/>
              <w:jc w:val="both"/>
              <w:rPr>
                <w:rFonts w:ascii="Times New Roman" w:hAnsi="Times New Roman" w:cs="Times New Roman"/>
                <w:color w:val="000000"/>
              </w:rPr>
            </w:pPr>
            <w:r w:rsidRPr="00916D98">
              <w:rPr>
                <w:rFonts w:ascii="Times New Roman" w:hAnsi="Times New Roman" w:cs="Times New Roman"/>
                <w:color w:val="000000"/>
                <w:sz w:val="16"/>
                <w:szCs w:val="16"/>
                <w:highlight w:val="white"/>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bl>
    <w:p w14:paraId="0103A2C1" w14:textId="77777777" w:rsidR="003D6875" w:rsidRDefault="003D6875" w:rsidP="003D6875">
      <w:pPr>
        <w:spacing w:after="0"/>
        <w:ind w:hanging="142"/>
        <w:contextualSpacing/>
        <w:jc w:val="both"/>
        <w:rPr>
          <w:rFonts w:ascii="Verdana" w:hAnsi="Verdana" w:cs="Verdana"/>
          <w:b/>
          <w:sz w:val="16"/>
          <w:szCs w:val="16"/>
        </w:rPr>
      </w:pPr>
    </w:p>
    <w:p w14:paraId="03877F36" w14:textId="77777777" w:rsidR="00BF1AD2" w:rsidRDefault="003D6875" w:rsidP="00BF1AD2">
      <w:pPr>
        <w:pStyle w:val="af6"/>
        <w:ind w:left="-709"/>
        <w:jc w:val="both"/>
        <w:rPr>
          <w:rFonts w:ascii="Times New Roman" w:hAnsi="Times New Roman" w:cs="Times New Roman"/>
          <w:b/>
          <w:bCs/>
          <w:color w:val="000000"/>
          <w:sz w:val="28"/>
          <w:szCs w:val="28"/>
        </w:rPr>
      </w:pPr>
      <w:r>
        <w:rPr>
          <w:rFonts w:ascii="Verdana" w:eastAsia="Verdana" w:hAnsi="Verdana" w:cs="Verdana"/>
          <w:b/>
          <w:bCs/>
          <w:spacing w:val="-2"/>
          <w:sz w:val="16"/>
          <w:szCs w:val="16"/>
        </w:rPr>
        <w:t xml:space="preserve"> </w:t>
      </w:r>
      <w:r w:rsidR="0098511D" w:rsidRPr="00AE54CE">
        <w:rPr>
          <w:rFonts w:ascii="Times New Roman" w:hAnsi="Times New Roman" w:cs="Times New Roman"/>
          <w:b/>
          <w:bCs/>
          <w:color w:val="000000"/>
          <w:sz w:val="28"/>
          <w:szCs w:val="28"/>
        </w:rPr>
        <w:t xml:space="preserve">Заступник начальника управління - </w:t>
      </w:r>
      <w:r w:rsidR="0098511D" w:rsidRPr="00AE54CE">
        <w:rPr>
          <w:rFonts w:ascii="Times New Roman" w:hAnsi="Times New Roman" w:cs="Times New Roman"/>
          <w:b/>
          <w:bCs/>
          <w:color w:val="000000"/>
          <w:sz w:val="28"/>
          <w:szCs w:val="28"/>
        </w:rPr>
        <w:tab/>
      </w:r>
      <w:r w:rsidR="0098511D" w:rsidRPr="00AE54CE">
        <w:rPr>
          <w:rFonts w:ascii="Times New Roman" w:hAnsi="Times New Roman" w:cs="Times New Roman"/>
          <w:b/>
          <w:bCs/>
          <w:color w:val="000000"/>
          <w:sz w:val="28"/>
          <w:szCs w:val="28"/>
        </w:rPr>
        <w:tab/>
      </w:r>
      <w:r w:rsidR="0098511D" w:rsidRPr="00AE54CE">
        <w:rPr>
          <w:rFonts w:ascii="Times New Roman" w:hAnsi="Times New Roman" w:cs="Times New Roman"/>
          <w:b/>
          <w:bCs/>
          <w:color w:val="000000"/>
          <w:sz w:val="28"/>
          <w:szCs w:val="28"/>
        </w:rPr>
        <w:tab/>
      </w:r>
      <w:r w:rsidR="0098511D">
        <w:rPr>
          <w:rFonts w:ascii="Times New Roman" w:hAnsi="Times New Roman" w:cs="Times New Roman"/>
          <w:b/>
          <w:bCs/>
          <w:color w:val="000000"/>
          <w:sz w:val="28"/>
          <w:szCs w:val="28"/>
        </w:rPr>
        <w:t xml:space="preserve">                </w:t>
      </w:r>
      <w:r w:rsidR="0098511D" w:rsidRPr="00AE54CE">
        <w:rPr>
          <w:rFonts w:ascii="Times New Roman" w:hAnsi="Times New Roman" w:cs="Times New Roman"/>
          <w:b/>
          <w:bCs/>
          <w:color w:val="000000"/>
          <w:sz w:val="28"/>
          <w:szCs w:val="28"/>
        </w:rPr>
        <w:t xml:space="preserve">   Іванна ОРИЩИН</w:t>
      </w:r>
    </w:p>
    <w:p w14:paraId="0027FDD5" w14:textId="77777777" w:rsidR="00BF1AD2" w:rsidRDefault="0098511D" w:rsidP="00BF1AD2">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начальник відділу</w:t>
      </w:r>
    </w:p>
    <w:p w14:paraId="194190BB" w14:textId="77777777" w:rsidR="003D6875" w:rsidRPr="00BF1AD2" w:rsidRDefault="00BF1AD2" w:rsidP="00BF1AD2">
      <w:pPr>
        <w:pStyle w:val="af6"/>
        <w:ind w:left="-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 xml:space="preserve">                                                                                             </w:t>
      </w:r>
      <w:r w:rsidR="003D6875">
        <w:rPr>
          <w:rFonts w:ascii="Times New Roman" w:hAnsi="Times New Roman" w:cs="Times New Roman"/>
          <w:b/>
          <w:bCs/>
          <w:spacing w:val="2"/>
        </w:rPr>
        <w:t>ЗАТВЕРДЖЕНО</w:t>
      </w:r>
    </w:p>
    <w:p w14:paraId="035A20EB" w14:textId="77777777" w:rsidR="003D6875" w:rsidRDefault="003D6875" w:rsidP="003D6875">
      <w:pPr>
        <w:widowControl w:val="0"/>
        <w:autoSpaceDE w:val="0"/>
        <w:spacing w:after="0"/>
        <w:ind w:left="6237" w:right="-86"/>
        <w:jc w:val="both"/>
      </w:pPr>
      <w:r>
        <w:rPr>
          <w:rFonts w:ascii="Times New Roman" w:hAnsi="Times New Roman" w:cs="Times New Roman"/>
          <w:bCs/>
          <w:lang w:val="uk-UA"/>
        </w:rPr>
        <w:t xml:space="preserve">наказ  </w:t>
      </w:r>
      <w:r w:rsidR="00977A02">
        <w:rPr>
          <w:rFonts w:ascii="Times New Roman" w:hAnsi="Times New Roman" w:cs="Times New Roman"/>
          <w:bCs/>
          <w:lang w:val="uk-UA"/>
        </w:rPr>
        <w:t>ЗМУ</w:t>
      </w:r>
      <w:r>
        <w:rPr>
          <w:rFonts w:ascii="Times New Roman" w:hAnsi="Times New Roman" w:cs="Times New Roman"/>
          <w:bCs/>
          <w:lang w:val="uk-UA"/>
        </w:rPr>
        <w:t xml:space="preserve"> ДМС </w:t>
      </w:r>
    </w:p>
    <w:p w14:paraId="33AD929F" w14:textId="77777777" w:rsidR="003D6875" w:rsidRDefault="003D6875" w:rsidP="003D6875">
      <w:pPr>
        <w:widowControl w:val="0"/>
        <w:autoSpaceDE w:val="0"/>
        <w:spacing w:after="0"/>
        <w:ind w:left="6237" w:right="-86"/>
        <w:jc w:val="both"/>
      </w:pPr>
      <w:r>
        <w:rPr>
          <w:rFonts w:ascii="Times New Roman" w:hAnsi="Times New Roman" w:cs="Times New Roman"/>
          <w:bCs/>
          <w:lang w:val="uk-UA"/>
        </w:rPr>
        <w:t xml:space="preserve">від   </w:t>
      </w:r>
      <w:r w:rsidR="00BF1AD2">
        <w:rPr>
          <w:rFonts w:ascii="Times New Roman" w:hAnsi="Times New Roman" w:cs="Times New Roman"/>
          <w:bCs/>
          <w:lang w:val="uk-UA"/>
        </w:rPr>
        <w:t>07.11.</w:t>
      </w:r>
      <w:r>
        <w:rPr>
          <w:rFonts w:ascii="Times New Roman" w:hAnsi="Times New Roman" w:cs="Times New Roman"/>
          <w:bCs/>
          <w:lang w:val="uk-UA"/>
        </w:rPr>
        <w:t>202</w:t>
      </w:r>
      <w:r w:rsidR="00BF1AD2">
        <w:rPr>
          <w:rFonts w:ascii="Times New Roman" w:hAnsi="Times New Roman" w:cs="Times New Roman"/>
          <w:bCs/>
          <w:lang w:val="uk-UA"/>
        </w:rPr>
        <w:t>5 №74</w:t>
      </w:r>
      <w:r>
        <w:rPr>
          <w:rFonts w:ascii="Times New Roman" w:hAnsi="Times New Roman" w:cs="Times New Roman"/>
          <w:bCs/>
          <w:lang w:val="uk-UA"/>
        </w:rPr>
        <w:t xml:space="preserve"> </w:t>
      </w:r>
    </w:p>
    <w:p w14:paraId="24DEB317" w14:textId="77777777" w:rsidR="003D6875" w:rsidRDefault="003D6875" w:rsidP="003D6875">
      <w:pPr>
        <w:spacing w:after="0"/>
        <w:rPr>
          <w:rFonts w:ascii="Times New Roman" w:hAnsi="Times New Roman" w:cs="Times New Roman"/>
        </w:rPr>
      </w:pPr>
    </w:p>
    <w:p w14:paraId="0E89306E" w14:textId="77777777" w:rsidR="003D6875" w:rsidRDefault="003D6875" w:rsidP="003D6875">
      <w:pPr>
        <w:widowControl w:val="0"/>
        <w:autoSpaceDE w:val="0"/>
        <w:spacing w:after="0"/>
        <w:ind w:left="2096" w:right="1800"/>
        <w:jc w:val="center"/>
        <w:rPr>
          <w:rFonts w:ascii="Verdana" w:hAnsi="Verdana" w:cs="Verdana"/>
          <w:b/>
          <w:bCs/>
          <w:spacing w:val="2"/>
          <w:sz w:val="16"/>
          <w:szCs w:val="16"/>
          <w:lang w:val="uk-UA"/>
        </w:rPr>
      </w:pPr>
    </w:p>
    <w:p w14:paraId="4013B2D8" w14:textId="77777777" w:rsidR="003D6875" w:rsidRPr="00916D98" w:rsidRDefault="003D6875" w:rsidP="003D6875">
      <w:pPr>
        <w:widowControl w:val="0"/>
        <w:autoSpaceDE w:val="0"/>
        <w:spacing w:after="0"/>
        <w:ind w:left="2096" w:right="1800"/>
        <w:jc w:val="center"/>
        <w:rPr>
          <w:rFonts w:ascii="Times New Roman" w:hAnsi="Times New Roman" w:cs="Times New Roman"/>
        </w:rPr>
      </w:pPr>
      <w:r w:rsidRPr="00916D98">
        <w:rPr>
          <w:rFonts w:ascii="Times New Roman" w:hAnsi="Times New Roman" w:cs="Times New Roman"/>
          <w:b/>
          <w:bCs/>
          <w:spacing w:val="2"/>
          <w:sz w:val="16"/>
          <w:szCs w:val="16"/>
          <w:lang w:val="uk-UA"/>
        </w:rPr>
        <w:t>ТЕХНОЛОГІЧНА</w:t>
      </w:r>
      <w:r w:rsidRPr="00916D98">
        <w:rPr>
          <w:rFonts w:ascii="Times New Roman" w:hAnsi="Times New Roman" w:cs="Times New Roman"/>
          <w:b/>
          <w:bCs/>
          <w:spacing w:val="-16"/>
          <w:sz w:val="16"/>
          <w:szCs w:val="16"/>
          <w:lang w:val="uk-UA"/>
        </w:rPr>
        <w:t xml:space="preserve"> </w:t>
      </w:r>
      <w:r w:rsidRPr="00916D98">
        <w:rPr>
          <w:rFonts w:ascii="Times New Roman" w:hAnsi="Times New Roman" w:cs="Times New Roman"/>
          <w:b/>
          <w:bCs/>
          <w:spacing w:val="-1"/>
          <w:sz w:val="16"/>
          <w:szCs w:val="16"/>
          <w:lang w:val="uk-UA"/>
        </w:rPr>
        <w:t>К</w:t>
      </w:r>
      <w:r w:rsidRPr="00916D98">
        <w:rPr>
          <w:rFonts w:ascii="Times New Roman" w:hAnsi="Times New Roman" w:cs="Times New Roman"/>
          <w:b/>
          <w:bCs/>
          <w:spacing w:val="2"/>
          <w:sz w:val="16"/>
          <w:szCs w:val="16"/>
          <w:lang w:val="uk-UA"/>
        </w:rPr>
        <w:t>А</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Т</w:t>
      </w:r>
      <w:r w:rsidRPr="00916D98">
        <w:rPr>
          <w:rFonts w:ascii="Times New Roman" w:hAnsi="Times New Roman" w:cs="Times New Roman"/>
          <w:b/>
          <w:bCs/>
          <w:spacing w:val="-2"/>
          <w:sz w:val="16"/>
          <w:szCs w:val="16"/>
          <w:lang w:val="uk-UA"/>
        </w:rPr>
        <w:t>КА</w:t>
      </w:r>
      <w:r w:rsidRPr="00916D98">
        <w:rPr>
          <w:rFonts w:ascii="Times New Roman" w:hAnsi="Times New Roman" w:cs="Times New Roman"/>
          <w:b/>
          <w:bCs/>
          <w:spacing w:val="-3"/>
          <w:sz w:val="16"/>
          <w:szCs w:val="16"/>
          <w:lang w:val="uk-UA"/>
        </w:rPr>
        <w:t xml:space="preserve"> </w:t>
      </w:r>
      <w:r w:rsidRPr="00916D98">
        <w:rPr>
          <w:rFonts w:ascii="Times New Roman" w:hAnsi="Times New Roman" w:cs="Times New Roman"/>
          <w:b/>
          <w:bCs/>
          <w:spacing w:val="2"/>
          <w:sz w:val="16"/>
          <w:szCs w:val="16"/>
          <w:lang w:val="uk-UA"/>
        </w:rPr>
        <w:t>АД</w:t>
      </w:r>
      <w:r w:rsidRPr="00916D98">
        <w:rPr>
          <w:rFonts w:ascii="Times New Roman" w:hAnsi="Times New Roman" w:cs="Times New Roman"/>
          <w:b/>
          <w:bCs/>
          <w:spacing w:val="-2"/>
          <w:sz w:val="16"/>
          <w:szCs w:val="16"/>
          <w:lang w:val="uk-UA"/>
        </w:rPr>
        <w:t>М</w:t>
      </w:r>
      <w:r w:rsidRPr="00916D98">
        <w:rPr>
          <w:rFonts w:ascii="Times New Roman" w:hAnsi="Times New Roman" w:cs="Times New Roman"/>
          <w:b/>
          <w:bCs/>
          <w:spacing w:val="2"/>
          <w:sz w:val="16"/>
          <w:szCs w:val="16"/>
          <w:lang w:val="uk-UA"/>
        </w:rPr>
        <w:t>ІНІСТ</w:t>
      </w:r>
      <w:r w:rsidRPr="00916D98">
        <w:rPr>
          <w:rFonts w:ascii="Times New Roman" w:hAnsi="Times New Roman" w:cs="Times New Roman"/>
          <w:b/>
          <w:bCs/>
          <w:spacing w:val="-1"/>
          <w:sz w:val="16"/>
          <w:szCs w:val="16"/>
          <w:lang w:val="uk-UA"/>
        </w:rPr>
        <w:t>Р</w:t>
      </w:r>
      <w:r w:rsidRPr="00916D98">
        <w:rPr>
          <w:rFonts w:ascii="Times New Roman" w:hAnsi="Times New Roman" w:cs="Times New Roman"/>
          <w:b/>
          <w:bCs/>
          <w:spacing w:val="2"/>
          <w:sz w:val="16"/>
          <w:szCs w:val="16"/>
          <w:lang w:val="uk-UA"/>
        </w:rPr>
        <w:t>АТИ</w:t>
      </w:r>
      <w:r w:rsidRPr="00916D98">
        <w:rPr>
          <w:rFonts w:ascii="Times New Roman" w:hAnsi="Times New Roman" w:cs="Times New Roman"/>
          <w:b/>
          <w:bCs/>
          <w:spacing w:val="-2"/>
          <w:sz w:val="16"/>
          <w:szCs w:val="16"/>
          <w:lang w:val="uk-UA"/>
        </w:rPr>
        <w:t>В</w:t>
      </w:r>
      <w:r w:rsidRPr="00916D98">
        <w:rPr>
          <w:rFonts w:ascii="Times New Roman" w:hAnsi="Times New Roman" w:cs="Times New Roman"/>
          <w:b/>
          <w:bCs/>
          <w:spacing w:val="2"/>
          <w:sz w:val="16"/>
          <w:szCs w:val="16"/>
          <w:lang w:val="uk-UA"/>
        </w:rPr>
        <w:t>НОЇ ПОСЛУГИ</w:t>
      </w:r>
      <w:r w:rsidRPr="00916D98">
        <w:rPr>
          <w:rFonts w:ascii="Times New Roman" w:hAnsi="Times New Roman" w:cs="Times New Roman"/>
          <w:b/>
          <w:bCs/>
          <w:spacing w:val="2"/>
          <w:w w:val="99"/>
          <w:sz w:val="16"/>
          <w:szCs w:val="16"/>
          <w:lang w:val="uk-UA"/>
        </w:rPr>
        <w:t xml:space="preserve"> </w:t>
      </w:r>
    </w:p>
    <w:p w14:paraId="4EC0DBDD" w14:textId="77777777" w:rsidR="003D6875" w:rsidRPr="00916D98" w:rsidRDefault="003D6875" w:rsidP="003D6875">
      <w:pPr>
        <w:spacing w:after="0"/>
        <w:jc w:val="center"/>
        <w:rPr>
          <w:rFonts w:ascii="Times New Roman" w:hAnsi="Times New Roman" w:cs="Times New Roman"/>
          <w:b/>
          <w:bCs/>
          <w:spacing w:val="2"/>
          <w:w w:val="99"/>
          <w:sz w:val="16"/>
          <w:szCs w:val="16"/>
          <w:lang w:val="uk-UA"/>
        </w:rPr>
      </w:pPr>
    </w:p>
    <w:p w14:paraId="57BF8D7E"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6"/>
          <w:szCs w:val="16"/>
          <w:lang w:val="uk-UA"/>
        </w:rPr>
        <w:t>ОФОРМЛЕННЯ І ВИДАЧА ПАСПОРТА ГРОМАДЯНИНА УКРАЇНИ,</w:t>
      </w:r>
    </w:p>
    <w:p w14:paraId="6AA3FD4D" w14:textId="77777777" w:rsidR="003D6875" w:rsidRPr="00916D98" w:rsidRDefault="003D6875" w:rsidP="003D6875">
      <w:pPr>
        <w:spacing w:after="0"/>
        <w:jc w:val="center"/>
        <w:rPr>
          <w:rFonts w:ascii="Times New Roman" w:hAnsi="Times New Roman" w:cs="Times New Roman"/>
        </w:rPr>
      </w:pPr>
      <w:r w:rsidRPr="00916D98">
        <w:rPr>
          <w:rFonts w:ascii="Times New Roman" w:eastAsia="Verdana" w:hAnsi="Times New Roman" w:cs="Times New Roman"/>
          <w:b/>
          <w:sz w:val="16"/>
          <w:szCs w:val="16"/>
          <w:lang w:val="uk-UA"/>
        </w:rPr>
        <w:t xml:space="preserve"> </w:t>
      </w:r>
      <w:r w:rsidRPr="00916D98">
        <w:rPr>
          <w:rFonts w:ascii="Times New Roman" w:hAnsi="Times New Roman" w:cs="Times New Roman"/>
          <w:b/>
          <w:sz w:val="16"/>
          <w:szCs w:val="16"/>
          <w:lang w:val="uk-UA"/>
        </w:rPr>
        <w:t xml:space="preserve">З БЕЗКОНТАКТНИМ ЕЛЕКТРОННИМ НОСІЄМ </w:t>
      </w:r>
    </w:p>
    <w:p w14:paraId="30396DB5" w14:textId="77777777" w:rsidR="003D6875" w:rsidRPr="00916D98" w:rsidRDefault="003D6875" w:rsidP="003D6875">
      <w:pPr>
        <w:spacing w:after="0"/>
        <w:jc w:val="center"/>
        <w:rPr>
          <w:rFonts w:ascii="Times New Roman" w:hAnsi="Times New Roman" w:cs="Times New Roman"/>
          <w:b/>
          <w:sz w:val="16"/>
          <w:szCs w:val="16"/>
          <w:lang w:val="uk-UA"/>
        </w:rPr>
      </w:pPr>
    </w:p>
    <w:p w14:paraId="26328076" w14:textId="77777777" w:rsidR="003D6875" w:rsidRPr="00916D98" w:rsidRDefault="003D6875" w:rsidP="003D6875">
      <w:pPr>
        <w:spacing w:after="0"/>
        <w:jc w:val="center"/>
        <w:rPr>
          <w:rFonts w:ascii="Times New Roman" w:hAnsi="Times New Roman" w:cs="Times New Roman"/>
        </w:rPr>
      </w:pPr>
      <w:r w:rsidRPr="00916D98">
        <w:rPr>
          <w:rFonts w:ascii="Times New Roman" w:hAnsi="Times New Roman" w:cs="Times New Roman"/>
          <w:b/>
          <w:sz w:val="18"/>
          <w:szCs w:val="16"/>
          <w:lang w:val="uk-UA"/>
        </w:rPr>
        <w:t xml:space="preserve">у зв’язку з втратою/викраденням </w:t>
      </w:r>
    </w:p>
    <w:p w14:paraId="7A77022F" w14:textId="77777777" w:rsidR="003D6875" w:rsidRDefault="003D6875" w:rsidP="003D6875">
      <w:pPr>
        <w:spacing w:after="0"/>
        <w:jc w:val="center"/>
        <w:rPr>
          <w:rFonts w:ascii="Times New Roman" w:hAnsi="Times New Roman" w:cs="Times New Roman"/>
          <w:b/>
          <w:sz w:val="18"/>
          <w:szCs w:val="16"/>
          <w:lang w:val="uk-UA"/>
        </w:rPr>
      </w:pPr>
      <w:r w:rsidRPr="00916D98">
        <w:rPr>
          <w:rFonts w:ascii="Times New Roman" w:hAnsi="Times New Roman" w:cs="Times New Roman"/>
          <w:b/>
          <w:sz w:val="18"/>
          <w:szCs w:val="16"/>
          <w:lang w:val="uk-UA"/>
        </w:rPr>
        <w:t xml:space="preserve">паспорта громадянина України зразка 1994 року (у формі книжечки) </w:t>
      </w:r>
    </w:p>
    <w:p w14:paraId="429BC4AD" w14:textId="77777777" w:rsidR="00916D98" w:rsidRPr="00916D98" w:rsidRDefault="00916D98" w:rsidP="003D6875">
      <w:pPr>
        <w:spacing w:after="0"/>
        <w:jc w:val="center"/>
        <w:rPr>
          <w:rFonts w:ascii="Times New Roman" w:hAnsi="Times New Roman" w:cs="Times New Roman"/>
        </w:rPr>
      </w:pPr>
    </w:p>
    <w:p w14:paraId="6CD50792" w14:textId="77777777" w:rsidR="00916D98" w:rsidRPr="00BF1AD2" w:rsidRDefault="003D6875" w:rsidP="00BF1AD2">
      <w:pPr>
        <w:spacing w:after="0"/>
        <w:jc w:val="center"/>
        <w:rPr>
          <w:rFonts w:ascii="Times New Roman" w:hAnsi="Times New Roman" w:cs="Times New Roman"/>
          <w:b/>
          <w:color w:val="000000"/>
          <w:sz w:val="16"/>
          <w:szCs w:val="16"/>
          <w:lang w:val="uk-UA"/>
        </w:rPr>
      </w:pPr>
      <w:r>
        <w:rPr>
          <w:rFonts w:ascii="Verdana" w:eastAsia="Verdana" w:hAnsi="Verdana" w:cs="Verdana"/>
          <w:sz w:val="16"/>
          <w:szCs w:val="16"/>
          <w:lang w:val="uk-UA"/>
        </w:rPr>
        <w:t xml:space="preserve"> </w:t>
      </w:r>
      <w:r w:rsidR="00BF1AD2" w:rsidRPr="00BF1AD2">
        <w:rPr>
          <w:rFonts w:ascii="Times New Roman" w:hAnsi="Times New Roman" w:cs="Times New Roman"/>
          <w:b/>
          <w:color w:val="000000"/>
          <w:sz w:val="16"/>
          <w:szCs w:val="16"/>
          <w:u w:val="single"/>
          <w:lang w:val="uk-UA"/>
        </w:rPr>
        <w:t>Відділ оформлення документів УПРЕ</w:t>
      </w:r>
      <w:r w:rsidR="00BF1AD2" w:rsidRPr="00BF1AD2">
        <w:rPr>
          <w:rFonts w:ascii="Times New Roman" w:hAnsi="Times New Roman" w:cs="Times New Roman"/>
          <w:b/>
          <w:color w:val="000000"/>
          <w:sz w:val="16"/>
          <w:szCs w:val="16"/>
          <w:u w:val="single"/>
        </w:rPr>
        <w:t xml:space="preserve"> </w:t>
      </w:r>
      <w:r w:rsidR="00BF1AD2" w:rsidRPr="00BF1AD2">
        <w:rPr>
          <w:rFonts w:ascii="Times New Roman" w:hAnsi="Times New Roman" w:cs="Times New Roman"/>
          <w:b/>
          <w:color w:val="000000"/>
          <w:sz w:val="16"/>
          <w:szCs w:val="16"/>
          <w:u w:val="single"/>
          <w:lang w:val="uk-UA"/>
        </w:rPr>
        <w:t>ЗМУ</w:t>
      </w:r>
      <w:r w:rsidR="00BF1AD2" w:rsidRPr="00BF1AD2">
        <w:rPr>
          <w:rFonts w:ascii="Times New Roman" w:hAnsi="Times New Roman" w:cs="Times New Roman"/>
          <w:b/>
          <w:color w:val="000000"/>
          <w:sz w:val="16"/>
          <w:szCs w:val="16"/>
          <w:u w:val="single"/>
        </w:rPr>
        <w:t xml:space="preserve"> ДМС</w:t>
      </w:r>
    </w:p>
    <w:p w14:paraId="43906D5E" w14:textId="77777777" w:rsidR="003D6875" w:rsidRPr="00310F98" w:rsidRDefault="00916D98" w:rsidP="00916D98">
      <w:pPr>
        <w:spacing w:after="0"/>
        <w:jc w:val="center"/>
        <w:rPr>
          <w:vertAlign w:val="superscript"/>
        </w:rPr>
      </w:pPr>
      <w:r w:rsidRPr="00310F98">
        <w:rPr>
          <w:rFonts w:ascii="Times New Roman" w:hAnsi="Times New Roman" w:cs="Times New Roman"/>
          <w:sz w:val="14"/>
          <w:szCs w:val="16"/>
          <w:vertAlign w:val="superscript"/>
        </w:rPr>
        <w:t>(найменування суб’єкта надання адміністративної послуги)</w:t>
      </w:r>
    </w:p>
    <w:p w14:paraId="16C07668" w14:textId="77777777" w:rsidR="003D6875" w:rsidRDefault="003D6875" w:rsidP="003D6875">
      <w:pPr>
        <w:spacing w:after="0"/>
        <w:jc w:val="center"/>
        <w:rPr>
          <w:rFonts w:ascii="Verdana" w:hAnsi="Verdana" w:cs="Verdana"/>
          <w:b/>
          <w:sz w:val="16"/>
          <w:szCs w:val="16"/>
          <w:lang w:val="uk-UA"/>
        </w:rPr>
      </w:pP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3D6875" w:rsidRPr="00916D98" w14:paraId="74F2CFBF" w14:textId="77777777" w:rsidTr="00D3690A">
        <w:trPr>
          <w:trHeight w:val="441"/>
        </w:trPr>
        <w:tc>
          <w:tcPr>
            <w:tcW w:w="560" w:type="dxa"/>
            <w:tcBorders>
              <w:top w:val="single" w:sz="4" w:space="0" w:color="000000"/>
              <w:left w:val="single" w:sz="4" w:space="0" w:color="000000"/>
              <w:bottom w:val="single" w:sz="4" w:space="0" w:color="000000"/>
            </w:tcBorders>
          </w:tcPr>
          <w:p w14:paraId="708B43A7"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w:t>
            </w:r>
            <w:r w:rsidRPr="00916D98">
              <w:rPr>
                <w:rFonts w:ascii="Times New Roman" w:eastAsia="Verdana" w:hAnsi="Times New Roman" w:cs="Times New Roman"/>
                <w:b/>
                <w:color w:val="000000"/>
                <w:sz w:val="16"/>
                <w:szCs w:val="16"/>
                <w:lang w:val="uk-UA"/>
              </w:rPr>
              <w:t xml:space="preserve"> </w:t>
            </w:r>
            <w:r w:rsidRPr="00916D98">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29AF4FA3"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458EDE5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14F42C9C"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76602C51"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Строк виконання</w:t>
            </w:r>
          </w:p>
          <w:p w14:paraId="629122D9"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b/>
                <w:color w:val="000000"/>
                <w:sz w:val="16"/>
                <w:szCs w:val="16"/>
                <w:lang w:val="uk-UA"/>
              </w:rPr>
              <w:t>етапів (днів)</w:t>
            </w:r>
          </w:p>
        </w:tc>
      </w:tr>
      <w:tr w:rsidR="003D6875" w:rsidRPr="00916D98" w14:paraId="63E1B42C" w14:textId="77777777" w:rsidTr="00D3690A">
        <w:tc>
          <w:tcPr>
            <w:tcW w:w="560" w:type="dxa"/>
            <w:tcBorders>
              <w:top w:val="single" w:sz="4" w:space="0" w:color="000000"/>
              <w:left w:val="single" w:sz="4" w:space="0" w:color="000000"/>
              <w:bottom w:val="single" w:sz="4" w:space="0" w:color="000000"/>
            </w:tcBorders>
          </w:tcPr>
          <w:p w14:paraId="2218C853"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2BC9EE65"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7CCB7526"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245A388E"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34385BE7"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712A8F39"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08C5638A"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178852E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7AC184B7" w14:textId="77777777" w:rsidTr="00D3690A">
        <w:tc>
          <w:tcPr>
            <w:tcW w:w="560" w:type="dxa"/>
            <w:tcBorders>
              <w:top w:val="single" w:sz="4" w:space="0" w:color="000000"/>
              <w:left w:val="single" w:sz="4" w:space="0" w:color="000000"/>
              <w:bottom w:val="single" w:sz="4" w:space="0" w:color="000000"/>
            </w:tcBorders>
          </w:tcPr>
          <w:p w14:paraId="64C9DBAA"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2EFD073D"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відповідності поданих документів вимогам Порядку </w:t>
            </w:r>
            <w:r w:rsidRPr="00916D98">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916D98">
              <w:rPr>
                <w:rStyle w:val="rvts9"/>
                <w:rFonts w:ascii="Times New Roman" w:hAnsi="Times New Roman" w:cs="Times New Roman"/>
                <w:bCs/>
                <w:color w:val="000000"/>
                <w:sz w:val="16"/>
                <w:szCs w:val="16"/>
                <w:shd w:val="clear" w:color="auto" w:fill="FFFFFF"/>
              </w:rPr>
              <w:t xml:space="preserve">25.03.2015 № 302 </w:t>
            </w:r>
            <w:r w:rsidRPr="00916D98">
              <w:rPr>
                <w:rFonts w:ascii="Times New Roman" w:hAnsi="Times New Roman" w:cs="Times New Roman"/>
                <w:color w:val="000000"/>
                <w:sz w:val="16"/>
                <w:szCs w:val="16"/>
              </w:rPr>
              <w:t>(зі змінами),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3C0B7A04"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1F54B08A"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0F0563BF"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5CD0400C"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3C35E5E6"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1DFDD066" w14:textId="77777777" w:rsidTr="00D3690A">
        <w:tc>
          <w:tcPr>
            <w:tcW w:w="560" w:type="dxa"/>
            <w:tcBorders>
              <w:top w:val="single" w:sz="4" w:space="0" w:color="000000"/>
              <w:left w:val="single" w:sz="4" w:space="0" w:color="000000"/>
              <w:bottom w:val="single" w:sz="4" w:space="0" w:color="000000"/>
            </w:tcBorders>
          </w:tcPr>
          <w:p w14:paraId="6D0D4A5A"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31EA51DC"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055345CF"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66A9C45A" w14:textId="77777777" w:rsidR="003D6875" w:rsidRPr="00916D98" w:rsidRDefault="003D6875" w:rsidP="003D6875">
            <w:pPr>
              <w:pStyle w:val="af2"/>
              <w:ind w:left="0" w:firstLine="321"/>
              <w:jc w:val="both"/>
              <w:rPr>
                <w:color w:val="000000"/>
              </w:rPr>
            </w:pPr>
            <w:r w:rsidRPr="00916D98">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14:paraId="19DEACB4" w14:textId="77777777" w:rsidR="003D6875" w:rsidRPr="00916D98" w:rsidRDefault="003D6875" w:rsidP="003D6875">
            <w:pPr>
              <w:pStyle w:val="af2"/>
              <w:ind w:left="0" w:firstLine="321"/>
              <w:jc w:val="both"/>
              <w:rPr>
                <w:color w:val="000000"/>
              </w:rPr>
            </w:pPr>
            <w:r w:rsidRPr="00916D98">
              <w:rPr>
                <w:color w:val="000000"/>
                <w:sz w:val="16"/>
                <w:szCs w:val="16"/>
                <w:lang w:eastAsia="ru-RU"/>
              </w:rPr>
              <w:t>На письмове прохання особи внесення складових її імені “прізвище” та “власне ім’я” латинськими літерами</w:t>
            </w:r>
            <w:r w:rsidRPr="00916D98">
              <w:rPr>
                <w:color w:val="000000"/>
                <w:szCs w:val="16"/>
                <w:lang w:eastAsia="ru-RU"/>
              </w:rPr>
              <w:t xml:space="preserve"> </w:t>
            </w:r>
            <w:r w:rsidRPr="00916D98">
              <w:rPr>
                <w:color w:val="000000"/>
                <w:sz w:val="16"/>
                <w:szCs w:val="16"/>
                <w:lang w:eastAsia="ru-RU"/>
              </w:rPr>
              <w:t>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w:t>
            </w:r>
            <w:r w:rsidRPr="00916D98">
              <w:rPr>
                <w:color w:val="000000"/>
                <w:szCs w:val="16"/>
                <w:lang w:eastAsia="ru-RU"/>
              </w:rPr>
              <w:t xml:space="preserve"> </w:t>
            </w:r>
            <w:r w:rsidRPr="00916D98">
              <w:rPr>
                <w:color w:val="000000"/>
                <w:sz w:val="16"/>
                <w:szCs w:val="16"/>
                <w:lang w:eastAsia="ru-RU"/>
              </w:rPr>
              <w:t xml:space="preserve">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0E944079" w14:textId="77777777" w:rsidR="003D6875" w:rsidRPr="00916D98" w:rsidRDefault="003D6875" w:rsidP="003D6875">
            <w:pPr>
              <w:pStyle w:val="af2"/>
              <w:ind w:left="0" w:firstLine="321"/>
              <w:jc w:val="both"/>
              <w:rPr>
                <w:color w:val="000000"/>
              </w:rPr>
            </w:pPr>
            <w:r w:rsidRPr="00916D98">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687A1595" w14:textId="77777777" w:rsidR="003D6875" w:rsidRPr="00916D98" w:rsidRDefault="003D6875" w:rsidP="003D6875">
            <w:pPr>
              <w:spacing w:after="0"/>
              <w:ind w:firstLine="321"/>
              <w:jc w:val="both"/>
              <w:rPr>
                <w:rFonts w:ascii="Times New Roman" w:hAnsi="Times New Roman" w:cs="Times New Roman"/>
                <w:color w:val="000000"/>
                <w:lang w:val="uk-UA"/>
              </w:rPr>
            </w:pPr>
            <w:r w:rsidRPr="00916D98">
              <w:rPr>
                <w:rFonts w:ascii="Times New Roman" w:hAnsi="Times New Roman" w:cs="Times New Roman"/>
                <w:color w:val="000000"/>
                <w:sz w:val="16"/>
                <w:szCs w:val="16"/>
                <w:lang w:val="uk-UA"/>
              </w:rPr>
              <w:lastRenderedPageBreak/>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2E9AD4BD"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04E027D0"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2663FF2D"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6541260E"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0F5DD69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31F6C104" w14:textId="77777777" w:rsidTr="00D3690A">
        <w:tc>
          <w:tcPr>
            <w:tcW w:w="560" w:type="dxa"/>
            <w:tcBorders>
              <w:top w:val="single" w:sz="4" w:space="0" w:color="000000"/>
              <w:left w:val="single" w:sz="4" w:space="0" w:color="000000"/>
              <w:bottom w:val="single" w:sz="4" w:space="0" w:color="000000"/>
            </w:tcBorders>
          </w:tcPr>
          <w:p w14:paraId="2D308A5C"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3A38B2D4"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2C314CD4" w14:textId="77777777" w:rsidR="003D6875" w:rsidRPr="00916D98" w:rsidRDefault="003D6875" w:rsidP="003D6875">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7A5D245F"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14:paraId="62495C07"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335C5AC6"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79133CC9" w14:textId="77777777" w:rsidR="003D6875" w:rsidRPr="00916D98"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720FE992"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Уповноважена особа адміністрації відповідних  закладів та установ,</w:t>
            </w:r>
          </w:p>
          <w:p w14:paraId="67807E4C" w14:textId="77777777" w:rsidR="003D6875" w:rsidRPr="00916D98" w:rsidRDefault="00CB187B" w:rsidP="003D6875">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477A17F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3F35E5D5" w14:textId="77777777" w:rsidTr="00D3690A">
        <w:tc>
          <w:tcPr>
            <w:tcW w:w="560" w:type="dxa"/>
            <w:tcBorders>
              <w:top w:val="single" w:sz="4" w:space="0" w:color="000000"/>
              <w:left w:val="single" w:sz="4" w:space="0" w:color="000000"/>
              <w:bottom w:val="single" w:sz="4" w:space="0" w:color="000000"/>
            </w:tcBorders>
          </w:tcPr>
          <w:p w14:paraId="62577F35"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51B7FC67"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1A5AE7B1"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2C7736D6"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747F78CB"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594A07C5"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0818EC8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61F8E6C4" w14:textId="77777777" w:rsidTr="00D3690A">
        <w:tc>
          <w:tcPr>
            <w:tcW w:w="560" w:type="dxa"/>
            <w:tcBorders>
              <w:top w:val="single" w:sz="4" w:space="0" w:color="000000"/>
              <w:left w:val="single" w:sz="4" w:space="0" w:color="000000"/>
              <w:bottom w:val="single" w:sz="4" w:space="0" w:color="000000"/>
            </w:tcBorders>
          </w:tcPr>
          <w:p w14:paraId="11BEF579"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65DBD54F"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3D9313F0"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4E70A8AA"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530370BA"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460869C9"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4BCF122B"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Під час прийому документів у день звернення</w:t>
            </w:r>
          </w:p>
        </w:tc>
      </w:tr>
      <w:tr w:rsidR="003D6875" w:rsidRPr="00916D98" w14:paraId="7B7DEEEE" w14:textId="77777777" w:rsidTr="00D3690A">
        <w:tc>
          <w:tcPr>
            <w:tcW w:w="560" w:type="dxa"/>
            <w:tcBorders>
              <w:top w:val="single" w:sz="4" w:space="0" w:color="000000"/>
              <w:left w:val="single" w:sz="4" w:space="0" w:color="000000"/>
              <w:bottom w:val="single" w:sz="4" w:space="0" w:color="000000"/>
            </w:tcBorders>
          </w:tcPr>
          <w:p w14:paraId="24B9E3AB"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0A5FD145"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18EBF5BF"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2F3F6446"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2DF69AA3"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Протягом  15 робочих днів  з дня  оформлення заяви-анкети.</w:t>
            </w:r>
          </w:p>
          <w:p w14:paraId="6897247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оформлення – протягом 6 робочих днів.</w:t>
            </w:r>
          </w:p>
          <w:p w14:paraId="095E2353"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може бути продовжений до двох місяців.</w:t>
            </w:r>
          </w:p>
        </w:tc>
      </w:tr>
      <w:tr w:rsidR="003D6875" w:rsidRPr="00916D98" w14:paraId="2BC9CF0D" w14:textId="77777777" w:rsidTr="00D3690A">
        <w:tc>
          <w:tcPr>
            <w:tcW w:w="560" w:type="dxa"/>
            <w:tcBorders>
              <w:top w:val="single" w:sz="4" w:space="0" w:color="000000"/>
              <w:left w:val="single" w:sz="4" w:space="0" w:color="000000"/>
              <w:bottom w:val="single" w:sz="4" w:space="0" w:color="000000"/>
            </w:tcBorders>
          </w:tcPr>
          <w:p w14:paraId="2944211D"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35B72ABB"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Здійснення ідентифікації особи </w:t>
            </w:r>
          </w:p>
          <w:p w14:paraId="4EEF0F91"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4434FA07"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3F68BBE7"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2FFD7332"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29391CAF"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оформлення – не пізніше ніж через  6 робочих днів.</w:t>
            </w:r>
          </w:p>
          <w:p w14:paraId="0F0E1F0C"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3D6875" w:rsidRPr="00916D98" w14:paraId="6482E55E" w14:textId="77777777" w:rsidTr="00D3690A">
        <w:tc>
          <w:tcPr>
            <w:tcW w:w="560" w:type="dxa"/>
            <w:tcBorders>
              <w:top w:val="single" w:sz="4" w:space="0" w:color="000000"/>
              <w:left w:val="single" w:sz="4" w:space="0" w:color="000000"/>
              <w:bottom w:val="single" w:sz="4" w:space="0" w:color="000000"/>
            </w:tcBorders>
          </w:tcPr>
          <w:p w14:paraId="7818E855"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6E95F113"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14:paraId="094E4AD6"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1B999AA2" w14:textId="77777777" w:rsidR="003D6875" w:rsidRPr="00F83281" w:rsidRDefault="00F83281" w:rsidP="00F83281">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tcBorders>
          </w:tcPr>
          <w:p w14:paraId="6ECDF6BD" w14:textId="77777777" w:rsidR="003D6875" w:rsidRPr="00916D98" w:rsidRDefault="00CB187B" w:rsidP="00CB187B">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6E7FB23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16 робочих днів з дня оформлення заяви-анкети. У разі термінового оформлення  – не пізніше ніж через  6 робочих днів.</w:t>
            </w:r>
          </w:p>
          <w:p w14:paraId="33E49DB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 xml:space="preserve">У разі проведення процедури встановлення особи строк може бути </w:t>
            </w:r>
            <w:r w:rsidRPr="00916D98">
              <w:rPr>
                <w:rFonts w:ascii="Times New Roman" w:hAnsi="Times New Roman" w:cs="Times New Roman"/>
                <w:color w:val="000000"/>
                <w:sz w:val="16"/>
                <w:szCs w:val="16"/>
                <w:lang w:val="uk-UA"/>
              </w:rPr>
              <w:lastRenderedPageBreak/>
              <w:t>продовжений до двох місяців.</w:t>
            </w:r>
          </w:p>
        </w:tc>
      </w:tr>
      <w:tr w:rsidR="003D6875" w:rsidRPr="00916D98" w14:paraId="66150CD9" w14:textId="77777777" w:rsidTr="00D3690A">
        <w:tc>
          <w:tcPr>
            <w:tcW w:w="560" w:type="dxa"/>
            <w:tcBorders>
              <w:top w:val="single" w:sz="4" w:space="0" w:color="000000"/>
              <w:left w:val="single" w:sz="4" w:space="0" w:color="000000"/>
              <w:bottom w:val="single" w:sz="4" w:space="0" w:color="000000"/>
            </w:tcBorders>
          </w:tcPr>
          <w:p w14:paraId="0CA64555"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lastRenderedPageBreak/>
              <w:t>10.</w:t>
            </w:r>
          </w:p>
        </w:tc>
        <w:tc>
          <w:tcPr>
            <w:tcW w:w="4260" w:type="dxa"/>
            <w:tcBorders>
              <w:top w:val="single" w:sz="4" w:space="0" w:color="000000"/>
              <w:left w:val="single" w:sz="4" w:space="0" w:color="000000"/>
              <w:bottom w:val="single" w:sz="4" w:space="0" w:color="000000"/>
            </w:tcBorders>
          </w:tcPr>
          <w:p w14:paraId="61BE7CDB" w14:textId="77777777" w:rsidR="003D6875" w:rsidRPr="00916D98" w:rsidRDefault="003D6875" w:rsidP="003D6875">
            <w:pPr>
              <w:pStyle w:val="af5"/>
              <w:spacing w:before="0"/>
              <w:ind w:firstLine="321"/>
              <w:jc w:val="both"/>
              <w:rPr>
                <w:rFonts w:ascii="Times New Roman" w:hAnsi="Times New Roman" w:cs="Times New Roman"/>
                <w:color w:val="000000"/>
              </w:rPr>
            </w:pPr>
            <w:r w:rsidRPr="00916D98">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63C8D97D"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Працівник</w:t>
            </w:r>
            <w:r w:rsidRPr="00916D98">
              <w:rPr>
                <w:rFonts w:ascii="Times New Roman" w:hAnsi="Times New Roman" w:cs="Times New Roman"/>
                <w:color w:val="000000"/>
                <w:sz w:val="16"/>
                <w:szCs w:val="16"/>
              </w:rPr>
              <w:t xml:space="preserve"> Голов</w:t>
            </w:r>
            <w:r w:rsidRPr="00916D98">
              <w:rPr>
                <w:rFonts w:ascii="Times New Roman" w:hAnsi="Times New Roman" w:cs="Times New Roman"/>
                <w:color w:val="000000"/>
                <w:sz w:val="16"/>
                <w:szCs w:val="16"/>
                <w:lang w:val="uk-UA"/>
              </w:rPr>
              <w:t xml:space="preserve">ного </w:t>
            </w:r>
            <w:r w:rsidRPr="00916D98">
              <w:rPr>
                <w:rFonts w:ascii="Times New Roman" w:hAnsi="Times New Roman" w:cs="Times New Roman"/>
                <w:color w:val="000000"/>
                <w:sz w:val="16"/>
                <w:szCs w:val="16"/>
              </w:rPr>
              <w:t>обчислювальн</w:t>
            </w:r>
            <w:r w:rsidRPr="00916D98">
              <w:rPr>
                <w:rFonts w:ascii="Times New Roman" w:hAnsi="Times New Roman" w:cs="Times New Roman"/>
                <w:color w:val="000000"/>
                <w:sz w:val="16"/>
                <w:szCs w:val="16"/>
                <w:lang w:val="uk-UA"/>
              </w:rPr>
              <w:t xml:space="preserve">ого </w:t>
            </w:r>
            <w:r w:rsidRPr="00916D98">
              <w:rPr>
                <w:rFonts w:ascii="Times New Roman" w:hAnsi="Times New Roman" w:cs="Times New Roman"/>
                <w:color w:val="000000"/>
                <w:sz w:val="16"/>
                <w:szCs w:val="16"/>
              </w:rPr>
              <w:t>центр</w:t>
            </w:r>
            <w:r w:rsidRPr="00916D98">
              <w:rPr>
                <w:rFonts w:ascii="Times New Roman" w:hAnsi="Times New Roman" w:cs="Times New Roman"/>
                <w:color w:val="000000"/>
                <w:sz w:val="16"/>
                <w:szCs w:val="16"/>
                <w:lang w:val="uk-UA"/>
              </w:rPr>
              <w:t>у</w:t>
            </w:r>
            <w:r w:rsidRPr="00916D98">
              <w:rPr>
                <w:rFonts w:ascii="Times New Roman" w:hAnsi="Times New Roman" w:cs="Times New Roman"/>
                <w:color w:val="000000"/>
                <w:sz w:val="16"/>
                <w:szCs w:val="16"/>
              </w:rPr>
              <w:t xml:space="preserve"> Єдиного державного демографічного реєстру</w:t>
            </w:r>
            <w:r w:rsidRPr="00916D98">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2B4C7AE3" w14:textId="77777777" w:rsidR="003D6875" w:rsidRPr="00916D98" w:rsidRDefault="003D6875" w:rsidP="003D6875">
            <w:pPr>
              <w:spacing w:after="0"/>
              <w:ind w:left="34"/>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30130E36"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3D6875" w:rsidRPr="00916D98" w14:paraId="738EDDF0" w14:textId="77777777" w:rsidTr="00D3690A">
        <w:tc>
          <w:tcPr>
            <w:tcW w:w="560" w:type="dxa"/>
            <w:tcBorders>
              <w:top w:val="single" w:sz="4" w:space="0" w:color="000000"/>
              <w:left w:val="single" w:sz="4" w:space="0" w:color="000000"/>
              <w:bottom w:val="single" w:sz="4" w:space="0" w:color="000000"/>
            </w:tcBorders>
          </w:tcPr>
          <w:p w14:paraId="509ADBDD"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5FF190DD"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514F577C" w14:textId="77777777" w:rsidR="003D6875" w:rsidRPr="00916D98" w:rsidRDefault="003D6875" w:rsidP="00907190">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6BDC0AC8" w14:textId="77777777" w:rsidR="003D6875" w:rsidRPr="00916D98" w:rsidRDefault="003D6875" w:rsidP="003D6875">
            <w:pPr>
              <w:spacing w:after="0"/>
              <w:jc w:val="both"/>
              <w:rPr>
                <w:rFonts w:ascii="Times New Roman" w:hAnsi="Times New Roman" w:cs="Times New Roman"/>
                <w:color w:val="000000"/>
              </w:rPr>
            </w:pPr>
            <w:r w:rsidRPr="00916D98">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73969995"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3D6875" w:rsidRPr="00916D98" w14:paraId="227968E6" w14:textId="77777777" w:rsidTr="00D3690A">
        <w:tc>
          <w:tcPr>
            <w:tcW w:w="560" w:type="dxa"/>
            <w:tcBorders>
              <w:top w:val="single" w:sz="4" w:space="0" w:color="000000"/>
              <w:left w:val="single" w:sz="4" w:space="0" w:color="000000"/>
              <w:bottom w:val="single" w:sz="4" w:space="0" w:color="000000"/>
            </w:tcBorders>
          </w:tcPr>
          <w:p w14:paraId="4AE54748"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58EC822D" w14:textId="77777777" w:rsidR="003D6875" w:rsidRPr="00916D98" w:rsidRDefault="003D6875" w:rsidP="003D6875">
            <w:pPr>
              <w:spacing w:after="0"/>
              <w:ind w:left="34"/>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044ADD35" w14:textId="77777777" w:rsidR="003D6875" w:rsidRPr="00916D98" w:rsidRDefault="003D6875" w:rsidP="003D6875">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4714DA19"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05FFD27E"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423AE458"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6856E320"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685436B0"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Не пізніше ніж через 20 робочих днів з дня оформлення заяви-анкети</w:t>
            </w:r>
          </w:p>
          <w:p w14:paraId="01C2E5A4"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оформлення – не пізніше  ніж через 10 робочих днів.</w:t>
            </w:r>
          </w:p>
          <w:p w14:paraId="2CF0870A"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3D6875" w:rsidRPr="00916D98" w14:paraId="38E4D010" w14:textId="77777777" w:rsidTr="00D3690A">
        <w:tc>
          <w:tcPr>
            <w:tcW w:w="560" w:type="dxa"/>
            <w:tcBorders>
              <w:top w:val="single" w:sz="4" w:space="0" w:color="000000"/>
              <w:left w:val="single" w:sz="4" w:space="0" w:color="000000"/>
              <w:bottom w:val="single" w:sz="4" w:space="0" w:color="000000"/>
            </w:tcBorders>
          </w:tcPr>
          <w:p w14:paraId="26B9F701"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4745A4B9"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Видача паспорта громадянина України</w:t>
            </w:r>
          </w:p>
          <w:p w14:paraId="55CD325C" w14:textId="77777777" w:rsidR="003D6875" w:rsidRPr="00916D98" w:rsidRDefault="003D6875" w:rsidP="003D6875">
            <w:pPr>
              <w:spacing w:after="0"/>
              <w:ind w:firstLine="321"/>
              <w:jc w:val="both"/>
              <w:rPr>
                <w:rFonts w:ascii="Times New Roman" w:hAnsi="Times New Roman" w:cs="Times New Roman"/>
                <w:color w:val="000000"/>
                <w:sz w:val="16"/>
                <w:szCs w:val="16"/>
                <w:lang w:val="uk-UA"/>
              </w:rPr>
            </w:pPr>
          </w:p>
          <w:p w14:paraId="3C11D581"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133886CA"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7A97AD73" w14:textId="77777777" w:rsidR="00F83281" w:rsidRPr="00E84D3D" w:rsidRDefault="00F83281" w:rsidP="00F83281">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27E60C37" w14:textId="77777777" w:rsidR="003D6875" w:rsidRPr="00916D98" w:rsidRDefault="00F83281" w:rsidP="00F83281">
            <w:pPr>
              <w:spacing w:after="0"/>
              <w:ind w:hanging="3"/>
              <w:jc w:val="center"/>
              <w:rPr>
                <w:rFonts w:ascii="Times New Roman" w:hAnsi="Times New Roman" w:cs="Times New Roman"/>
                <w:color w:val="000000"/>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tcBorders>
          </w:tcPr>
          <w:p w14:paraId="3F6F6223" w14:textId="77777777" w:rsidR="003D6875" w:rsidRPr="00916D98" w:rsidRDefault="00CB187B" w:rsidP="003D6875">
            <w:pPr>
              <w:spacing w:after="0"/>
              <w:ind w:left="34" w:hanging="3"/>
              <w:jc w:val="center"/>
              <w:rPr>
                <w:rFonts w:ascii="Times New Roman" w:hAnsi="Times New Roman" w:cs="Times New Roman"/>
                <w:color w:val="000000"/>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89" w:type="dxa"/>
            <w:tcBorders>
              <w:top w:val="single" w:sz="4" w:space="0" w:color="000000"/>
              <w:left w:val="single" w:sz="4" w:space="0" w:color="000000"/>
              <w:bottom w:val="single" w:sz="4" w:space="0" w:color="000000"/>
              <w:right w:val="single" w:sz="4" w:space="0" w:color="000000"/>
            </w:tcBorders>
          </w:tcPr>
          <w:p w14:paraId="2F14AF7C"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На 11 робочий день з дня прийому заяви-анкети, але не пізніше ніж через 20 робочих днів з дня оформлення заяви-анкети.</w:t>
            </w:r>
          </w:p>
          <w:p w14:paraId="479CE88F"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термінового оформлення – не пізніше ніж через 10 робочих днів.</w:t>
            </w:r>
          </w:p>
          <w:p w14:paraId="69929ED9" w14:textId="77777777" w:rsidR="003D6875" w:rsidRPr="00916D98" w:rsidRDefault="003D6875" w:rsidP="003D6875">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3D6875" w:rsidRPr="00916D98" w14:paraId="6BA41484" w14:textId="77777777" w:rsidTr="00D3690A">
        <w:tc>
          <w:tcPr>
            <w:tcW w:w="560" w:type="dxa"/>
            <w:tcBorders>
              <w:top w:val="single" w:sz="4" w:space="0" w:color="000000"/>
              <w:left w:val="single" w:sz="4" w:space="0" w:color="000000"/>
              <w:bottom w:val="single" w:sz="4" w:space="0" w:color="000000"/>
            </w:tcBorders>
          </w:tcPr>
          <w:p w14:paraId="3D0EB880"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78C8D34C"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4B5F11C8"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1939F336"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5F341204"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3D6875" w:rsidRPr="00916D98" w14:paraId="51FF8C6F" w14:textId="77777777" w:rsidTr="00D3690A">
        <w:tc>
          <w:tcPr>
            <w:tcW w:w="560" w:type="dxa"/>
            <w:tcBorders>
              <w:top w:val="single" w:sz="4" w:space="0" w:color="000000"/>
              <w:left w:val="single" w:sz="4" w:space="0" w:color="000000"/>
              <w:bottom w:val="single" w:sz="4" w:space="0" w:color="000000"/>
            </w:tcBorders>
          </w:tcPr>
          <w:p w14:paraId="10B40FD5" w14:textId="77777777" w:rsidR="003D6875" w:rsidRPr="00916D98" w:rsidRDefault="003D6875" w:rsidP="00D3690A">
            <w:pPr>
              <w:spacing w:after="0"/>
              <w:jc w:val="center"/>
              <w:rPr>
                <w:rFonts w:ascii="Times New Roman" w:hAnsi="Times New Roman" w:cs="Times New Roman"/>
                <w:color w:val="000000"/>
              </w:rPr>
            </w:pPr>
            <w:r w:rsidRPr="00916D98">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tcPr>
          <w:p w14:paraId="66D005DD" w14:textId="77777777" w:rsidR="003D6875" w:rsidRPr="00916D98" w:rsidRDefault="003D6875" w:rsidP="003D6875">
            <w:pPr>
              <w:spacing w:after="0"/>
              <w:ind w:firstLine="321"/>
              <w:jc w:val="both"/>
              <w:rPr>
                <w:rFonts w:ascii="Times New Roman" w:hAnsi="Times New Roman" w:cs="Times New Roman"/>
                <w:color w:val="000000"/>
              </w:rPr>
            </w:pPr>
            <w:r w:rsidRPr="00916D98">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557DE4EC" w14:textId="77777777" w:rsidR="003D6875" w:rsidRPr="00916D98" w:rsidRDefault="003D6875" w:rsidP="003D6875">
            <w:pPr>
              <w:pStyle w:val="af5"/>
              <w:spacing w:before="0"/>
              <w:ind w:firstLine="459"/>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звернення особи у зв’язку з втратою паспорта, який оформлювався територіальним підрозділом ДМС, який припинив діяльність або тимчасово не здійснює свої повноваження, за відсутності інформації в територіальному підрозділі/територіальному органі ДМС, рішення про оформлення паспорта приймається за результатами встановлення особи (шляхом направлення запитів) за результатами перевірки поданої заявником інформації (зокрема МЮУ, ДФС). </w:t>
            </w:r>
          </w:p>
          <w:p w14:paraId="59C41251" w14:textId="77777777" w:rsidR="003D6875" w:rsidRPr="00916D98" w:rsidRDefault="003D6875" w:rsidP="003D6875">
            <w:pPr>
              <w:pStyle w:val="af5"/>
              <w:spacing w:before="0"/>
              <w:ind w:firstLine="0"/>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w:t>
            </w:r>
            <w:r w:rsidRPr="00916D98">
              <w:rPr>
                <w:rFonts w:ascii="Times New Roman" w:hAnsi="Times New Roman" w:cs="Times New Roman"/>
                <w:color w:val="000000"/>
                <w:sz w:val="16"/>
                <w:szCs w:val="16"/>
              </w:rPr>
              <w:t>У</w:t>
            </w:r>
            <w:r w:rsidRPr="00916D98">
              <w:rPr>
                <w:rFonts w:ascii="Times New Roman" w:hAnsi="Times New Roman" w:cs="Times New Roman"/>
                <w:color w:val="000000"/>
                <w:shd w:val="clear" w:color="auto" w:fill="FFFFFF"/>
              </w:rPr>
              <w:t xml:space="preserve"> </w:t>
            </w:r>
            <w:r w:rsidRPr="00916D98">
              <w:rPr>
                <w:rFonts w:ascii="Times New Roman" w:hAnsi="Times New Roman" w:cs="Times New Roman"/>
                <w:color w:val="000000"/>
                <w:sz w:val="16"/>
                <w:szCs w:val="16"/>
                <w:shd w:val="clear" w:color="auto" w:fill="FFFFFF"/>
              </w:rPr>
              <w:t>виключних випадках за відсутності фотокартки особи та за результатами перевірок, за якими особу не ідентифіковано, з метою встановлення особи проводиться опитування родичів, сусідів, які були зазначені у письмовому зверненні. За результатами їх свідчень складається акт встановлення особи.</w:t>
            </w:r>
          </w:p>
        </w:tc>
      </w:tr>
    </w:tbl>
    <w:p w14:paraId="53BB6473" w14:textId="77777777" w:rsidR="003D6875" w:rsidRDefault="003D6875" w:rsidP="003D6875">
      <w:pPr>
        <w:spacing w:after="0"/>
        <w:ind w:left="-567"/>
        <w:jc w:val="both"/>
        <w:rPr>
          <w:rFonts w:ascii="Verdana" w:hAnsi="Verdana" w:cs="Verdana"/>
          <w:b/>
          <w:sz w:val="16"/>
          <w:szCs w:val="16"/>
          <w:lang w:val="uk-UA"/>
        </w:rPr>
      </w:pPr>
    </w:p>
    <w:p w14:paraId="57097FB8" w14:textId="77777777" w:rsidR="00D3690A" w:rsidRDefault="00D3690A" w:rsidP="003D6875">
      <w:pPr>
        <w:spacing w:after="0"/>
        <w:ind w:left="-567"/>
        <w:jc w:val="both"/>
        <w:rPr>
          <w:rFonts w:ascii="Verdana" w:hAnsi="Verdana" w:cs="Verdana"/>
          <w:b/>
          <w:sz w:val="16"/>
          <w:szCs w:val="16"/>
          <w:lang w:val="uk-UA"/>
        </w:rPr>
      </w:pPr>
    </w:p>
    <w:p w14:paraId="22759DEC"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153825AD"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260A2781" w14:textId="77777777" w:rsidR="00BF1AD2" w:rsidRPr="00BF1AD2" w:rsidRDefault="00BF1AD2" w:rsidP="00BF1AD2">
      <w:pPr>
        <w:widowControl w:val="0"/>
        <w:autoSpaceDE w:val="0"/>
        <w:spacing w:after="0"/>
        <w:ind w:right="-113"/>
        <w:jc w:val="both"/>
        <w:rPr>
          <w:rFonts w:ascii="Times New Roman" w:hAnsi="Times New Roman" w:cs="Times New Roman"/>
          <w:b/>
          <w:bCs/>
          <w:spacing w:val="2"/>
          <w:lang w:val="uk-UA"/>
        </w:rPr>
      </w:pPr>
    </w:p>
    <w:p w14:paraId="6E9A488B" w14:textId="77777777" w:rsidR="00310F98" w:rsidRDefault="00310F98" w:rsidP="00916D98">
      <w:pPr>
        <w:widowControl w:val="0"/>
        <w:autoSpaceDE w:val="0"/>
        <w:spacing w:after="0"/>
        <w:ind w:right="-113" w:firstLine="6236"/>
        <w:jc w:val="both"/>
        <w:rPr>
          <w:rFonts w:ascii="Times New Roman" w:hAnsi="Times New Roman" w:cs="Times New Roman"/>
          <w:b/>
          <w:bCs/>
          <w:spacing w:val="2"/>
          <w:lang w:val="uk-UA"/>
        </w:rPr>
      </w:pPr>
    </w:p>
    <w:p w14:paraId="2FDDDDAE" w14:textId="77777777" w:rsidR="00CE119D" w:rsidRPr="00916D98" w:rsidRDefault="00CE119D" w:rsidP="00916D98">
      <w:pPr>
        <w:widowControl w:val="0"/>
        <w:autoSpaceDE w:val="0"/>
        <w:spacing w:after="0"/>
        <w:ind w:right="-113" w:firstLine="6236"/>
        <w:jc w:val="both"/>
        <w:rPr>
          <w:rFonts w:ascii="Times New Roman" w:hAnsi="Times New Roman" w:cs="Times New Roman"/>
        </w:rPr>
      </w:pPr>
      <w:r w:rsidRPr="00916D98">
        <w:rPr>
          <w:rFonts w:ascii="Times New Roman" w:hAnsi="Times New Roman" w:cs="Times New Roman"/>
          <w:b/>
          <w:bCs/>
          <w:spacing w:val="2"/>
        </w:rPr>
        <w:lastRenderedPageBreak/>
        <w:t>ЗАТВЕРДЖЕНО</w:t>
      </w:r>
    </w:p>
    <w:p w14:paraId="6D8E2650" w14:textId="77777777" w:rsidR="00CE119D" w:rsidRPr="00916D98" w:rsidRDefault="00CE119D" w:rsidP="00916D98">
      <w:pPr>
        <w:widowControl w:val="0"/>
        <w:autoSpaceDE w:val="0"/>
        <w:spacing w:after="0"/>
        <w:ind w:left="6237" w:right="-86"/>
        <w:jc w:val="both"/>
        <w:rPr>
          <w:rFonts w:ascii="Times New Roman" w:hAnsi="Times New Roman" w:cs="Times New Roman"/>
        </w:rPr>
      </w:pPr>
      <w:r w:rsidRPr="00916D98">
        <w:rPr>
          <w:rFonts w:ascii="Times New Roman" w:hAnsi="Times New Roman" w:cs="Times New Roman"/>
          <w:bCs/>
        </w:rPr>
        <w:t xml:space="preserve">наказ  </w:t>
      </w:r>
      <w:r w:rsidR="00977A02" w:rsidRPr="00916D98">
        <w:rPr>
          <w:rFonts w:ascii="Times New Roman" w:hAnsi="Times New Roman" w:cs="Times New Roman"/>
          <w:bCs/>
          <w:lang w:val="uk-UA"/>
        </w:rPr>
        <w:t>ЗМУ</w:t>
      </w:r>
      <w:r w:rsidRPr="00916D98">
        <w:rPr>
          <w:rFonts w:ascii="Times New Roman" w:hAnsi="Times New Roman" w:cs="Times New Roman"/>
          <w:bCs/>
        </w:rPr>
        <w:t xml:space="preserve"> ДМС </w:t>
      </w:r>
    </w:p>
    <w:p w14:paraId="0160BD8F" w14:textId="77777777" w:rsidR="00CE119D" w:rsidRPr="00916D98" w:rsidRDefault="00CE119D" w:rsidP="00916D98">
      <w:pPr>
        <w:widowControl w:val="0"/>
        <w:autoSpaceDE w:val="0"/>
        <w:spacing w:after="0"/>
        <w:ind w:left="6237" w:right="-86"/>
        <w:jc w:val="both"/>
        <w:rPr>
          <w:rFonts w:ascii="Times New Roman" w:hAnsi="Times New Roman" w:cs="Times New Roman"/>
          <w:lang w:val="uk-UA"/>
        </w:rPr>
      </w:pPr>
      <w:r w:rsidRPr="00916D98">
        <w:rPr>
          <w:rFonts w:ascii="Times New Roman" w:hAnsi="Times New Roman" w:cs="Times New Roman"/>
          <w:bCs/>
        </w:rPr>
        <w:t xml:space="preserve">від   </w:t>
      </w:r>
      <w:r w:rsidR="00BF1AD2">
        <w:rPr>
          <w:rFonts w:ascii="Times New Roman" w:hAnsi="Times New Roman" w:cs="Times New Roman"/>
          <w:bCs/>
          <w:lang w:val="uk-UA"/>
        </w:rPr>
        <w:t>07.11.</w:t>
      </w:r>
      <w:r w:rsidRPr="00916D98">
        <w:rPr>
          <w:rFonts w:ascii="Times New Roman" w:hAnsi="Times New Roman" w:cs="Times New Roman"/>
          <w:bCs/>
        </w:rPr>
        <w:t>202</w:t>
      </w:r>
      <w:r w:rsidR="00977A02" w:rsidRPr="00916D98">
        <w:rPr>
          <w:rFonts w:ascii="Times New Roman" w:hAnsi="Times New Roman" w:cs="Times New Roman"/>
          <w:bCs/>
          <w:lang w:val="uk-UA"/>
        </w:rPr>
        <w:t>5</w:t>
      </w:r>
      <w:r w:rsidRPr="00916D98">
        <w:rPr>
          <w:rFonts w:ascii="Times New Roman" w:hAnsi="Times New Roman" w:cs="Times New Roman"/>
          <w:bCs/>
        </w:rPr>
        <w:t xml:space="preserve"> №</w:t>
      </w:r>
      <w:r w:rsidR="00BF1AD2">
        <w:rPr>
          <w:rFonts w:ascii="Times New Roman" w:hAnsi="Times New Roman" w:cs="Times New Roman"/>
          <w:bCs/>
          <w:lang w:val="uk-UA"/>
        </w:rPr>
        <w:t>74</w:t>
      </w:r>
    </w:p>
    <w:p w14:paraId="7754B90A" w14:textId="77777777" w:rsidR="00CE119D" w:rsidRPr="00916D98" w:rsidRDefault="00CE119D" w:rsidP="00916D98">
      <w:pPr>
        <w:widowControl w:val="0"/>
        <w:autoSpaceDE w:val="0"/>
        <w:spacing w:after="0"/>
        <w:ind w:left="2096" w:right="1800"/>
        <w:jc w:val="center"/>
        <w:rPr>
          <w:rFonts w:ascii="Times New Roman" w:hAnsi="Times New Roman" w:cs="Times New Roman"/>
          <w:bCs/>
          <w:spacing w:val="2"/>
        </w:rPr>
      </w:pPr>
    </w:p>
    <w:p w14:paraId="084BA747" w14:textId="77777777" w:rsidR="00CE119D" w:rsidRPr="00916D98" w:rsidRDefault="00CE119D" w:rsidP="00916D98">
      <w:pPr>
        <w:widowControl w:val="0"/>
        <w:autoSpaceDE w:val="0"/>
        <w:spacing w:after="0"/>
        <w:ind w:left="2096" w:right="1800"/>
        <w:jc w:val="center"/>
        <w:rPr>
          <w:rFonts w:ascii="Times New Roman" w:hAnsi="Times New Roman" w:cs="Times New Roman"/>
          <w:b/>
          <w:bCs/>
          <w:spacing w:val="2"/>
          <w:sz w:val="16"/>
          <w:szCs w:val="16"/>
        </w:rPr>
      </w:pPr>
    </w:p>
    <w:p w14:paraId="595D0A5C" w14:textId="77777777" w:rsidR="00CE119D" w:rsidRPr="00916D98" w:rsidRDefault="00CE119D" w:rsidP="00916D98">
      <w:pPr>
        <w:spacing w:after="0"/>
        <w:jc w:val="center"/>
        <w:rPr>
          <w:rFonts w:ascii="Times New Roman" w:hAnsi="Times New Roman" w:cs="Times New Roman"/>
          <w:sz w:val="28"/>
          <w:szCs w:val="28"/>
          <w:lang w:val="uk-UA"/>
        </w:rPr>
      </w:pPr>
      <w:r w:rsidRPr="00916D98">
        <w:rPr>
          <w:rFonts w:ascii="Times New Roman" w:hAnsi="Times New Roman" w:cs="Times New Roman"/>
          <w:b/>
          <w:bCs/>
          <w:spacing w:val="2"/>
          <w:sz w:val="16"/>
          <w:szCs w:val="16"/>
        </w:rPr>
        <w:t>ІН</w:t>
      </w:r>
      <w:r w:rsidRPr="00916D98">
        <w:rPr>
          <w:rFonts w:ascii="Times New Roman" w:hAnsi="Times New Roman" w:cs="Times New Roman"/>
          <w:b/>
          <w:bCs/>
          <w:spacing w:val="-4"/>
          <w:sz w:val="16"/>
          <w:szCs w:val="16"/>
        </w:rPr>
        <w:t>Ф</w:t>
      </w:r>
      <w:r w:rsidRPr="00916D98">
        <w:rPr>
          <w:rFonts w:ascii="Times New Roman" w:hAnsi="Times New Roman" w:cs="Times New Roman"/>
          <w:b/>
          <w:bCs/>
          <w:spacing w:val="4"/>
          <w:sz w:val="16"/>
          <w:szCs w:val="16"/>
        </w:rPr>
        <w:t>О</w:t>
      </w:r>
      <w:r w:rsidRPr="00916D98">
        <w:rPr>
          <w:rFonts w:ascii="Times New Roman" w:hAnsi="Times New Roman" w:cs="Times New Roman"/>
          <w:b/>
          <w:bCs/>
          <w:spacing w:val="-1"/>
          <w:sz w:val="16"/>
          <w:szCs w:val="16"/>
        </w:rPr>
        <w:t>РМ</w:t>
      </w:r>
      <w:r w:rsidRPr="00916D98">
        <w:rPr>
          <w:rFonts w:ascii="Times New Roman" w:hAnsi="Times New Roman" w:cs="Times New Roman"/>
          <w:b/>
          <w:bCs/>
          <w:spacing w:val="2"/>
          <w:sz w:val="16"/>
          <w:szCs w:val="16"/>
        </w:rPr>
        <w:t>А</w:t>
      </w:r>
      <w:r w:rsidRPr="00916D98">
        <w:rPr>
          <w:rFonts w:ascii="Times New Roman" w:hAnsi="Times New Roman" w:cs="Times New Roman"/>
          <w:b/>
          <w:bCs/>
          <w:spacing w:val="4"/>
          <w:sz w:val="16"/>
          <w:szCs w:val="16"/>
        </w:rPr>
        <w:t>Ц</w:t>
      </w:r>
      <w:r w:rsidRPr="00916D98">
        <w:rPr>
          <w:rFonts w:ascii="Times New Roman" w:hAnsi="Times New Roman" w:cs="Times New Roman"/>
          <w:b/>
          <w:bCs/>
          <w:spacing w:val="2"/>
          <w:sz w:val="16"/>
          <w:szCs w:val="16"/>
        </w:rPr>
        <w:t>І</w:t>
      </w:r>
      <w:r w:rsidRPr="00916D98">
        <w:rPr>
          <w:rFonts w:ascii="Times New Roman" w:hAnsi="Times New Roman" w:cs="Times New Roman"/>
          <w:b/>
          <w:bCs/>
          <w:spacing w:val="-2"/>
          <w:sz w:val="16"/>
          <w:szCs w:val="16"/>
        </w:rPr>
        <w:t>Й</w:t>
      </w:r>
      <w:r w:rsidRPr="00916D98">
        <w:rPr>
          <w:rFonts w:ascii="Times New Roman" w:hAnsi="Times New Roman" w:cs="Times New Roman"/>
          <w:b/>
          <w:bCs/>
          <w:spacing w:val="2"/>
          <w:sz w:val="16"/>
          <w:szCs w:val="16"/>
        </w:rPr>
        <w:t>Н</w:t>
      </w:r>
      <w:r w:rsidRPr="00916D98">
        <w:rPr>
          <w:rFonts w:ascii="Times New Roman" w:hAnsi="Times New Roman" w:cs="Times New Roman"/>
          <w:b/>
          <w:bCs/>
          <w:sz w:val="16"/>
          <w:szCs w:val="16"/>
        </w:rPr>
        <w:t>А</w:t>
      </w:r>
      <w:r w:rsidRPr="00916D98">
        <w:rPr>
          <w:rFonts w:ascii="Times New Roman" w:hAnsi="Times New Roman" w:cs="Times New Roman"/>
          <w:b/>
          <w:bCs/>
          <w:spacing w:val="-16"/>
          <w:sz w:val="16"/>
          <w:szCs w:val="16"/>
        </w:rPr>
        <w:t xml:space="preserve"> </w:t>
      </w:r>
      <w:r w:rsidRPr="00916D98">
        <w:rPr>
          <w:rFonts w:ascii="Times New Roman" w:hAnsi="Times New Roman" w:cs="Times New Roman"/>
          <w:b/>
          <w:bCs/>
          <w:spacing w:val="-1"/>
          <w:sz w:val="16"/>
          <w:szCs w:val="16"/>
        </w:rPr>
        <w:t>К</w:t>
      </w:r>
      <w:r w:rsidRPr="00916D98">
        <w:rPr>
          <w:rFonts w:ascii="Times New Roman" w:hAnsi="Times New Roman" w:cs="Times New Roman"/>
          <w:b/>
          <w:bCs/>
          <w:spacing w:val="2"/>
          <w:sz w:val="16"/>
          <w:szCs w:val="16"/>
        </w:rPr>
        <w:t>А</w:t>
      </w:r>
      <w:r w:rsidRPr="00916D98">
        <w:rPr>
          <w:rFonts w:ascii="Times New Roman" w:hAnsi="Times New Roman" w:cs="Times New Roman"/>
          <w:b/>
          <w:bCs/>
          <w:spacing w:val="-1"/>
          <w:sz w:val="16"/>
          <w:szCs w:val="16"/>
        </w:rPr>
        <w:t>Р</w:t>
      </w:r>
      <w:r w:rsidRPr="00916D98">
        <w:rPr>
          <w:rFonts w:ascii="Times New Roman" w:hAnsi="Times New Roman" w:cs="Times New Roman"/>
          <w:b/>
          <w:bCs/>
          <w:spacing w:val="2"/>
          <w:sz w:val="16"/>
          <w:szCs w:val="16"/>
        </w:rPr>
        <w:t>Т</w:t>
      </w:r>
      <w:r w:rsidRPr="00916D98">
        <w:rPr>
          <w:rFonts w:ascii="Times New Roman" w:hAnsi="Times New Roman" w:cs="Times New Roman"/>
          <w:b/>
          <w:bCs/>
          <w:spacing w:val="-2"/>
          <w:sz w:val="16"/>
          <w:szCs w:val="16"/>
        </w:rPr>
        <w:t>К</w:t>
      </w:r>
      <w:r w:rsidRPr="00916D98">
        <w:rPr>
          <w:rFonts w:ascii="Times New Roman" w:hAnsi="Times New Roman" w:cs="Times New Roman"/>
          <w:b/>
          <w:bCs/>
          <w:sz w:val="16"/>
          <w:szCs w:val="16"/>
        </w:rPr>
        <w:t xml:space="preserve">А </w:t>
      </w:r>
      <w:r w:rsidRPr="00916D98">
        <w:rPr>
          <w:rFonts w:ascii="Times New Roman" w:hAnsi="Times New Roman" w:cs="Times New Roman"/>
          <w:b/>
          <w:bCs/>
          <w:spacing w:val="2"/>
          <w:sz w:val="16"/>
          <w:szCs w:val="16"/>
        </w:rPr>
        <w:t>АД</w:t>
      </w:r>
      <w:r w:rsidRPr="00916D98">
        <w:rPr>
          <w:rFonts w:ascii="Times New Roman" w:hAnsi="Times New Roman" w:cs="Times New Roman"/>
          <w:b/>
          <w:bCs/>
          <w:spacing w:val="-2"/>
          <w:sz w:val="16"/>
          <w:szCs w:val="16"/>
        </w:rPr>
        <w:t>М</w:t>
      </w:r>
      <w:r w:rsidRPr="00916D98">
        <w:rPr>
          <w:rFonts w:ascii="Times New Roman" w:hAnsi="Times New Roman" w:cs="Times New Roman"/>
          <w:b/>
          <w:bCs/>
          <w:spacing w:val="2"/>
          <w:sz w:val="16"/>
          <w:szCs w:val="16"/>
        </w:rPr>
        <w:t>ІНІСТ</w:t>
      </w:r>
      <w:r w:rsidRPr="00916D98">
        <w:rPr>
          <w:rFonts w:ascii="Times New Roman" w:hAnsi="Times New Roman" w:cs="Times New Roman"/>
          <w:b/>
          <w:bCs/>
          <w:spacing w:val="-1"/>
          <w:sz w:val="16"/>
          <w:szCs w:val="16"/>
        </w:rPr>
        <w:t>Р</w:t>
      </w:r>
      <w:r w:rsidRPr="00916D98">
        <w:rPr>
          <w:rFonts w:ascii="Times New Roman" w:hAnsi="Times New Roman" w:cs="Times New Roman"/>
          <w:b/>
          <w:bCs/>
          <w:spacing w:val="2"/>
          <w:sz w:val="16"/>
          <w:szCs w:val="16"/>
        </w:rPr>
        <w:t>АТИ</w:t>
      </w:r>
      <w:r w:rsidRPr="00916D98">
        <w:rPr>
          <w:rFonts w:ascii="Times New Roman" w:hAnsi="Times New Roman" w:cs="Times New Roman"/>
          <w:b/>
          <w:bCs/>
          <w:spacing w:val="-2"/>
          <w:sz w:val="16"/>
          <w:szCs w:val="16"/>
        </w:rPr>
        <w:t>В</w:t>
      </w:r>
      <w:r w:rsidRPr="00916D98">
        <w:rPr>
          <w:rFonts w:ascii="Times New Roman" w:hAnsi="Times New Roman" w:cs="Times New Roman"/>
          <w:b/>
          <w:bCs/>
          <w:spacing w:val="2"/>
          <w:sz w:val="16"/>
          <w:szCs w:val="16"/>
        </w:rPr>
        <w:t>НОЇ ПОСЛУГИ</w:t>
      </w:r>
    </w:p>
    <w:p w14:paraId="616354C5" w14:textId="77777777" w:rsidR="00CE119D" w:rsidRPr="00916D98" w:rsidRDefault="00CE119D" w:rsidP="00916D98">
      <w:pPr>
        <w:spacing w:after="0"/>
        <w:jc w:val="center"/>
        <w:rPr>
          <w:rFonts w:ascii="Times New Roman" w:hAnsi="Times New Roman" w:cs="Times New Roman"/>
          <w:b/>
          <w:sz w:val="16"/>
          <w:szCs w:val="16"/>
        </w:rPr>
      </w:pPr>
    </w:p>
    <w:p w14:paraId="3AB7F23E" w14:textId="77777777" w:rsidR="00CE119D" w:rsidRPr="00916D98" w:rsidRDefault="00CE119D" w:rsidP="00916D98">
      <w:pPr>
        <w:spacing w:after="0"/>
        <w:jc w:val="center"/>
        <w:rPr>
          <w:rFonts w:ascii="Times New Roman" w:hAnsi="Times New Roman" w:cs="Times New Roman"/>
          <w:sz w:val="28"/>
          <w:szCs w:val="28"/>
        </w:rPr>
      </w:pPr>
      <w:r w:rsidRPr="00916D98">
        <w:rPr>
          <w:rFonts w:ascii="Times New Roman" w:hAnsi="Times New Roman" w:cs="Times New Roman"/>
          <w:b/>
          <w:sz w:val="16"/>
          <w:szCs w:val="16"/>
        </w:rPr>
        <w:t xml:space="preserve">ОФОРМЛЕННЯ І ВИДАЧА ПАСПОРТА ГРОМАДЯНИНА УКРАЇНИ </w:t>
      </w:r>
    </w:p>
    <w:p w14:paraId="3DD504D9" w14:textId="77777777" w:rsidR="00CE119D" w:rsidRPr="00916D98" w:rsidRDefault="00CE119D" w:rsidP="00916D98">
      <w:pPr>
        <w:spacing w:after="0"/>
        <w:jc w:val="center"/>
        <w:rPr>
          <w:rFonts w:ascii="Times New Roman" w:hAnsi="Times New Roman" w:cs="Times New Roman"/>
        </w:rPr>
      </w:pPr>
      <w:r w:rsidRPr="00916D98">
        <w:rPr>
          <w:rFonts w:ascii="Times New Roman" w:hAnsi="Times New Roman" w:cs="Times New Roman"/>
          <w:b/>
          <w:sz w:val="16"/>
          <w:szCs w:val="16"/>
        </w:rPr>
        <w:t>З БЕЗКОНТАКТНИМ ЕЛЕКТРОННИМ НОСІЄМ</w:t>
      </w:r>
    </w:p>
    <w:p w14:paraId="3027C7E2" w14:textId="77777777" w:rsidR="00CE119D" w:rsidRPr="00916D98" w:rsidRDefault="00CE119D" w:rsidP="00916D98">
      <w:pPr>
        <w:spacing w:after="0"/>
        <w:jc w:val="center"/>
        <w:rPr>
          <w:rFonts w:ascii="Times New Roman" w:hAnsi="Times New Roman" w:cs="Times New Roman"/>
        </w:rPr>
      </w:pPr>
      <w:r w:rsidRPr="00916D98">
        <w:rPr>
          <w:rFonts w:ascii="Times New Roman" w:hAnsi="Times New Roman" w:cs="Times New Roman"/>
          <w:b/>
          <w:sz w:val="18"/>
          <w:szCs w:val="16"/>
        </w:rPr>
        <w:t>вперше особі у віці з 14 до 18 років</w:t>
      </w:r>
    </w:p>
    <w:p w14:paraId="012BF4C9" w14:textId="77777777" w:rsidR="00CE119D" w:rsidRDefault="00CE119D" w:rsidP="00916D98">
      <w:pPr>
        <w:spacing w:after="0"/>
        <w:jc w:val="center"/>
        <w:rPr>
          <w:rFonts w:ascii="Times New Roman" w:hAnsi="Times New Roman" w:cs="Times New Roman"/>
          <w:b/>
          <w:sz w:val="18"/>
          <w:szCs w:val="16"/>
          <w:lang w:val="uk-UA"/>
        </w:rPr>
      </w:pPr>
      <w:r w:rsidRPr="00916D98">
        <w:rPr>
          <w:rFonts w:ascii="Times New Roman" w:hAnsi="Times New Roman" w:cs="Times New Roman"/>
          <w:b/>
          <w:sz w:val="18"/>
          <w:szCs w:val="16"/>
        </w:rPr>
        <w:t>з одночасною реєстрацією у Державному реєстрі фізичних осіб-платників податків</w:t>
      </w:r>
    </w:p>
    <w:p w14:paraId="0E5A61AB" w14:textId="77777777" w:rsidR="00916D98" w:rsidRPr="00916D98" w:rsidRDefault="00916D98" w:rsidP="00916D98">
      <w:pPr>
        <w:spacing w:after="0"/>
        <w:jc w:val="center"/>
        <w:rPr>
          <w:rFonts w:ascii="Times New Roman" w:hAnsi="Times New Roman" w:cs="Times New Roman"/>
          <w:lang w:val="uk-UA"/>
        </w:rPr>
      </w:pPr>
    </w:p>
    <w:p w14:paraId="3C619BC3" w14:textId="77777777" w:rsidR="00CE119D" w:rsidRPr="00BF1AD2" w:rsidRDefault="00CE119D" w:rsidP="00BF1AD2">
      <w:pPr>
        <w:spacing w:after="0"/>
        <w:jc w:val="center"/>
        <w:rPr>
          <w:rFonts w:ascii="Times New Roman" w:hAnsi="Times New Roman" w:cs="Times New Roman"/>
          <w:b/>
          <w:color w:val="000000"/>
          <w:sz w:val="16"/>
          <w:szCs w:val="16"/>
          <w:lang w:val="uk-UA"/>
        </w:rPr>
      </w:pPr>
      <w:r w:rsidRPr="00916D98">
        <w:rPr>
          <w:rFonts w:ascii="Times New Roman" w:eastAsia="Verdana" w:hAnsi="Times New Roman" w:cs="Times New Roman"/>
          <w:b/>
          <w:sz w:val="18"/>
          <w:szCs w:val="16"/>
        </w:rPr>
        <w:t xml:space="preserve"> </w:t>
      </w:r>
      <w:r w:rsidR="00BF1AD2" w:rsidRPr="00BF1AD2">
        <w:rPr>
          <w:rFonts w:ascii="Times New Roman" w:hAnsi="Times New Roman" w:cs="Times New Roman"/>
          <w:b/>
          <w:color w:val="000000"/>
          <w:sz w:val="16"/>
          <w:szCs w:val="16"/>
          <w:u w:val="single"/>
          <w:lang w:val="uk-UA"/>
        </w:rPr>
        <w:t>Відділ оформлення документів УПРЕ</w:t>
      </w:r>
      <w:r w:rsidR="00BF1AD2" w:rsidRPr="00BF1AD2">
        <w:rPr>
          <w:rFonts w:ascii="Times New Roman" w:hAnsi="Times New Roman" w:cs="Times New Roman"/>
          <w:b/>
          <w:color w:val="000000"/>
          <w:sz w:val="16"/>
          <w:szCs w:val="16"/>
          <w:u w:val="single"/>
        </w:rPr>
        <w:t xml:space="preserve"> </w:t>
      </w:r>
      <w:r w:rsidR="00BF1AD2" w:rsidRPr="00BF1AD2">
        <w:rPr>
          <w:rFonts w:ascii="Times New Roman" w:hAnsi="Times New Roman" w:cs="Times New Roman"/>
          <w:b/>
          <w:color w:val="000000"/>
          <w:sz w:val="16"/>
          <w:szCs w:val="16"/>
          <w:u w:val="single"/>
          <w:lang w:val="uk-UA"/>
        </w:rPr>
        <w:t>ЗМУ</w:t>
      </w:r>
      <w:r w:rsidR="00BF1AD2" w:rsidRPr="00BF1AD2">
        <w:rPr>
          <w:rFonts w:ascii="Times New Roman" w:hAnsi="Times New Roman" w:cs="Times New Roman"/>
          <w:b/>
          <w:color w:val="000000"/>
          <w:sz w:val="16"/>
          <w:szCs w:val="16"/>
          <w:u w:val="single"/>
        </w:rPr>
        <w:t xml:space="preserve"> ДМС</w:t>
      </w:r>
    </w:p>
    <w:p w14:paraId="07A1677D" w14:textId="77777777" w:rsidR="00CE119D" w:rsidRPr="00916D98" w:rsidRDefault="00CE119D" w:rsidP="00916D98">
      <w:pPr>
        <w:spacing w:after="0"/>
        <w:jc w:val="center"/>
        <w:rPr>
          <w:rFonts w:ascii="Times New Roman" w:hAnsi="Times New Roman" w:cs="Times New Roman"/>
        </w:rPr>
      </w:pPr>
      <w:r w:rsidRPr="00916D98">
        <w:rPr>
          <w:rFonts w:ascii="Times New Roman" w:hAnsi="Times New Roman" w:cs="Times New Roman"/>
          <w:sz w:val="14"/>
          <w:szCs w:val="16"/>
        </w:rPr>
        <w:t>(найменування суб’єкта надання адміністративної послуги)</w:t>
      </w:r>
    </w:p>
    <w:p w14:paraId="560BE7E5" w14:textId="77777777" w:rsidR="00CE119D" w:rsidRPr="00916D98" w:rsidRDefault="00CE119D" w:rsidP="00916D98">
      <w:pPr>
        <w:spacing w:after="0"/>
        <w:jc w:val="both"/>
        <w:rPr>
          <w:rFonts w:ascii="Times New Roman" w:hAnsi="Times New Roman" w:cs="Times New Roman"/>
          <w:sz w:val="16"/>
          <w:szCs w:val="16"/>
        </w:rPr>
      </w:pPr>
    </w:p>
    <w:tbl>
      <w:tblPr>
        <w:tblW w:w="9968" w:type="dxa"/>
        <w:tblInd w:w="-79" w:type="dxa"/>
        <w:tblLayout w:type="fixed"/>
        <w:tblLook w:val="0000" w:firstRow="0" w:lastRow="0" w:firstColumn="0" w:lastColumn="0" w:noHBand="0" w:noVBand="0"/>
      </w:tblPr>
      <w:tblGrid>
        <w:gridCol w:w="660"/>
        <w:gridCol w:w="3969"/>
        <w:gridCol w:w="5339"/>
      </w:tblGrid>
      <w:tr w:rsidR="00CE119D" w:rsidRPr="00916D98" w14:paraId="31CB90A9" w14:textId="77777777" w:rsidTr="00310F98">
        <w:trPr>
          <w:trHeight w:val="306"/>
        </w:trPr>
        <w:tc>
          <w:tcPr>
            <w:tcW w:w="9968" w:type="dxa"/>
            <w:gridSpan w:val="3"/>
            <w:tcBorders>
              <w:top w:val="single" w:sz="4" w:space="0" w:color="000000"/>
              <w:left w:val="single" w:sz="4" w:space="0" w:color="000000"/>
              <w:bottom w:val="single" w:sz="4" w:space="0" w:color="000000"/>
              <w:right w:val="single" w:sz="4" w:space="0" w:color="000000"/>
            </w:tcBorders>
            <w:vAlign w:val="center"/>
          </w:tcPr>
          <w:p w14:paraId="21CC32F4"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Інформація про суб’єкта надання адміністративної послуги</w:t>
            </w:r>
          </w:p>
        </w:tc>
      </w:tr>
      <w:tr w:rsidR="00CE119D" w:rsidRPr="00916D98" w14:paraId="343CFD76" w14:textId="77777777" w:rsidTr="00310F98">
        <w:tc>
          <w:tcPr>
            <w:tcW w:w="4629" w:type="dxa"/>
            <w:gridSpan w:val="2"/>
            <w:tcBorders>
              <w:top w:val="single" w:sz="4" w:space="0" w:color="000000"/>
              <w:left w:val="single" w:sz="4" w:space="0" w:color="000000"/>
              <w:bottom w:val="single" w:sz="4" w:space="0" w:color="000000"/>
              <w:right w:val="nil"/>
            </w:tcBorders>
          </w:tcPr>
          <w:p w14:paraId="69796AF3" w14:textId="77777777" w:rsidR="00916D98" w:rsidRDefault="00CE119D" w:rsidP="00907190">
            <w:pPr>
              <w:spacing w:after="0"/>
              <w:jc w:val="both"/>
              <w:rPr>
                <w:rFonts w:ascii="Times New Roman" w:hAnsi="Times New Roman" w:cs="Times New Roman"/>
                <w:color w:val="000000"/>
                <w:sz w:val="16"/>
                <w:szCs w:val="16"/>
                <w:lang w:val="uk-UA"/>
              </w:rPr>
            </w:pPr>
            <w:r w:rsidRPr="00916D98">
              <w:rPr>
                <w:rFonts w:ascii="Times New Roman" w:hAnsi="Times New Roman" w:cs="Times New Roman"/>
                <w:color w:val="000000"/>
                <w:sz w:val="16"/>
                <w:szCs w:val="16"/>
              </w:rPr>
              <w:t>Найменування органу, в яко</w:t>
            </w:r>
            <w:r w:rsidR="00916D98">
              <w:rPr>
                <w:rFonts w:ascii="Times New Roman" w:hAnsi="Times New Roman" w:cs="Times New Roman"/>
                <w:color w:val="000000"/>
                <w:sz w:val="16"/>
                <w:szCs w:val="16"/>
              </w:rPr>
              <w:t>му здійснюється обслуговування:</w:t>
            </w:r>
          </w:p>
          <w:p w14:paraId="7208D806" w14:textId="77777777" w:rsidR="00CE119D" w:rsidRPr="00916D98" w:rsidRDefault="00916D98" w:rsidP="00907190">
            <w:pPr>
              <w:spacing w:after="0"/>
              <w:jc w:val="both"/>
              <w:rPr>
                <w:rFonts w:ascii="Times New Roman" w:hAnsi="Times New Roman" w:cs="Times New Roman"/>
                <w:color w:val="000000"/>
                <w:sz w:val="28"/>
                <w:szCs w:val="28"/>
              </w:rPr>
            </w:pPr>
            <w:r>
              <w:rPr>
                <w:rFonts w:ascii="Times New Roman" w:hAnsi="Times New Roman" w:cs="Times New Roman"/>
                <w:color w:val="000000"/>
                <w:sz w:val="16"/>
                <w:szCs w:val="16"/>
                <w:lang w:val="uk-UA"/>
              </w:rPr>
              <w:t xml:space="preserve">- </w:t>
            </w:r>
            <w:r w:rsidR="00CE119D" w:rsidRPr="00916D98">
              <w:rPr>
                <w:rFonts w:ascii="Times New Roman" w:hAnsi="Times New Roman" w:cs="Times New Roman"/>
                <w:color w:val="000000"/>
                <w:sz w:val="16"/>
                <w:szCs w:val="16"/>
              </w:rPr>
              <w:t>територіального підрозділу ДМС;</w:t>
            </w:r>
          </w:p>
          <w:p w14:paraId="58543FA9" w14:textId="77777777" w:rsidR="00916D98" w:rsidRDefault="00916D98" w:rsidP="00907190">
            <w:pPr>
              <w:spacing w:after="0"/>
              <w:jc w:val="both"/>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 </w:t>
            </w:r>
            <w:r w:rsidR="00CE119D" w:rsidRPr="00916D98">
              <w:rPr>
                <w:rFonts w:ascii="Times New Roman" w:hAnsi="Times New Roman" w:cs="Times New Roman"/>
                <w:color w:val="000000"/>
                <w:sz w:val="16"/>
                <w:szCs w:val="16"/>
              </w:rPr>
              <w:t>центру на</w:t>
            </w:r>
            <w:r>
              <w:rPr>
                <w:rFonts w:ascii="Times New Roman" w:hAnsi="Times New Roman" w:cs="Times New Roman"/>
                <w:color w:val="000000"/>
                <w:sz w:val="16"/>
                <w:szCs w:val="16"/>
              </w:rPr>
              <w:t>дання адміністративних послуг;</w:t>
            </w:r>
          </w:p>
          <w:p w14:paraId="331B1C60" w14:textId="77777777" w:rsidR="00CE119D" w:rsidRPr="00916D98" w:rsidRDefault="00916D98" w:rsidP="00907190">
            <w:pPr>
              <w:spacing w:after="0"/>
              <w:jc w:val="both"/>
              <w:rPr>
                <w:rFonts w:ascii="Times New Roman" w:hAnsi="Times New Roman" w:cs="Times New Roman"/>
                <w:color w:val="000000"/>
                <w:sz w:val="28"/>
                <w:szCs w:val="28"/>
              </w:rPr>
            </w:pPr>
            <w:r>
              <w:rPr>
                <w:rFonts w:ascii="Times New Roman" w:hAnsi="Times New Roman" w:cs="Times New Roman"/>
                <w:color w:val="000000"/>
                <w:sz w:val="16"/>
                <w:szCs w:val="16"/>
                <w:lang w:val="uk-UA"/>
              </w:rPr>
              <w:t xml:space="preserve">- </w:t>
            </w:r>
            <w:r w:rsidR="00CE119D" w:rsidRPr="00916D98">
              <w:rPr>
                <w:rFonts w:ascii="Times New Roman" w:hAnsi="Times New Roman" w:cs="Times New Roman"/>
                <w:color w:val="000000"/>
                <w:sz w:val="16"/>
                <w:szCs w:val="16"/>
              </w:rPr>
              <w:t>державного підприємства, що належить до сфери управління ДМС або його відокремленого підрозділу</w:t>
            </w:r>
          </w:p>
        </w:tc>
        <w:tc>
          <w:tcPr>
            <w:tcW w:w="5339" w:type="dxa"/>
            <w:tcBorders>
              <w:top w:val="single" w:sz="4" w:space="0" w:color="000000"/>
              <w:left w:val="single" w:sz="4" w:space="0" w:color="000000"/>
              <w:bottom w:val="single" w:sz="4" w:space="0" w:color="000000"/>
              <w:right w:val="single" w:sz="4" w:space="0" w:color="000000"/>
            </w:tcBorders>
            <w:vAlign w:val="center"/>
          </w:tcPr>
          <w:p w14:paraId="321C4A85" w14:textId="77777777" w:rsidR="00D06807" w:rsidRPr="00E84D3D" w:rsidRDefault="00D06807" w:rsidP="00D06807">
            <w:pPr>
              <w:snapToGrid w:val="0"/>
              <w:spacing w:after="0"/>
              <w:jc w:val="center"/>
              <w:rPr>
                <w:rFonts w:ascii="Times New Roman" w:hAnsi="Times New Roman" w:cs="Times New Roman"/>
                <w:b/>
                <w:color w:val="000000"/>
                <w:sz w:val="16"/>
                <w:szCs w:val="16"/>
                <w:lang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Західного міжрегіонального управління </w:t>
            </w:r>
          </w:p>
          <w:p w14:paraId="02639A46" w14:textId="77777777" w:rsidR="00D06807" w:rsidRPr="00E84D3D" w:rsidRDefault="00D06807" w:rsidP="00D06807">
            <w:pPr>
              <w:spacing w:after="0"/>
              <w:jc w:val="center"/>
              <w:rPr>
                <w:rFonts w:ascii="Times New Roman" w:hAnsi="Times New Roman" w:cs="Times New Roman"/>
                <w:b/>
                <w:color w:val="000000"/>
                <w:sz w:val="16"/>
                <w:szCs w:val="16"/>
              </w:rPr>
            </w:pPr>
            <w:r w:rsidRPr="00E84D3D">
              <w:rPr>
                <w:rFonts w:ascii="Times New Roman" w:hAnsi="Times New Roman" w:cs="Times New Roman"/>
                <w:b/>
                <w:color w:val="000000"/>
                <w:sz w:val="16"/>
                <w:szCs w:val="16"/>
                <w:lang w:eastAsia="uk-UA"/>
              </w:rPr>
              <w:t>Державної міграційної служби</w:t>
            </w:r>
            <w:r w:rsidRPr="00E84D3D">
              <w:rPr>
                <w:rFonts w:ascii="Times New Roman" w:hAnsi="Times New Roman" w:cs="Times New Roman"/>
                <w:b/>
                <w:color w:val="000000"/>
                <w:sz w:val="16"/>
                <w:szCs w:val="16"/>
              </w:rPr>
              <w:t> </w:t>
            </w:r>
          </w:p>
          <w:p w14:paraId="42222D9F" w14:textId="77777777" w:rsidR="00CE119D" w:rsidRPr="00140A47" w:rsidRDefault="00D06807" w:rsidP="00D06807">
            <w:pPr>
              <w:spacing w:after="0"/>
              <w:jc w:val="center"/>
              <w:rPr>
                <w:rFonts w:ascii="Times New Roman" w:hAnsi="Times New Roman" w:cs="Times New Roman"/>
                <w:b/>
                <w:i/>
                <w:color w:val="000000"/>
                <w:sz w:val="16"/>
                <w:szCs w:val="16"/>
              </w:rPr>
            </w:pPr>
            <w:r>
              <w:rPr>
                <w:rFonts w:ascii="Times New Roman" w:hAnsi="Times New Roman" w:cs="Times New Roman"/>
                <w:b/>
                <w:sz w:val="16"/>
                <w:szCs w:val="16"/>
                <w:lang w:val="uk-UA"/>
              </w:rPr>
              <w:t>Відділ обслуговування громадян ДП Документ у м. Львові</w:t>
            </w:r>
          </w:p>
        </w:tc>
      </w:tr>
      <w:tr w:rsidR="00CE119D" w:rsidRPr="00916D98" w14:paraId="1F0EB756" w14:textId="77777777" w:rsidTr="00310F98">
        <w:tc>
          <w:tcPr>
            <w:tcW w:w="660" w:type="dxa"/>
            <w:tcBorders>
              <w:top w:val="single" w:sz="4" w:space="0" w:color="000000"/>
              <w:left w:val="single" w:sz="4" w:space="0" w:color="000000"/>
              <w:bottom w:val="single" w:sz="4" w:space="0" w:color="000000"/>
              <w:right w:val="nil"/>
            </w:tcBorders>
          </w:tcPr>
          <w:p w14:paraId="22D47A66"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1.</w:t>
            </w:r>
          </w:p>
        </w:tc>
        <w:tc>
          <w:tcPr>
            <w:tcW w:w="3969" w:type="dxa"/>
            <w:tcBorders>
              <w:top w:val="single" w:sz="4" w:space="0" w:color="000000"/>
              <w:left w:val="single" w:sz="4" w:space="0" w:color="000000"/>
              <w:bottom w:val="single" w:sz="4" w:space="0" w:color="000000"/>
              <w:right w:val="nil"/>
            </w:tcBorders>
          </w:tcPr>
          <w:p w14:paraId="4C686F6C" w14:textId="77777777" w:rsidR="00CE119D" w:rsidRPr="00916D98" w:rsidRDefault="00CE119D" w:rsidP="00907190">
            <w:pPr>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Місцезнаходження суб’єкта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14:paraId="5D87704D"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E84D3D">
              <w:rPr>
                <w:rFonts w:ascii="Times New Roman" w:hAnsi="Times New Roman" w:cs="Times New Roman"/>
                <w:b/>
                <w:color w:val="000000"/>
                <w:sz w:val="16"/>
                <w:szCs w:val="16"/>
                <w:lang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2FEC33A8" w14:textId="77777777" w:rsidR="00D06807" w:rsidRPr="00CB318B" w:rsidRDefault="00D06807" w:rsidP="00D06807">
            <w:pPr>
              <w:spacing w:after="0" w:line="240" w:lineRule="auto"/>
              <w:jc w:val="center"/>
              <w:rPr>
                <w:rFonts w:ascii="Times New Roman" w:hAnsi="Times New Roman" w:cs="Times New Roman"/>
                <w:b/>
                <w:color w:val="000000"/>
                <w:kern w:val="2"/>
                <w:sz w:val="16"/>
                <w:szCs w:val="16"/>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13868D46" w14:textId="77777777" w:rsidR="00D06807" w:rsidRPr="00CB318B" w:rsidRDefault="00D06807" w:rsidP="00D06807">
            <w:pPr>
              <w:snapToGrid w:val="0"/>
              <w:spacing w:after="0" w:line="240" w:lineRule="auto"/>
              <w:jc w:val="center"/>
              <w:rPr>
                <w:rFonts w:ascii="Times New Roman" w:hAnsi="Times New Roman" w:cs="Times New Roman"/>
                <w:b/>
                <w:kern w:val="2"/>
                <w:sz w:val="16"/>
                <w:szCs w:val="16"/>
                <w:lang w:val="uk-UA"/>
              </w:rPr>
            </w:pPr>
            <w:r w:rsidRPr="00CB318B">
              <w:rPr>
                <w:rFonts w:ascii="Times New Roman" w:hAnsi="Times New Roman" w:cs="Times New Roman"/>
                <w:b/>
                <w:bCs/>
                <w:sz w:val="16"/>
                <w:szCs w:val="16"/>
                <w:lang w:val="uk-UA"/>
              </w:rPr>
              <w:t xml:space="preserve">вул. </w:t>
            </w:r>
            <w:r w:rsidRPr="00CB318B">
              <w:rPr>
                <w:rFonts w:ascii="Times New Roman" w:hAnsi="Times New Roman" w:cs="Times New Roman"/>
                <w:b/>
                <w:bCs/>
                <w:sz w:val="16"/>
                <w:szCs w:val="16"/>
              </w:rPr>
              <w:t>М</w:t>
            </w:r>
            <w:r w:rsidRPr="00CB318B">
              <w:rPr>
                <w:rFonts w:ascii="Times New Roman" w:hAnsi="Times New Roman" w:cs="Times New Roman"/>
                <w:b/>
                <w:bCs/>
                <w:sz w:val="16"/>
                <w:szCs w:val="16"/>
                <w:lang w:val="uk-UA"/>
              </w:rPr>
              <w:t xml:space="preserve">ирослава </w:t>
            </w:r>
            <w:r w:rsidRPr="00CB318B">
              <w:rPr>
                <w:rFonts w:ascii="Times New Roman" w:hAnsi="Times New Roman" w:cs="Times New Roman"/>
                <w:b/>
                <w:bCs/>
                <w:sz w:val="16"/>
                <w:szCs w:val="16"/>
              </w:rPr>
              <w:t>Скорика</w:t>
            </w:r>
            <w:r w:rsidRPr="00CB318B">
              <w:rPr>
                <w:rFonts w:ascii="Times New Roman" w:hAnsi="Times New Roman" w:cs="Times New Roman"/>
                <w:b/>
                <w:bCs/>
                <w:sz w:val="16"/>
                <w:szCs w:val="16"/>
                <w:lang w:val="uk-UA"/>
              </w:rPr>
              <w:t xml:space="preserve">, </w:t>
            </w:r>
            <w:r w:rsidRPr="00CB318B">
              <w:rPr>
                <w:rFonts w:ascii="Times New Roman" w:hAnsi="Times New Roman" w:cs="Times New Roman"/>
                <w:b/>
                <w:bCs/>
                <w:sz w:val="16"/>
                <w:szCs w:val="16"/>
              </w:rPr>
              <w:t>17</w:t>
            </w:r>
            <w:r w:rsidRPr="00CB318B">
              <w:rPr>
                <w:rFonts w:ascii="Times New Roman" w:hAnsi="Times New Roman" w:cs="Times New Roman"/>
                <w:b/>
                <w:bCs/>
                <w:sz w:val="16"/>
                <w:szCs w:val="16"/>
                <w:lang w:val="uk-UA"/>
              </w:rPr>
              <w:t>, м. Львів, 79007</w:t>
            </w:r>
            <w:r w:rsidRPr="00CB318B">
              <w:rPr>
                <w:rFonts w:ascii="Times New Roman" w:hAnsi="Times New Roman" w:cs="Times New Roman"/>
                <w:b/>
                <w:kern w:val="2"/>
                <w:sz w:val="16"/>
                <w:szCs w:val="16"/>
                <w:lang w:val="uk-UA"/>
              </w:rPr>
              <w:t xml:space="preserve"> </w:t>
            </w:r>
          </w:p>
          <w:p w14:paraId="2BE676B8"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436544D7" w14:textId="77777777" w:rsidR="00CE119D" w:rsidRPr="00140A47" w:rsidRDefault="00D06807" w:rsidP="00D06807">
            <w:pPr>
              <w:snapToGrid w:val="0"/>
              <w:spacing w:after="0"/>
              <w:jc w:val="center"/>
              <w:rPr>
                <w:rFonts w:ascii="Times New Roman" w:hAnsi="Times New Roman" w:cs="Times New Roman"/>
                <w:i/>
                <w:color w:val="000000"/>
                <w:sz w:val="16"/>
                <w:szCs w:val="16"/>
              </w:rPr>
            </w:pPr>
            <w:r>
              <w:rPr>
                <w:rFonts w:ascii="Times New Roman" w:hAnsi="Times New Roman" w:cs="Times New Roman"/>
                <w:b/>
                <w:sz w:val="16"/>
                <w:szCs w:val="16"/>
                <w:lang w:val="uk-UA"/>
              </w:rPr>
              <w:t>вул. Словацького,1, м. Львів, 79000</w:t>
            </w:r>
          </w:p>
        </w:tc>
      </w:tr>
      <w:tr w:rsidR="00CE119D" w:rsidRPr="00916D98" w14:paraId="6F6E7DED" w14:textId="77777777" w:rsidTr="00310F98">
        <w:tc>
          <w:tcPr>
            <w:tcW w:w="660" w:type="dxa"/>
            <w:tcBorders>
              <w:top w:val="single" w:sz="4" w:space="0" w:color="000000"/>
              <w:left w:val="single" w:sz="4" w:space="0" w:color="000000"/>
              <w:bottom w:val="single" w:sz="4" w:space="0" w:color="000000"/>
              <w:right w:val="nil"/>
            </w:tcBorders>
          </w:tcPr>
          <w:p w14:paraId="129C1FCF" w14:textId="77777777" w:rsidR="00CE119D" w:rsidRPr="00916D98" w:rsidRDefault="00CE119D" w:rsidP="00140A47">
            <w:pPr>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2.</w:t>
            </w:r>
          </w:p>
        </w:tc>
        <w:tc>
          <w:tcPr>
            <w:tcW w:w="3969" w:type="dxa"/>
            <w:tcBorders>
              <w:top w:val="single" w:sz="4" w:space="0" w:color="000000"/>
              <w:left w:val="single" w:sz="4" w:space="0" w:color="000000"/>
              <w:bottom w:val="single" w:sz="4" w:space="0" w:color="000000"/>
              <w:right w:val="nil"/>
            </w:tcBorders>
          </w:tcPr>
          <w:p w14:paraId="0A7CF935" w14:textId="77777777" w:rsidR="00CE119D" w:rsidRPr="00916D98" w:rsidRDefault="00CE119D" w:rsidP="00907190">
            <w:pPr>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Інформація щодо режиму роботи суб’єкта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tcPr>
          <w:p w14:paraId="777111C9"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47C43A50"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4DFDF74A"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 xml:space="preserve">понеділок, </w:t>
            </w:r>
            <w:r w:rsidRPr="00E84D3D">
              <w:rPr>
                <w:rFonts w:ascii="Times New Roman" w:hAnsi="Times New Roman" w:cs="Times New Roman"/>
                <w:color w:val="000000"/>
                <w:kern w:val="2"/>
                <w:sz w:val="16"/>
                <w:szCs w:val="16"/>
                <w:lang w:val="uk-UA"/>
              </w:rPr>
              <w:t xml:space="preserve">вівторок, середа, </w:t>
            </w:r>
            <w:r>
              <w:rPr>
                <w:rFonts w:ascii="Times New Roman" w:hAnsi="Times New Roman" w:cs="Times New Roman"/>
                <w:color w:val="000000"/>
                <w:kern w:val="2"/>
                <w:sz w:val="16"/>
                <w:szCs w:val="16"/>
                <w:lang w:val="uk-UA"/>
              </w:rPr>
              <w:t>четвер – 8:00 – 17</w:t>
            </w:r>
            <w:r w:rsidRPr="00E84D3D">
              <w:rPr>
                <w:rFonts w:ascii="Times New Roman" w:hAnsi="Times New Roman" w:cs="Times New Roman"/>
                <w:color w:val="000000"/>
                <w:kern w:val="2"/>
                <w:sz w:val="16"/>
                <w:szCs w:val="16"/>
                <w:lang w:val="uk-UA"/>
              </w:rPr>
              <w:t>:00;</w:t>
            </w:r>
          </w:p>
          <w:p w14:paraId="23049EC3"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п’ятниця– 8:00 –  15</w:t>
            </w:r>
            <w:r w:rsidRPr="00E84D3D">
              <w:rPr>
                <w:rFonts w:ascii="Times New Roman" w:hAnsi="Times New Roman" w:cs="Times New Roman"/>
                <w:color w:val="000000"/>
                <w:kern w:val="2"/>
                <w:sz w:val="16"/>
                <w:szCs w:val="16"/>
                <w:lang w:val="uk-UA"/>
              </w:rPr>
              <w:t xml:space="preserve">:45; </w:t>
            </w:r>
          </w:p>
          <w:p w14:paraId="034B6042" w14:textId="77777777" w:rsidR="00D06807" w:rsidRPr="00E84D3D" w:rsidRDefault="00D06807" w:rsidP="00D068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E84D3D">
              <w:rPr>
                <w:rFonts w:ascii="Times New Roman" w:hAnsi="Times New Roman" w:cs="Times New Roman"/>
                <w:color w:val="000000"/>
                <w:kern w:val="2"/>
                <w:sz w:val="16"/>
                <w:szCs w:val="16"/>
                <w:lang w:val="uk-UA"/>
              </w:rPr>
              <w:t>:45;</w:t>
            </w:r>
          </w:p>
          <w:p w14:paraId="7DB8670A"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r>
              <w:rPr>
                <w:rFonts w:ascii="Times New Roman" w:hAnsi="Times New Roman" w:cs="Times New Roman"/>
                <w:color w:val="000000"/>
                <w:kern w:val="2"/>
                <w:sz w:val="16"/>
                <w:szCs w:val="16"/>
                <w:lang w:val="uk-UA"/>
              </w:rPr>
              <w:t>субота, неділя</w:t>
            </w:r>
            <w:r w:rsidRPr="00E84D3D">
              <w:rPr>
                <w:rFonts w:ascii="Times New Roman" w:hAnsi="Times New Roman" w:cs="Times New Roman"/>
                <w:color w:val="000000"/>
                <w:kern w:val="2"/>
                <w:sz w:val="16"/>
                <w:szCs w:val="16"/>
                <w:lang w:val="uk-UA"/>
              </w:rPr>
              <w:t>– вихідні  дні</w:t>
            </w:r>
            <w:r w:rsidRPr="00E84D3D">
              <w:rPr>
                <w:rFonts w:ascii="Times New Roman" w:hAnsi="Times New Roman" w:cs="Times New Roman"/>
                <w:i/>
                <w:kern w:val="2"/>
                <w:sz w:val="16"/>
                <w:szCs w:val="16"/>
                <w:lang w:val="uk-UA"/>
              </w:rPr>
              <w:t>.</w:t>
            </w:r>
          </w:p>
          <w:p w14:paraId="2655EB24" w14:textId="77777777" w:rsidR="00D06807" w:rsidRPr="00E84D3D" w:rsidRDefault="00D06807" w:rsidP="00D06807">
            <w:pPr>
              <w:snapToGrid w:val="0"/>
              <w:spacing w:after="0" w:line="240" w:lineRule="auto"/>
              <w:jc w:val="center"/>
              <w:rPr>
                <w:rFonts w:ascii="Times New Roman" w:hAnsi="Times New Roman" w:cs="Times New Roman"/>
                <w:i/>
                <w:kern w:val="2"/>
                <w:sz w:val="16"/>
                <w:szCs w:val="16"/>
                <w:lang w:val="uk-UA"/>
              </w:rPr>
            </w:pPr>
          </w:p>
          <w:p w14:paraId="492A7BE6"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7DE00CC1"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Понеділок-п’ятниця -09</w:t>
            </w:r>
            <w:r w:rsidRPr="00E84D3D">
              <w:rPr>
                <w:rFonts w:ascii="Times New Roman" w:hAnsi="Times New Roman" w:cs="Times New Roman"/>
                <w:kern w:val="2"/>
                <w:sz w:val="16"/>
                <w:szCs w:val="16"/>
                <w:lang w:val="uk-UA"/>
              </w:rPr>
              <w:t>:</w:t>
            </w:r>
            <w:r>
              <w:rPr>
                <w:rFonts w:ascii="Times New Roman" w:hAnsi="Times New Roman" w:cs="Times New Roman"/>
                <w:kern w:val="2"/>
                <w:sz w:val="16"/>
                <w:szCs w:val="16"/>
                <w:lang w:val="uk-UA"/>
              </w:rPr>
              <w:t>00-18</w:t>
            </w:r>
            <w:r w:rsidRPr="00E84D3D">
              <w:rPr>
                <w:rFonts w:ascii="Times New Roman" w:hAnsi="Times New Roman" w:cs="Times New Roman"/>
                <w:kern w:val="2"/>
                <w:sz w:val="16"/>
                <w:szCs w:val="16"/>
                <w:lang w:val="uk-UA"/>
              </w:rPr>
              <w:t>:00;</w:t>
            </w:r>
          </w:p>
          <w:p w14:paraId="17563F07"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Субота – 10:00-15</w:t>
            </w:r>
            <w:r w:rsidRPr="00E84D3D">
              <w:rPr>
                <w:rFonts w:ascii="Times New Roman" w:hAnsi="Times New Roman" w:cs="Times New Roman"/>
                <w:kern w:val="2"/>
                <w:sz w:val="16"/>
                <w:szCs w:val="16"/>
                <w:lang w:val="uk-UA"/>
              </w:rPr>
              <w:t>:00;</w:t>
            </w:r>
          </w:p>
          <w:p w14:paraId="62BCAD35" w14:textId="77777777" w:rsidR="00D06807" w:rsidRPr="00E84D3D" w:rsidRDefault="00D06807" w:rsidP="00D06807">
            <w:pPr>
              <w:snapToGrid w:val="0"/>
              <w:spacing w:after="0" w:line="240" w:lineRule="auto"/>
              <w:jc w:val="center"/>
              <w:rPr>
                <w:rFonts w:ascii="Times New Roman" w:hAnsi="Times New Roman" w:cs="Times New Roman"/>
                <w:kern w:val="2"/>
                <w:sz w:val="16"/>
                <w:szCs w:val="16"/>
                <w:lang w:val="uk-UA"/>
              </w:rPr>
            </w:pPr>
            <w:r w:rsidRPr="00E84D3D">
              <w:rPr>
                <w:rFonts w:ascii="Times New Roman" w:hAnsi="Times New Roman" w:cs="Times New Roman"/>
                <w:kern w:val="2"/>
                <w:sz w:val="16"/>
                <w:szCs w:val="16"/>
                <w:lang w:val="uk-UA"/>
              </w:rPr>
              <w:t>Без перерви на обід</w:t>
            </w:r>
          </w:p>
          <w:p w14:paraId="7B4DB6E6" w14:textId="77777777" w:rsidR="00CE119D" w:rsidRPr="00140A47" w:rsidRDefault="00D06807" w:rsidP="00D06807">
            <w:pPr>
              <w:snapToGrid w:val="0"/>
              <w:spacing w:after="0"/>
              <w:jc w:val="center"/>
              <w:rPr>
                <w:rFonts w:ascii="Times New Roman" w:hAnsi="Times New Roman" w:cs="Times New Roman"/>
                <w:i/>
                <w:color w:val="000000"/>
                <w:sz w:val="16"/>
                <w:szCs w:val="16"/>
                <w:lang w:val="uk-UA"/>
              </w:rPr>
            </w:pPr>
            <w:r>
              <w:rPr>
                <w:rFonts w:ascii="Times New Roman" w:hAnsi="Times New Roman" w:cs="Times New Roman"/>
                <w:kern w:val="2"/>
                <w:sz w:val="16"/>
                <w:szCs w:val="16"/>
                <w:lang w:val="uk-UA"/>
              </w:rPr>
              <w:t>Неділя вихідний</w:t>
            </w:r>
            <w:r w:rsidRPr="00E84D3D">
              <w:rPr>
                <w:rFonts w:ascii="Times New Roman" w:hAnsi="Times New Roman" w:cs="Times New Roman"/>
                <w:kern w:val="2"/>
                <w:sz w:val="16"/>
                <w:szCs w:val="16"/>
                <w:lang w:val="uk-UA"/>
              </w:rPr>
              <w:t xml:space="preserve"> д</w:t>
            </w:r>
            <w:r w:rsidR="005121AF">
              <w:rPr>
                <w:rFonts w:ascii="Times New Roman" w:hAnsi="Times New Roman" w:cs="Times New Roman"/>
                <w:kern w:val="2"/>
                <w:sz w:val="16"/>
                <w:szCs w:val="16"/>
                <w:lang w:val="uk-UA"/>
              </w:rPr>
              <w:t>е</w:t>
            </w:r>
            <w:r w:rsidRPr="00E84D3D">
              <w:rPr>
                <w:rFonts w:ascii="Times New Roman" w:hAnsi="Times New Roman" w:cs="Times New Roman"/>
                <w:kern w:val="2"/>
                <w:sz w:val="16"/>
                <w:szCs w:val="16"/>
                <w:lang w:val="uk-UA"/>
              </w:rPr>
              <w:t>н</w:t>
            </w:r>
            <w:r>
              <w:rPr>
                <w:rFonts w:ascii="Times New Roman" w:hAnsi="Times New Roman" w:cs="Times New Roman"/>
                <w:kern w:val="2"/>
                <w:sz w:val="16"/>
                <w:szCs w:val="16"/>
                <w:lang w:val="uk-UA"/>
              </w:rPr>
              <w:t>ь</w:t>
            </w:r>
          </w:p>
        </w:tc>
      </w:tr>
      <w:tr w:rsidR="00CE119D" w:rsidRPr="00916D98" w14:paraId="4A77E8ED" w14:textId="77777777" w:rsidTr="00310F98">
        <w:tc>
          <w:tcPr>
            <w:tcW w:w="660" w:type="dxa"/>
            <w:tcBorders>
              <w:top w:val="single" w:sz="4" w:space="0" w:color="000000"/>
              <w:left w:val="single" w:sz="4" w:space="0" w:color="000000"/>
              <w:bottom w:val="single" w:sz="4" w:space="0" w:color="000000"/>
              <w:right w:val="nil"/>
            </w:tcBorders>
          </w:tcPr>
          <w:p w14:paraId="7CE1EE58" w14:textId="77777777" w:rsidR="00CE119D" w:rsidRPr="00916D98" w:rsidRDefault="00CE119D" w:rsidP="00140A47">
            <w:pPr>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3.</w:t>
            </w:r>
          </w:p>
        </w:tc>
        <w:tc>
          <w:tcPr>
            <w:tcW w:w="3969" w:type="dxa"/>
            <w:tcBorders>
              <w:top w:val="single" w:sz="4" w:space="0" w:color="000000"/>
              <w:left w:val="single" w:sz="4" w:space="0" w:color="000000"/>
              <w:bottom w:val="single" w:sz="4" w:space="0" w:color="000000"/>
              <w:right w:val="nil"/>
            </w:tcBorders>
          </w:tcPr>
          <w:p w14:paraId="0281B2EA" w14:textId="77777777" w:rsidR="00CE119D" w:rsidRPr="00916D98" w:rsidRDefault="00CE119D" w:rsidP="00907190">
            <w:pPr>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tcPr>
          <w:p w14:paraId="44B961BF" w14:textId="77777777" w:rsidR="00D06807" w:rsidRPr="00E84D3D" w:rsidRDefault="00D06807" w:rsidP="00D06807">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sz w:val="16"/>
                <w:szCs w:val="16"/>
                <w:lang w:val="uk-UA" w:eastAsia="uk-UA"/>
              </w:rPr>
              <w:t>Відділ оформлення документів управління паспортизації, реєстрації та еміграції</w:t>
            </w:r>
            <w:r w:rsidRPr="00CB318B">
              <w:rPr>
                <w:rFonts w:ascii="Times New Roman" w:hAnsi="Times New Roman" w:cs="Times New Roman"/>
                <w:b/>
                <w:color w:val="000000"/>
                <w:sz w:val="16"/>
                <w:szCs w:val="16"/>
                <w:lang w:val="uk-UA" w:eastAsia="uk-UA"/>
              </w:rPr>
              <w:t xml:space="preserve"> </w:t>
            </w:r>
            <w:r w:rsidRPr="00E84D3D">
              <w:rPr>
                <w:rFonts w:ascii="Times New Roman" w:hAnsi="Times New Roman" w:cs="Times New Roman"/>
                <w:b/>
                <w:color w:val="000000"/>
                <w:kern w:val="2"/>
                <w:sz w:val="16"/>
                <w:szCs w:val="16"/>
                <w:lang w:val="uk-UA" w:eastAsia="uk-UA"/>
              </w:rPr>
              <w:t xml:space="preserve">Західного міжрегіонального управління </w:t>
            </w:r>
          </w:p>
          <w:p w14:paraId="16E7B2B6" w14:textId="77777777" w:rsidR="00D06807" w:rsidRPr="00E84D3D" w:rsidRDefault="00D06807" w:rsidP="00D06807">
            <w:pPr>
              <w:spacing w:after="0" w:line="240" w:lineRule="auto"/>
              <w:jc w:val="center"/>
              <w:rPr>
                <w:rFonts w:ascii="Times New Roman" w:hAnsi="Times New Roman" w:cs="Times New Roman"/>
                <w:b/>
                <w:color w:val="000000"/>
                <w:kern w:val="2"/>
                <w:sz w:val="16"/>
                <w:szCs w:val="16"/>
                <w:lang w:val="uk-UA"/>
              </w:rPr>
            </w:pPr>
            <w:r w:rsidRPr="00E84D3D">
              <w:rPr>
                <w:rFonts w:ascii="Times New Roman" w:hAnsi="Times New Roman" w:cs="Times New Roman"/>
                <w:b/>
                <w:color w:val="000000"/>
                <w:kern w:val="2"/>
                <w:sz w:val="16"/>
                <w:szCs w:val="16"/>
                <w:lang w:val="uk-UA" w:eastAsia="uk-UA"/>
              </w:rPr>
              <w:t>Державної міграційної служби</w:t>
            </w:r>
            <w:r w:rsidRPr="00E84D3D">
              <w:rPr>
                <w:rFonts w:ascii="Times New Roman" w:hAnsi="Times New Roman" w:cs="Times New Roman"/>
                <w:b/>
                <w:color w:val="000000"/>
                <w:kern w:val="2"/>
                <w:sz w:val="16"/>
                <w:szCs w:val="16"/>
                <w:lang w:val="uk-UA"/>
              </w:rPr>
              <w:t> </w:t>
            </w:r>
          </w:p>
          <w:p w14:paraId="51BF9DD3"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lang w:val="uk-UA"/>
              </w:rPr>
            </w:pPr>
            <w:r w:rsidRPr="00E84D3D">
              <w:rPr>
                <w:rFonts w:ascii="Times New Roman" w:hAnsi="Times New Roman" w:cs="Times New Roman"/>
                <w:b/>
                <w:kern w:val="2"/>
                <w:sz w:val="16"/>
                <w:szCs w:val="16"/>
                <w:lang w:val="uk-UA"/>
              </w:rPr>
              <w:t xml:space="preserve"> телефон</w:t>
            </w:r>
          </w:p>
          <w:p w14:paraId="3F1679D9"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hyperlink r:id="rId20" w:history="1">
              <w:r w:rsidRPr="00EA57F2">
                <w:rPr>
                  <w:rStyle w:val="a5"/>
                  <w:rFonts w:ascii="Times New Roman" w:hAnsi="Times New Roman" w:cs="Times New Roman"/>
                  <w:b/>
                  <w:kern w:val="2"/>
                  <w:sz w:val="16"/>
                  <w:szCs w:val="16"/>
                  <w:lang w:val="en-US"/>
                </w:rPr>
                <w:t>zmu</w:t>
              </w:r>
              <w:r w:rsidRPr="00E6107C">
                <w:rPr>
                  <w:rStyle w:val="a5"/>
                  <w:rFonts w:ascii="Times New Roman" w:hAnsi="Times New Roman" w:cs="Times New Roman"/>
                  <w:b/>
                  <w:kern w:val="2"/>
                  <w:sz w:val="16"/>
                  <w:szCs w:val="16"/>
                  <w:lang w:val="uk-UA"/>
                </w:rPr>
                <w:t>_</w:t>
              </w:r>
              <w:r w:rsidRPr="00EA57F2">
                <w:rPr>
                  <w:rStyle w:val="a5"/>
                  <w:rFonts w:ascii="Times New Roman" w:hAnsi="Times New Roman" w:cs="Times New Roman"/>
                  <w:b/>
                  <w:kern w:val="2"/>
                  <w:sz w:val="16"/>
                  <w:szCs w:val="16"/>
                  <w:lang w:val="en-US"/>
                </w:rPr>
                <w:t>vod</w:t>
              </w:r>
              <w:r w:rsidRPr="00EA57F2">
                <w:rPr>
                  <w:rStyle w:val="a5"/>
                  <w:rFonts w:ascii="Times New Roman" w:hAnsi="Times New Roman" w:cs="Times New Roman"/>
                  <w:b/>
                  <w:kern w:val="2"/>
                  <w:sz w:val="16"/>
                  <w:szCs w:val="16"/>
                  <w:lang w:val="uk-UA"/>
                </w:rPr>
                <w:t>@dmsu.gov.ua</w:t>
              </w:r>
            </w:hyperlink>
            <w:r w:rsidRPr="00E84D3D">
              <w:rPr>
                <w:rFonts w:ascii="Times New Roman" w:hAnsi="Times New Roman" w:cs="Times New Roman"/>
                <w:b/>
                <w:kern w:val="2"/>
                <w:sz w:val="16"/>
                <w:szCs w:val="16"/>
                <w:u w:val="single"/>
                <w:lang w:val="uk-UA"/>
              </w:rPr>
              <w:t>,</w:t>
            </w:r>
          </w:p>
          <w:p w14:paraId="5C4D5DA3" w14:textId="77777777" w:rsidR="00D06807" w:rsidRPr="00E84D3D" w:rsidRDefault="00D06807" w:rsidP="00D06807">
            <w:pPr>
              <w:snapToGrid w:val="0"/>
              <w:spacing w:after="0" w:line="240" w:lineRule="auto"/>
              <w:jc w:val="center"/>
              <w:rPr>
                <w:rFonts w:ascii="Times New Roman" w:hAnsi="Times New Roman" w:cs="Times New Roman"/>
                <w:b/>
                <w:kern w:val="2"/>
                <w:sz w:val="16"/>
                <w:szCs w:val="16"/>
                <w:u w:val="single"/>
                <w:lang w:val="uk-UA"/>
              </w:rPr>
            </w:pPr>
          </w:p>
          <w:p w14:paraId="1F0E0DF5" w14:textId="77777777" w:rsidR="00D06807" w:rsidRDefault="00D06807" w:rsidP="00D0680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Відділ обслуговування громадян ДП Документ у м. Львові</w:t>
            </w:r>
          </w:p>
          <w:p w14:paraId="793A3E60" w14:textId="77777777" w:rsidR="00CE119D" w:rsidRPr="00140A47" w:rsidRDefault="00D06807" w:rsidP="00D06807">
            <w:pPr>
              <w:snapToGrid w:val="0"/>
              <w:spacing w:after="0"/>
              <w:jc w:val="center"/>
              <w:rPr>
                <w:rFonts w:ascii="Times New Roman" w:hAnsi="Times New Roman" w:cs="Times New Roman"/>
                <w:b/>
                <w:color w:val="000000"/>
                <w:kern w:val="2"/>
                <w:sz w:val="16"/>
                <w:szCs w:val="16"/>
                <w:lang w:val="uk-UA"/>
              </w:rPr>
            </w:pPr>
            <w:hyperlink r:id="rId21" w:history="1">
              <w:r w:rsidRPr="00EA57F2">
                <w:rPr>
                  <w:rStyle w:val="a5"/>
                  <w:rFonts w:ascii="Times New Roman" w:hAnsi="Times New Roman" w:cs="Times New Roman"/>
                  <w:b/>
                  <w:kern w:val="2"/>
                  <w:sz w:val="16"/>
                  <w:szCs w:val="16"/>
                  <w:lang w:val="en-US"/>
                </w:rPr>
                <w:t>lviv</w:t>
              </w:r>
              <w:r w:rsidRPr="00EA57F2">
                <w:rPr>
                  <w:rStyle w:val="a5"/>
                  <w:rFonts w:ascii="Times New Roman" w:hAnsi="Times New Roman" w:cs="Times New Roman"/>
                  <w:b/>
                  <w:kern w:val="2"/>
                  <w:sz w:val="16"/>
                  <w:szCs w:val="16"/>
                </w:rPr>
                <w:t>2@</w:t>
              </w:r>
              <w:r w:rsidRPr="00EA57F2">
                <w:rPr>
                  <w:rStyle w:val="a5"/>
                  <w:rFonts w:ascii="Times New Roman" w:hAnsi="Times New Roman" w:cs="Times New Roman"/>
                  <w:b/>
                  <w:kern w:val="2"/>
                  <w:sz w:val="16"/>
                  <w:szCs w:val="16"/>
                  <w:lang w:val="en-US"/>
                </w:rPr>
                <w:t>dpdoc</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com</w:t>
              </w:r>
              <w:r w:rsidRPr="00EA57F2">
                <w:rPr>
                  <w:rStyle w:val="a5"/>
                  <w:rFonts w:ascii="Times New Roman" w:hAnsi="Times New Roman" w:cs="Times New Roman"/>
                  <w:b/>
                  <w:kern w:val="2"/>
                  <w:sz w:val="16"/>
                  <w:szCs w:val="16"/>
                </w:rPr>
                <w:t>.</w:t>
              </w:r>
              <w:r w:rsidRPr="00EA57F2">
                <w:rPr>
                  <w:rStyle w:val="a5"/>
                  <w:rFonts w:ascii="Times New Roman" w:hAnsi="Times New Roman" w:cs="Times New Roman"/>
                  <w:b/>
                  <w:kern w:val="2"/>
                  <w:sz w:val="16"/>
                  <w:szCs w:val="16"/>
                  <w:lang w:val="en-US"/>
                </w:rPr>
                <w:t>ua</w:t>
              </w:r>
            </w:hyperlink>
            <w:r w:rsidRPr="00E6107C">
              <w:rPr>
                <w:kern w:val="2"/>
              </w:rPr>
              <w:t xml:space="preserve"> </w:t>
            </w:r>
            <w:r>
              <w:rPr>
                <w:kern w:val="2"/>
                <w:lang w:val="uk-UA"/>
              </w:rPr>
              <w:t>,</w:t>
            </w:r>
            <w:r>
              <w:rPr>
                <w:kern w:val="2"/>
                <w:sz w:val="16"/>
                <w:szCs w:val="16"/>
                <w:lang w:val="uk-UA"/>
              </w:rPr>
              <w:t xml:space="preserve"> тел. 8(050)3903921</w:t>
            </w:r>
          </w:p>
        </w:tc>
      </w:tr>
      <w:tr w:rsidR="00CE119D" w:rsidRPr="00916D98" w14:paraId="42705DAB" w14:textId="77777777" w:rsidTr="00310F98">
        <w:tc>
          <w:tcPr>
            <w:tcW w:w="9968" w:type="dxa"/>
            <w:gridSpan w:val="3"/>
            <w:tcBorders>
              <w:top w:val="single" w:sz="4" w:space="0" w:color="000000"/>
              <w:left w:val="single" w:sz="4" w:space="0" w:color="000000"/>
              <w:bottom w:val="single" w:sz="4" w:space="0" w:color="000000"/>
              <w:right w:val="single" w:sz="4" w:space="0" w:color="000000"/>
            </w:tcBorders>
          </w:tcPr>
          <w:p w14:paraId="752FB645"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Нормативні акти, якими регламентується порядок та умови  надання адміністративної послуги</w:t>
            </w:r>
          </w:p>
        </w:tc>
      </w:tr>
      <w:tr w:rsidR="00CE119D" w:rsidRPr="00916D98" w14:paraId="61D1FF06" w14:textId="77777777" w:rsidTr="00310F98">
        <w:tc>
          <w:tcPr>
            <w:tcW w:w="660" w:type="dxa"/>
            <w:tcBorders>
              <w:top w:val="single" w:sz="4" w:space="0" w:color="000000"/>
              <w:left w:val="single" w:sz="4" w:space="0" w:color="000000"/>
              <w:bottom w:val="single" w:sz="4" w:space="0" w:color="000000"/>
              <w:right w:val="nil"/>
            </w:tcBorders>
          </w:tcPr>
          <w:p w14:paraId="6BC63279"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4.</w:t>
            </w:r>
          </w:p>
        </w:tc>
        <w:tc>
          <w:tcPr>
            <w:tcW w:w="3969" w:type="dxa"/>
            <w:tcBorders>
              <w:top w:val="single" w:sz="4" w:space="0" w:color="000000"/>
              <w:left w:val="single" w:sz="4" w:space="0" w:color="000000"/>
              <w:bottom w:val="single" w:sz="4" w:space="0" w:color="000000"/>
              <w:right w:val="nil"/>
            </w:tcBorders>
          </w:tcPr>
          <w:p w14:paraId="2D8B457E" w14:textId="77777777" w:rsidR="00CE119D" w:rsidRPr="00916D98" w:rsidRDefault="00CE119D" w:rsidP="00140A47">
            <w:pPr>
              <w:spacing w:after="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Закони України</w:t>
            </w:r>
          </w:p>
        </w:tc>
        <w:tc>
          <w:tcPr>
            <w:tcW w:w="5339" w:type="dxa"/>
            <w:tcBorders>
              <w:top w:val="single" w:sz="4" w:space="0" w:color="000000"/>
              <w:left w:val="single" w:sz="4" w:space="0" w:color="000000"/>
              <w:bottom w:val="single" w:sz="4" w:space="0" w:color="000000"/>
              <w:right w:val="single" w:sz="4" w:space="0" w:color="000000"/>
            </w:tcBorders>
            <w:vAlign w:val="center"/>
          </w:tcPr>
          <w:p w14:paraId="52F5BE3A" w14:textId="77777777" w:rsidR="00CE119D" w:rsidRPr="00916D98" w:rsidRDefault="00CE119D" w:rsidP="00140A47">
            <w:pPr>
              <w:spacing w:after="0"/>
              <w:ind w:firstLine="431"/>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388F8D8A" w14:textId="77777777" w:rsidR="00CE119D" w:rsidRPr="00916D98" w:rsidRDefault="00CE119D" w:rsidP="00140A47">
            <w:pPr>
              <w:spacing w:after="0"/>
              <w:ind w:firstLine="43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Закон України «Про громадянство України»; </w:t>
            </w:r>
          </w:p>
          <w:p w14:paraId="7635B222" w14:textId="77777777" w:rsidR="00CE119D" w:rsidRPr="00916D98" w:rsidRDefault="00CE119D" w:rsidP="00140A47">
            <w:pPr>
              <w:spacing w:after="0"/>
              <w:ind w:firstLine="431"/>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Закон України «Про свободу пересування та вільний вибір місця проживання в Україні» </w:t>
            </w:r>
          </w:p>
          <w:p w14:paraId="04FFBBBD" w14:textId="77777777" w:rsidR="00CE119D" w:rsidRPr="00916D98" w:rsidRDefault="00CE119D" w:rsidP="00140A47">
            <w:pPr>
              <w:spacing w:after="0"/>
              <w:ind w:firstLine="431"/>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Закон України «Про тимчасові заходи на період проведення антитерористичної операції»</w:t>
            </w:r>
          </w:p>
        </w:tc>
      </w:tr>
      <w:tr w:rsidR="00CE119D" w:rsidRPr="00916D98" w14:paraId="1FFFD49F" w14:textId="77777777" w:rsidTr="00310F98">
        <w:tc>
          <w:tcPr>
            <w:tcW w:w="660" w:type="dxa"/>
            <w:tcBorders>
              <w:top w:val="single" w:sz="4" w:space="0" w:color="000000"/>
              <w:left w:val="single" w:sz="4" w:space="0" w:color="000000"/>
              <w:bottom w:val="single" w:sz="4" w:space="0" w:color="000000"/>
              <w:right w:val="nil"/>
            </w:tcBorders>
          </w:tcPr>
          <w:p w14:paraId="50318051"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5.</w:t>
            </w:r>
          </w:p>
        </w:tc>
        <w:tc>
          <w:tcPr>
            <w:tcW w:w="3969" w:type="dxa"/>
            <w:tcBorders>
              <w:top w:val="single" w:sz="4" w:space="0" w:color="000000"/>
              <w:left w:val="single" w:sz="4" w:space="0" w:color="000000"/>
              <w:bottom w:val="single" w:sz="4" w:space="0" w:color="000000"/>
              <w:right w:val="nil"/>
            </w:tcBorders>
          </w:tcPr>
          <w:p w14:paraId="161475ED" w14:textId="77777777" w:rsidR="00CE119D" w:rsidRPr="00916D98" w:rsidRDefault="00CE119D" w:rsidP="00907190">
            <w:pPr>
              <w:spacing w:after="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Акти Кабінету Міністрів України</w:t>
            </w:r>
          </w:p>
        </w:tc>
        <w:tc>
          <w:tcPr>
            <w:tcW w:w="5339" w:type="dxa"/>
            <w:tcBorders>
              <w:top w:val="single" w:sz="4" w:space="0" w:color="000000"/>
              <w:left w:val="single" w:sz="4" w:space="0" w:color="000000"/>
              <w:bottom w:val="single" w:sz="4" w:space="0" w:color="000000"/>
              <w:right w:val="single" w:sz="4" w:space="0" w:color="000000"/>
            </w:tcBorders>
            <w:vAlign w:val="center"/>
          </w:tcPr>
          <w:p w14:paraId="29FCB80D" w14:textId="77777777" w:rsidR="00310F98" w:rsidRDefault="00CE119D" w:rsidP="00310F98">
            <w:pPr>
              <w:pStyle w:val="af6"/>
              <w:spacing w:line="276" w:lineRule="auto"/>
              <w:ind w:firstLine="270"/>
              <w:jc w:val="both"/>
              <w:rPr>
                <w:rFonts w:ascii="Times New Roman" w:hAnsi="Times New Roman" w:cs="Times New Roman"/>
                <w:color w:val="000000"/>
                <w:sz w:val="16"/>
                <w:szCs w:val="16"/>
                <w:lang w:eastAsia="ru-RU"/>
              </w:rPr>
            </w:pPr>
            <w:r w:rsidRPr="00916D98">
              <w:rPr>
                <w:rFonts w:ascii="Times New Roman" w:hAnsi="Times New Roman" w:cs="Times New Roman"/>
                <w:color w:val="000000"/>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916D98">
              <w:rPr>
                <w:rFonts w:ascii="Times New Roman" w:hAnsi="Times New Roman" w:cs="Times New Roman"/>
                <w:color w:val="000000"/>
                <w:sz w:val="16"/>
                <w:szCs w:val="16"/>
              </w:rPr>
              <w:t xml:space="preserve"> </w:t>
            </w:r>
            <w:r w:rsidRPr="00916D98">
              <w:rPr>
                <w:rFonts w:ascii="Times New Roman" w:hAnsi="Times New Roman" w:cs="Times New Roman"/>
                <w:color w:val="000000"/>
                <w:sz w:val="16"/>
                <w:szCs w:val="16"/>
                <w:lang w:eastAsia="ru-RU"/>
              </w:rPr>
              <w:t>визнання недійсним та знищення паспорта гро</w:t>
            </w:r>
            <w:r w:rsidR="00310F98">
              <w:rPr>
                <w:rFonts w:ascii="Times New Roman" w:hAnsi="Times New Roman" w:cs="Times New Roman"/>
                <w:color w:val="000000"/>
                <w:sz w:val="16"/>
                <w:szCs w:val="16"/>
                <w:lang w:eastAsia="ru-RU"/>
              </w:rPr>
              <w:t>мадянина України».</w:t>
            </w:r>
          </w:p>
          <w:p w14:paraId="5F2D91FA" w14:textId="77777777" w:rsidR="00310F98" w:rsidRDefault="00CE119D" w:rsidP="00310F98">
            <w:pPr>
              <w:pStyle w:val="af6"/>
              <w:spacing w:line="276" w:lineRule="auto"/>
              <w:ind w:firstLine="270"/>
              <w:jc w:val="both"/>
              <w:rPr>
                <w:rFonts w:ascii="Times New Roman" w:hAnsi="Times New Roman" w:cs="Times New Roman"/>
                <w:color w:val="000000"/>
                <w:sz w:val="16"/>
                <w:szCs w:val="16"/>
              </w:rPr>
            </w:pPr>
            <w:r w:rsidRPr="00916D98">
              <w:rPr>
                <w:rFonts w:ascii="Times New Roman" w:hAnsi="Times New Roman" w:cs="Times New Roman"/>
                <w:color w:val="000000"/>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sidR="00310F98">
              <w:rPr>
                <w:rFonts w:ascii="Times New Roman" w:hAnsi="Times New Roman" w:cs="Times New Roman"/>
                <w:color w:val="000000"/>
                <w:sz w:val="16"/>
                <w:szCs w:val="16"/>
              </w:rPr>
              <w:t>.</w:t>
            </w:r>
          </w:p>
          <w:p w14:paraId="72461A0E" w14:textId="77777777" w:rsidR="00310F98" w:rsidRDefault="00CE119D" w:rsidP="00310F98">
            <w:pPr>
              <w:pStyle w:val="af6"/>
              <w:spacing w:line="276" w:lineRule="auto"/>
              <w:ind w:firstLine="270"/>
              <w:jc w:val="both"/>
              <w:rPr>
                <w:rFonts w:ascii="Times New Roman" w:hAnsi="Times New Roman" w:cs="Times New Roman"/>
                <w:color w:val="000000"/>
                <w:sz w:val="16"/>
                <w:szCs w:val="16"/>
              </w:rPr>
            </w:pPr>
            <w:r w:rsidRPr="00916D98">
              <w:rPr>
                <w:rFonts w:ascii="Times New Roman" w:hAnsi="Times New Roman" w:cs="Times New Roman"/>
                <w:color w:val="000000"/>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06627D0E" w14:textId="77777777" w:rsidR="00310F98" w:rsidRDefault="00CE119D" w:rsidP="00310F98">
            <w:pPr>
              <w:pStyle w:val="af6"/>
              <w:spacing w:line="276" w:lineRule="auto"/>
              <w:ind w:firstLine="270"/>
              <w:jc w:val="both"/>
              <w:rPr>
                <w:rFonts w:ascii="Times New Roman" w:hAnsi="Times New Roman" w:cs="Times New Roman"/>
                <w:color w:val="000000"/>
                <w:sz w:val="16"/>
                <w:szCs w:val="16"/>
              </w:rPr>
            </w:pPr>
            <w:r w:rsidRPr="00916D98">
              <w:rPr>
                <w:rFonts w:ascii="Times New Roman" w:hAnsi="Times New Roman" w:cs="Times New Roman"/>
                <w:color w:val="000000"/>
                <w:sz w:val="16"/>
                <w:szCs w:val="16"/>
              </w:rPr>
              <w:t xml:space="preserve">Постанова КМУ від 10.07.2019 № 691 “Про реалізацію експерементального проекту щодо створення сприятливих умов для </w:t>
            </w:r>
            <w:r w:rsidRPr="00916D98">
              <w:rPr>
                <w:rFonts w:ascii="Times New Roman" w:hAnsi="Times New Roman" w:cs="Times New Roman"/>
                <w:color w:val="000000"/>
                <w:sz w:val="16"/>
                <w:szCs w:val="16"/>
              </w:rPr>
              <w:lastRenderedPageBreak/>
              <w:t>реалізації прав дитини”</w:t>
            </w:r>
            <w:r w:rsidR="00310F98">
              <w:rPr>
                <w:rFonts w:ascii="Times New Roman" w:hAnsi="Times New Roman" w:cs="Times New Roman"/>
                <w:color w:val="000000"/>
                <w:sz w:val="16"/>
                <w:szCs w:val="16"/>
              </w:rPr>
              <w:t>.</w:t>
            </w:r>
          </w:p>
          <w:p w14:paraId="0B644034" w14:textId="77777777" w:rsidR="00CE119D" w:rsidRPr="00310F98" w:rsidRDefault="00CE119D" w:rsidP="00310F98">
            <w:pPr>
              <w:pStyle w:val="af6"/>
              <w:spacing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Постанова КМУ від 27.01.2010 № 55 «Про впорядкування транслітерації українського алфавіту латиницею».</w:t>
            </w:r>
          </w:p>
        </w:tc>
      </w:tr>
      <w:tr w:rsidR="00CE119D" w:rsidRPr="00916D98" w14:paraId="3061ED4D" w14:textId="77777777" w:rsidTr="00310F98">
        <w:tc>
          <w:tcPr>
            <w:tcW w:w="660" w:type="dxa"/>
            <w:tcBorders>
              <w:top w:val="single" w:sz="4" w:space="0" w:color="000000"/>
              <w:left w:val="single" w:sz="4" w:space="0" w:color="000000"/>
              <w:bottom w:val="single" w:sz="4" w:space="0" w:color="000000"/>
              <w:right w:val="nil"/>
            </w:tcBorders>
          </w:tcPr>
          <w:p w14:paraId="348CA769"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lastRenderedPageBreak/>
              <w:t>6.</w:t>
            </w:r>
          </w:p>
        </w:tc>
        <w:tc>
          <w:tcPr>
            <w:tcW w:w="3969" w:type="dxa"/>
            <w:tcBorders>
              <w:top w:val="single" w:sz="4" w:space="0" w:color="000000"/>
              <w:left w:val="single" w:sz="4" w:space="0" w:color="000000"/>
              <w:bottom w:val="single" w:sz="4" w:space="0" w:color="000000"/>
              <w:right w:val="nil"/>
            </w:tcBorders>
          </w:tcPr>
          <w:p w14:paraId="12FF4435" w14:textId="77777777" w:rsidR="00CE119D" w:rsidRPr="00916D98" w:rsidRDefault="00CE119D" w:rsidP="00907190">
            <w:pPr>
              <w:spacing w:after="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Акти центральних органів виконавчої влади</w:t>
            </w:r>
          </w:p>
        </w:tc>
        <w:tc>
          <w:tcPr>
            <w:tcW w:w="5339" w:type="dxa"/>
            <w:tcBorders>
              <w:top w:val="single" w:sz="4" w:space="0" w:color="000000"/>
              <w:left w:val="single" w:sz="4" w:space="0" w:color="000000"/>
              <w:bottom w:val="single" w:sz="4" w:space="0" w:color="000000"/>
              <w:right w:val="single" w:sz="4" w:space="0" w:color="000000"/>
            </w:tcBorders>
            <w:vAlign w:val="center"/>
          </w:tcPr>
          <w:p w14:paraId="65E86FA8" w14:textId="77777777" w:rsidR="00310F98" w:rsidRDefault="00CE119D" w:rsidP="00310F98">
            <w:pPr>
              <w:spacing w:after="0"/>
              <w:ind w:firstLine="270"/>
              <w:jc w:val="both"/>
              <w:rPr>
                <w:rFonts w:ascii="Times New Roman" w:hAnsi="Times New Roman" w:cs="Times New Roman"/>
                <w:color w:val="000000"/>
                <w:sz w:val="28"/>
                <w:szCs w:val="28"/>
                <w:lang w:val="uk-UA"/>
              </w:rPr>
            </w:pPr>
            <w:r w:rsidRPr="00916D98">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916D98">
              <w:rPr>
                <w:rStyle w:val="rvts9"/>
                <w:rFonts w:ascii="Times New Roman" w:hAnsi="Times New Roman" w:cs="Times New Roman"/>
                <w:bCs/>
                <w:color w:val="000000"/>
                <w:sz w:val="16"/>
                <w:szCs w:val="16"/>
                <w:shd w:val="clear" w:color="auto" w:fill="FFFFFF"/>
              </w:rPr>
              <w:t>ареєстрований в Міністерстві</w:t>
            </w:r>
            <w:r w:rsidR="00310F98">
              <w:rPr>
                <w:rFonts w:ascii="Times New Roman" w:hAnsi="Times New Roman" w:cs="Times New Roman"/>
                <w:color w:val="000000"/>
                <w:sz w:val="16"/>
                <w:szCs w:val="16"/>
                <w:shd w:val="clear" w:color="auto" w:fill="FFFFFF"/>
                <w:lang w:val="uk-UA"/>
              </w:rPr>
              <w:t xml:space="preserve"> </w:t>
            </w:r>
            <w:r w:rsidRPr="00916D98">
              <w:rPr>
                <w:rStyle w:val="rvts9"/>
                <w:rFonts w:ascii="Times New Roman" w:hAnsi="Times New Roman" w:cs="Times New Roman"/>
                <w:bCs/>
                <w:color w:val="000000"/>
                <w:sz w:val="16"/>
                <w:szCs w:val="16"/>
                <w:shd w:val="clear" w:color="auto" w:fill="FFFFFF"/>
              </w:rPr>
              <w:t>юстиції України</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10 грудня 2014 р.</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за № 1586/26363</w:t>
            </w:r>
            <w:r w:rsidRPr="00916D98">
              <w:rPr>
                <w:rFonts w:ascii="Times New Roman" w:hAnsi="Times New Roman" w:cs="Times New Roman"/>
                <w:color w:val="000000"/>
                <w:sz w:val="16"/>
                <w:szCs w:val="16"/>
              </w:rPr>
              <w:t>;</w:t>
            </w:r>
          </w:p>
          <w:p w14:paraId="21106809" w14:textId="77777777" w:rsidR="00310F98" w:rsidRDefault="00CE119D" w:rsidP="00310F98">
            <w:pPr>
              <w:spacing w:after="0"/>
              <w:ind w:firstLine="270"/>
              <w:jc w:val="both"/>
              <w:rPr>
                <w:rFonts w:ascii="Times New Roman" w:hAnsi="Times New Roman" w:cs="Times New Roman"/>
                <w:color w:val="000000"/>
                <w:sz w:val="28"/>
                <w:szCs w:val="28"/>
                <w:lang w:val="uk-UA"/>
              </w:rPr>
            </w:pPr>
            <w:r w:rsidRPr="00CB318B">
              <w:rPr>
                <w:rFonts w:ascii="Times New Roman" w:hAnsi="Times New Roman" w:cs="Times New Roman"/>
                <w:color w:val="000000"/>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CB318B">
              <w:rPr>
                <w:rStyle w:val="rvts9"/>
                <w:rFonts w:ascii="Times New Roman" w:hAnsi="Times New Roman" w:cs="Times New Roman"/>
                <w:bCs/>
                <w:color w:val="000000"/>
                <w:sz w:val="16"/>
                <w:szCs w:val="16"/>
                <w:shd w:val="clear" w:color="auto" w:fill="FFFFFF"/>
                <w:lang w:val="uk-UA"/>
              </w:rPr>
              <w:t>зареєстрований в Міністерстві</w:t>
            </w:r>
            <w:r w:rsidRPr="00916D98">
              <w:rPr>
                <w:rFonts w:ascii="Times New Roman" w:hAnsi="Times New Roman" w:cs="Times New Roman"/>
                <w:color w:val="000000"/>
                <w:sz w:val="16"/>
                <w:szCs w:val="16"/>
                <w:shd w:val="clear" w:color="auto" w:fill="FFFFFF"/>
              </w:rPr>
              <w:t> </w:t>
            </w:r>
            <w:r w:rsidRPr="00CB318B">
              <w:rPr>
                <w:rStyle w:val="rvts9"/>
                <w:rFonts w:ascii="Times New Roman" w:hAnsi="Times New Roman" w:cs="Times New Roman"/>
                <w:bCs/>
                <w:color w:val="000000"/>
                <w:sz w:val="16"/>
                <w:szCs w:val="16"/>
                <w:shd w:val="clear" w:color="auto" w:fill="FFFFFF"/>
                <w:lang w:val="uk-UA"/>
              </w:rPr>
              <w:t>юстиції України 7 вересня 2012 р. за № 1549/21861</w:t>
            </w:r>
            <w:r w:rsidRPr="00CB318B">
              <w:rPr>
                <w:rFonts w:ascii="Times New Roman" w:hAnsi="Times New Roman" w:cs="Times New Roman"/>
                <w:color w:val="000000"/>
                <w:sz w:val="16"/>
                <w:szCs w:val="16"/>
                <w:lang w:val="uk-UA"/>
              </w:rPr>
              <w:t xml:space="preserve"> ;</w:t>
            </w:r>
          </w:p>
          <w:p w14:paraId="0D73D93F" w14:textId="77777777" w:rsidR="00CE119D" w:rsidRPr="00310F98" w:rsidRDefault="00CE119D" w:rsidP="00310F98">
            <w:pPr>
              <w:spacing w:after="0"/>
              <w:ind w:firstLine="270"/>
              <w:jc w:val="both"/>
              <w:rPr>
                <w:rFonts w:ascii="Times New Roman" w:hAnsi="Times New Roman" w:cs="Times New Roman"/>
                <w:color w:val="000000"/>
                <w:sz w:val="28"/>
                <w:szCs w:val="28"/>
                <w:lang w:val="uk-UA"/>
              </w:rPr>
            </w:pPr>
            <w:r w:rsidRPr="00916D98">
              <w:rPr>
                <w:rFonts w:ascii="Times New Roman" w:hAnsi="Times New Roman" w:cs="Times New Roman"/>
                <w:color w:val="000000"/>
                <w:sz w:val="16"/>
                <w:szCs w:val="16"/>
              </w:rPr>
              <w:t>Наказ МВС від 18.10.2019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Pr="00916D98">
              <w:rPr>
                <w:rFonts w:ascii="Times New Roman" w:hAnsi="Times New Roman" w:cs="Times New Roman"/>
                <w:color w:val="000000"/>
              </w:rPr>
              <w:t xml:space="preserve"> </w:t>
            </w:r>
            <w:r w:rsidRPr="00916D98">
              <w:rPr>
                <w:rFonts w:ascii="Times New Roman" w:hAnsi="Times New Roman" w:cs="Times New Roman"/>
                <w:color w:val="000000"/>
                <w:sz w:val="16"/>
                <w:szCs w:val="16"/>
              </w:rPr>
              <w:t>зареєстрований в Міністерстві юстиції України 07 листопада 2019 р. за № 1146/34117</w:t>
            </w:r>
            <w:r w:rsidR="00310F98">
              <w:rPr>
                <w:rFonts w:ascii="Times New Roman" w:hAnsi="Times New Roman" w:cs="Times New Roman"/>
                <w:color w:val="000000"/>
                <w:sz w:val="16"/>
                <w:szCs w:val="16"/>
                <w:lang w:val="uk-UA"/>
              </w:rPr>
              <w:t>.</w:t>
            </w:r>
          </w:p>
        </w:tc>
      </w:tr>
      <w:tr w:rsidR="00CE119D" w:rsidRPr="00916D98" w14:paraId="729DDC36" w14:textId="77777777" w:rsidTr="00310F98">
        <w:tc>
          <w:tcPr>
            <w:tcW w:w="660" w:type="dxa"/>
            <w:tcBorders>
              <w:top w:val="single" w:sz="4" w:space="0" w:color="000000"/>
              <w:left w:val="single" w:sz="4" w:space="0" w:color="000000"/>
              <w:bottom w:val="single" w:sz="4" w:space="0" w:color="000000"/>
              <w:right w:val="nil"/>
            </w:tcBorders>
          </w:tcPr>
          <w:p w14:paraId="37D96B47"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7.</w:t>
            </w:r>
          </w:p>
        </w:tc>
        <w:tc>
          <w:tcPr>
            <w:tcW w:w="3969" w:type="dxa"/>
            <w:tcBorders>
              <w:top w:val="single" w:sz="4" w:space="0" w:color="000000"/>
              <w:left w:val="single" w:sz="4" w:space="0" w:color="000000"/>
              <w:bottom w:val="single" w:sz="4" w:space="0" w:color="000000"/>
              <w:right w:val="nil"/>
            </w:tcBorders>
            <w:vAlign w:val="center"/>
          </w:tcPr>
          <w:p w14:paraId="2AF56780" w14:textId="77777777" w:rsidR="00CE119D" w:rsidRPr="00916D98" w:rsidRDefault="00CE119D" w:rsidP="00907190">
            <w:pPr>
              <w:spacing w:after="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Акти місцевих органів виконавчої влади/органів місцевого самоврядування</w:t>
            </w:r>
          </w:p>
        </w:tc>
        <w:tc>
          <w:tcPr>
            <w:tcW w:w="5339" w:type="dxa"/>
            <w:tcBorders>
              <w:top w:val="single" w:sz="4" w:space="0" w:color="000000"/>
              <w:left w:val="single" w:sz="4" w:space="0" w:color="000000"/>
              <w:bottom w:val="single" w:sz="4" w:space="0" w:color="000000"/>
              <w:right w:val="single" w:sz="4" w:space="0" w:color="000000"/>
            </w:tcBorders>
          </w:tcPr>
          <w:p w14:paraId="239051C6" w14:textId="77777777" w:rsidR="00CE119D" w:rsidRPr="00916D98" w:rsidRDefault="00CE119D" w:rsidP="00310F98">
            <w:pPr>
              <w:spacing w:after="0"/>
              <w:ind w:firstLine="270"/>
              <w:rPr>
                <w:rFonts w:ascii="Times New Roman" w:hAnsi="Times New Roman" w:cs="Times New Roman"/>
                <w:color w:val="000000"/>
                <w:sz w:val="28"/>
                <w:szCs w:val="28"/>
              </w:rPr>
            </w:pPr>
            <w:r w:rsidRPr="00916D98">
              <w:rPr>
                <w:rFonts w:ascii="Times New Roman" w:hAnsi="Times New Roman" w:cs="Times New Roman"/>
                <w:color w:val="000000"/>
                <w:sz w:val="16"/>
                <w:szCs w:val="16"/>
              </w:rPr>
              <w:t>Відсутні</w:t>
            </w:r>
          </w:p>
        </w:tc>
      </w:tr>
      <w:tr w:rsidR="00CE119D" w:rsidRPr="00916D98" w14:paraId="41441989" w14:textId="77777777" w:rsidTr="00310F98">
        <w:tc>
          <w:tcPr>
            <w:tcW w:w="9968" w:type="dxa"/>
            <w:gridSpan w:val="3"/>
            <w:tcBorders>
              <w:top w:val="single" w:sz="4" w:space="0" w:color="000000"/>
              <w:left w:val="single" w:sz="4" w:space="0" w:color="000000"/>
              <w:bottom w:val="single" w:sz="4" w:space="0" w:color="000000"/>
              <w:right w:val="single" w:sz="4" w:space="0" w:color="000000"/>
            </w:tcBorders>
          </w:tcPr>
          <w:p w14:paraId="2D16082B" w14:textId="77777777" w:rsidR="00CE119D" w:rsidRPr="00916D98" w:rsidRDefault="00CE119D" w:rsidP="00907190">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Умови отримання адміністративної послуги</w:t>
            </w:r>
          </w:p>
        </w:tc>
      </w:tr>
      <w:tr w:rsidR="00CE119D" w:rsidRPr="00916D98" w14:paraId="1E16963C" w14:textId="77777777" w:rsidTr="00310F98">
        <w:tc>
          <w:tcPr>
            <w:tcW w:w="660" w:type="dxa"/>
            <w:tcBorders>
              <w:top w:val="single" w:sz="4" w:space="0" w:color="000000"/>
              <w:left w:val="single" w:sz="4" w:space="0" w:color="000000"/>
              <w:bottom w:val="single" w:sz="4" w:space="0" w:color="000000"/>
              <w:right w:val="nil"/>
            </w:tcBorders>
          </w:tcPr>
          <w:p w14:paraId="6C947449"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8.</w:t>
            </w:r>
          </w:p>
        </w:tc>
        <w:tc>
          <w:tcPr>
            <w:tcW w:w="3969" w:type="dxa"/>
            <w:tcBorders>
              <w:top w:val="single" w:sz="4" w:space="0" w:color="000000"/>
              <w:left w:val="single" w:sz="4" w:space="0" w:color="000000"/>
              <w:bottom w:val="single" w:sz="4" w:space="0" w:color="000000"/>
              <w:right w:val="nil"/>
            </w:tcBorders>
          </w:tcPr>
          <w:p w14:paraId="163DF45B" w14:textId="77777777" w:rsidR="00CE119D" w:rsidRPr="00916D98" w:rsidRDefault="00CE119D" w:rsidP="00907190">
            <w:pPr>
              <w:spacing w:after="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Підстава для одержання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14:paraId="61D406D2" w14:textId="77777777" w:rsidR="00CE119D" w:rsidRPr="00916D98" w:rsidRDefault="00CE119D" w:rsidP="00310F98">
            <w:pPr>
              <w:pStyle w:val="rvps2"/>
              <w:spacing w:before="0" w:after="0" w:line="276" w:lineRule="auto"/>
              <w:ind w:firstLine="270"/>
              <w:jc w:val="both"/>
              <w:textAlignment w:val="baseline"/>
              <w:rPr>
                <w:color w:val="000000"/>
              </w:rPr>
            </w:pPr>
            <w:r w:rsidRPr="00916D98">
              <w:rPr>
                <w:color w:val="000000"/>
                <w:sz w:val="16"/>
                <w:szCs w:val="16"/>
              </w:rPr>
              <w:t xml:space="preserve">Особа віком від 14 до 18 років, яка має зареєстроване місце проживання, виявила бажання зареєструватися у Державному реєстрі фізичних осіб — платників податків під час оформлення паспорта громадяни6на України. </w:t>
            </w:r>
          </w:p>
        </w:tc>
      </w:tr>
      <w:tr w:rsidR="00CE119D" w:rsidRPr="00916D98" w14:paraId="5ED1FC81" w14:textId="77777777" w:rsidTr="00310F98">
        <w:trPr>
          <w:trHeight w:val="1699"/>
        </w:trPr>
        <w:tc>
          <w:tcPr>
            <w:tcW w:w="660" w:type="dxa"/>
            <w:tcBorders>
              <w:top w:val="single" w:sz="4" w:space="0" w:color="000000"/>
              <w:left w:val="single" w:sz="4" w:space="0" w:color="000000"/>
              <w:bottom w:val="single" w:sz="4" w:space="0" w:color="000000"/>
              <w:right w:val="nil"/>
            </w:tcBorders>
          </w:tcPr>
          <w:p w14:paraId="638E3D82"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9.</w:t>
            </w:r>
          </w:p>
        </w:tc>
        <w:tc>
          <w:tcPr>
            <w:tcW w:w="3969" w:type="dxa"/>
            <w:tcBorders>
              <w:top w:val="single" w:sz="4" w:space="0" w:color="000000"/>
              <w:left w:val="single" w:sz="4" w:space="0" w:color="000000"/>
              <w:bottom w:val="single" w:sz="4" w:space="0" w:color="000000"/>
              <w:right w:val="nil"/>
            </w:tcBorders>
          </w:tcPr>
          <w:p w14:paraId="62DA8987" w14:textId="77777777" w:rsidR="00CE119D" w:rsidRPr="00916D98" w:rsidRDefault="00CE119D" w:rsidP="00907190">
            <w:pPr>
              <w:spacing w:after="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Вичерпний перелік документів, необхідних для отримання адміністративної послуги, а також вимоги до них</w:t>
            </w:r>
          </w:p>
        </w:tc>
        <w:tc>
          <w:tcPr>
            <w:tcW w:w="5339" w:type="dxa"/>
            <w:tcBorders>
              <w:top w:val="single" w:sz="4" w:space="0" w:color="000000"/>
              <w:left w:val="single" w:sz="4" w:space="0" w:color="000000"/>
              <w:bottom w:val="single" w:sz="4" w:space="0" w:color="000000"/>
              <w:right w:val="single" w:sz="4" w:space="0" w:color="000000"/>
            </w:tcBorders>
            <w:vAlign w:val="center"/>
          </w:tcPr>
          <w:p w14:paraId="74DAF00F" w14:textId="77777777" w:rsidR="00CE119D" w:rsidRPr="00916D98" w:rsidRDefault="00CE119D" w:rsidP="00310F98">
            <w:pPr>
              <w:spacing w:after="0"/>
              <w:ind w:firstLine="27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Для оформлення паспорта громадянина України особа подає:</w:t>
            </w:r>
          </w:p>
          <w:p w14:paraId="0E385E7F" w14:textId="77777777" w:rsidR="00CE119D" w:rsidRPr="00916D98" w:rsidRDefault="00CE119D" w:rsidP="00310F98">
            <w:pPr>
              <w:pStyle w:val="rvps2"/>
              <w:spacing w:before="0" w:after="0" w:line="276" w:lineRule="auto"/>
              <w:ind w:firstLine="270"/>
              <w:jc w:val="both"/>
              <w:textAlignment w:val="baseline"/>
              <w:rPr>
                <w:color w:val="000000"/>
              </w:rPr>
            </w:pPr>
            <w:r w:rsidRPr="00916D98">
              <w:rPr>
                <w:b/>
                <w:color w:val="000000"/>
                <w:sz w:val="16"/>
                <w:szCs w:val="16"/>
              </w:rPr>
              <w:t>1)</w:t>
            </w:r>
            <w:r w:rsidRPr="00916D98">
              <w:rPr>
                <w:color w:val="000000"/>
                <w:sz w:val="16"/>
                <w:szCs w:val="16"/>
              </w:rPr>
              <w:t xml:space="preserve"> заяву-анкету за зразком, затвердженим наказом МВС від 26.11.2014 № 1279, зареєстрованим в Міністерстві юстиції України 10 грудня 2014 р. За № 1586/26363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238DE91B" w14:textId="77777777" w:rsidR="00CE119D" w:rsidRPr="00916D98" w:rsidRDefault="00CE119D" w:rsidP="00310F98">
            <w:pPr>
              <w:pStyle w:val="rvps2"/>
              <w:spacing w:before="0" w:after="0" w:line="276" w:lineRule="auto"/>
              <w:ind w:firstLine="270"/>
              <w:jc w:val="both"/>
              <w:textAlignment w:val="baseline"/>
              <w:rPr>
                <w:color w:val="000000"/>
              </w:rPr>
            </w:pPr>
            <w:r w:rsidRPr="00916D98">
              <w:rPr>
                <w:color w:val="000000"/>
                <w:sz w:val="16"/>
                <w:szCs w:val="16"/>
              </w:rPr>
              <w:t xml:space="preserve">До заяви-анкети вносяться відомості по бажання особи під час оформлення паспорта зареєструватися у Державному реєстрі фізичних осіб — платників податків із подальшим внесенням РНОКПП до паспорта;   </w:t>
            </w:r>
          </w:p>
          <w:p w14:paraId="163488C7"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b/>
                <w:color w:val="000000"/>
                <w:sz w:val="16"/>
                <w:szCs w:val="16"/>
              </w:rPr>
              <w:t>2)</w:t>
            </w:r>
            <w:r w:rsidRPr="00916D98">
              <w:rPr>
                <w:rFonts w:ascii="Times New Roman" w:hAnsi="Times New Roman" w:cs="Times New Roman"/>
                <w:color w:val="000000"/>
                <w:sz w:val="16"/>
                <w:szCs w:val="16"/>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w:t>
            </w:r>
          </w:p>
          <w:p w14:paraId="786FF735"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b/>
                <w:color w:val="000000"/>
                <w:sz w:val="16"/>
                <w:szCs w:val="16"/>
              </w:rPr>
              <w:t>3)</w:t>
            </w:r>
            <w:r w:rsidRPr="00916D98">
              <w:rPr>
                <w:rFonts w:ascii="Times New Roman" w:hAnsi="Times New Roman" w:cs="Times New Roman"/>
                <w:color w:val="000000"/>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w:t>
            </w:r>
            <w:r w:rsidR="00916D98">
              <w:rPr>
                <w:rFonts w:ascii="Times New Roman" w:hAnsi="Times New Roman" w:cs="Times New Roman"/>
                <w:color w:val="000000"/>
                <w:sz w:val="16"/>
                <w:szCs w:val="16"/>
              </w:rPr>
              <w:t>ебували у громадянстві України</w:t>
            </w:r>
            <w:r w:rsid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 xml:space="preserve">(для підтвердження факту належності особи до громадянства України). </w:t>
            </w:r>
          </w:p>
          <w:p w14:paraId="7A6B9FF1"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16D98">
              <w:rPr>
                <w:rStyle w:val="rvts9"/>
                <w:rFonts w:ascii="Times New Roman" w:hAnsi="Times New Roman" w:cs="Times New Roman"/>
                <w:bCs/>
                <w:color w:val="000000"/>
                <w:sz w:val="16"/>
                <w:szCs w:val="16"/>
                <w:shd w:val="clear" w:color="auto" w:fill="FFFFFF"/>
              </w:rPr>
              <w:t>зареєстрованого в Міністерстві</w:t>
            </w:r>
            <w:r w:rsidRPr="00916D98">
              <w:rPr>
                <w:rFonts w:ascii="Times New Roman" w:hAnsi="Times New Roman" w:cs="Times New Roman"/>
                <w:color w:val="000000"/>
                <w:sz w:val="16"/>
                <w:szCs w:val="16"/>
                <w:shd w:val="clear" w:color="auto" w:fill="FFFFFF"/>
              </w:rPr>
              <w:t> </w:t>
            </w:r>
            <w:r w:rsidRPr="00916D98">
              <w:rPr>
                <w:rStyle w:val="rvts9"/>
                <w:rFonts w:ascii="Times New Roman" w:hAnsi="Times New Roman" w:cs="Times New Roman"/>
                <w:bCs/>
                <w:color w:val="000000"/>
                <w:sz w:val="16"/>
                <w:szCs w:val="16"/>
                <w:shd w:val="clear" w:color="auto" w:fill="FFFFFF"/>
              </w:rPr>
              <w:t>юстиції України 7 вересня 2012 р. За № 1549/</w:t>
            </w:r>
            <w:r w:rsidRPr="00916D98">
              <w:rPr>
                <w:rFonts w:ascii="Times New Roman" w:hAnsi="Times New Roman" w:cs="Times New Roman"/>
                <w:color w:val="000000"/>
                <w:sz w:val="16"/>
                <w:szCs w:val="16"/>
              </w:rPr>
              <w:t>21861);</w:t>
            </w:r>
          </w:p>
          <w:p w14:paraId="0DE3CBC7"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У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w:t>
            </w:r>
            <w:r w:rsidRPr="00916D98">
              <w:rPr>
                <w:rFonts w:ascii="Times New Roman" w:hAnsi="Times New Roman" w:cs="Times New Roman"/>
                <w:color w:val="000000"/>
                <w:sz w:val="16"/>
                <w:szCs w:val="16"/>
                <w:u w:val="single"/>
              </w:rPr>
              <w:t xml:space="preserve"> </w:t>
            </w:r>
            <w:r w:rsidRPr="00916D98">
              <w:rPr>
                <w:rFonts w:ascii="Times New Roman" w:hAnsi="Times New Roman" w:cs="Times New Roman"/>
                <w:color w:val="000000"/>
                <w:sz w:val="16"/>
                <w:szCs w:val="16"/>
              </w:rPr>
              <w:t xml:space="preserve">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14:paraId="770D4211"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b/>
                <w:color w:val="000000"/>
                <w:sz w:val="16"/>
                <w:szCs w:val="16"/>
              </w:rPr>
              <w:t>4)</w:t>
            </w:r>
            <w:r w:rsidRPr="00916D98">
              <w:rPr>
                <w:rFonts w:ascii="Times New Roman" w:hAnsi="Times New Roman" w:cs="Times New Roman"/>
                <w:color w:val="000000"/>
                <w:sz w:val="16"/>
                <w:szCs w:val="16"/>
              </w:rPr>
              <w:t xml:space="preserve"> паспорт громадянина України для виїзду за кордон, у тому числі </w:t>
            </w:r>
            <w:r w:rsidRPr="00916D98">
              <w:rPr>
                <w:rFonts w:ascii="Times New Roman" w:hAnsi="Times New Roman" w:cs="Times New Roman"/>
                <w:color w:val="000000"/>
                <w:sz w:val="16"/>
                <w:szCs w:val="16"/>
              </w:rPr>
              <w:lastRenderedPageBreak/>
              <w:t>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 або для особи, яка набула громадянство України за кордоном);</w:t>
            </w:r>
          </w:p>
          <w:p w14:paraId="52AC8FE5"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b/>
                <w:bCs/>
                <w:color w:val="000000"/>
                <w:sz w:val="16"/>
                <w:szCs w:val="16"/>
              </w:rPr>
              <w:t>5)</w:t>
            </w:r>
            <w:r w:rsidRPr="00916D98">
              <w:rPr>
                <w:rFonts w:ascii="Times New Roman" w:hAnsi="Times New Roman" w:cs="Times New Roman"/>
                <w:color w:val="000000"/>
                <w:sz w:val="16"/>
                <w:szCs w:val="16"/>
              </w:rPr>
              <w:t xml:space="preserve"> заява про зняття з консульського обліку (для особи, яка досягла 14-річного віку, постійно проживала за кордоном та повернулася на по</w:t>
            </w:r>
            <w:r w:rsidR="00916D98">
              <w:rPr>
                <w:rFonts w:ascii="Times New Roman" w:hAnsi="Times New Roman" w:cs="Times New Roman"/>
                <w:color w:val="000000"/>
                <w:sz w:val="16"/>
                <w:szCs w:val="16"/>
              </w:rPr>
              <w:t>стійне проживання в Україну) за</w:t>
            </w:r>
            <w:r w:rsidR="00916D98">
              <w:rPr>
                <w:rFonts w:ascii="Times New Roman" w:hAnsi="Times New Roman" w:cs="Times New Roman"/>
                <w:color w:val="000000"/>
                <w:sz w:val="16"/>
                <w:szCs w:val="16"/>
                <w:lang w:val="uk-UA"/>
              </w:rPr>
              <w:t xml:space="preserve"> </w:t>
            </w:r>
            <w:r w:rsidRPr="00916D98">
              <w:rPr>
                <w:rFonts w:ascii="Times New Roman" w:hAnsi="Times New Roman" w:cs="Times New Roman"/>
                <w:color w:val="000000"/>
                <w:sz w:val="16"/>
                <w:szCs w:val="16"/>
              </w:rPr>
              <w:t>встановленою формою (далі - заява про зняття з консульського обліку)</w:t>
            </w:r>
            <w:r w:rsidRPr="00916D98">
              <w:rPr>
                <w:rFonts w:ascii="Times New Roman" w:hAnsi="Times New Roman" w:cs="Times New Roman"/>
                <w:color w:val="000000"/>
                <w:sz w:val="24"/>
                <w:szCs w:val="16"/>
              </w:rPr>
              <w:t>;</w:t>
            </w:r>
          </w:p>
          <w:p w14:paraId="411918A3"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b/>
                <w:color w:val="000000"/>
                <w:sz w:val="16"/>
                <w:szCs w:val="16"/>
              </w:rPr>
              <w:t>6)</w:t>
            </w:r>
            <w:r w:rsidRPr="00916D98">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14:paraId="7AD2F3E3"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b/>
                <w:color w:val="000000"/>
                <w:sz w:val="16"/>
                <w:szCs w:val="16"/>
              </w:rPr>
              <w:t xml:space="preserve">6.1) </w:t>
            </w:r>
            <w:r w:rsidRPr="00916D98">
              <w:rPr>
                <w:rFonts w:ascii="Times New Roman" w:hAnsi="Times New Roman" w:cs="Times New Roman"/>
                <w:color w:val="000000"/>
                <w:sz w:val="16"/>
                <w:szCs w:val="16"/>
              </w:rPr>
              <w:t xml:space="preserve"> про місце проживання — довідка органу реєстрації встановленого зразка. </w:t>
            </w:r>
          </w:p>
          <w:p w14:paraId="09E34108"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b/>
                <w:color w:val="000000"/>
                <w:sz w:val="16"/>
                <w:szCs w:val="16"/>
              </w:rPr>
              <w:t>6.2)</w:t>
            </w:r>
            <w:r w:rsidRPr="00916D98">
              <w:rPr>
                <w:rFonts w:ascii="Times New Roman" w:hAnsi="Times New Roman" w:cs="Times New Roman"/>
                <w:color w:val="000000"/>
                <w:sz w:val="16"/>
                <w:szCs w:val="16"/>
              </w:rPr>
              <w:t xml:space="preserve"> про зміну імені — свідоцтво про зміну імені, свідоцтво про народження.</w:t>
            </w:r>
          </w:p>
          <w:p w14:paraId="6E42833B"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b/>
                <w:color w:val="000000"/>
                <w:sz w:val="16"/>
                <w:szCs w:val="16"/>
              </w:rPr>
              <w:t xml:space="preserve">Для оформлення паспорта особі, яка не може пересуватися самостійно у зв’язку з тривалим розладом здоров’я, </w:t>
            </w:r>
            <w:r w:rsidRPr="00916D98">
              <w:rPr>
                <w:rFonts w:ascii="Times New Roman" w:hAnsi="Times New Roman" w:cs="Times New Roman"/>
                <w:color w:val="000000"/>
                <w:sz w:val="16"/>
                <w:szCs w:val="16"/>
              </w:rPr>
              <w:t xml:space="preserve">який підтверджується медичним висновком закладу охорони здоров’я, оформлений в установленому порядку, або </w:t>
            </w:r>
            <w:r w:rsidRPr="00916D98">
              <w:rPr>
                <w:rFonts w:ascii="Times New Roman" w:hAnsi="Times New Roman" w:cs="Times New Roman"/>
                <w:b/>
                <w:color w:val="000000"/>
                <w:sz w:val="16"/>
                <w:szCs w:val="16"/>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916D98">
              <w:rPr>
                <w:rFonts w:ascii="Times New Roman" w:hAnsi="Times New Roman" w:cs="Times New Roman"/>
                <w:color w:val="000000"/>
                <w:sz w:val="16"/>
                <w:szCs w:val="16"/>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14:paraId="08B15889" w14:textId="77777777" w:rsidR="00CE119D" w:rsidRPr="00916D98" w:rsidRDefault="00CE119D" w:rsidP="00310F98">
            <w:pPr>
              <w:pStyle w:val="af2"/>
              <w:spacing w:line="276" w:lineRule="auto"/>
              <w:ind w:left="33" w:firstLine="270"/>
              <w:jc w:val="both"/>
              <w:rPr>
                <w:color w:val="000000"/>
              </w:rPr>
            </w:pPr>
            <w:r w:rsidRPr="00916D98">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169E3B0A" w14:textId="77777777" w:rsidR="00CE119D" w:rsidRPr="00916D98" w:rsidRDefault="00CE119D" w:rsidP="00310F98">
            <w:pPr>
              <w:tabs>
                <w:tab w:val="left" w:pos="993"/>
              </w:tabs>
              <w:suppressAutoHyphens w:val="0"/>
              <w:spacing w:after="0"/>
              <w:ind w:left="33" w:firstLine="270"/>
              <w:contextualSpacing/>
              <w:jc w:val="both"/>
              <w:rPr>
                <w:rFonts w:ascii="Times New Roman" w:hAnsi="Times New Roman" w:cs="Times New Roman"/>
                <w:color w:val="000000"/>
                <w:sz w:val="20"/>
                <w:szCs w:val="20"/>
                <w:lang w:eastAsia="uk-UA"/>
              </w:rPr>
            </w:pPr>
            <w:r w:rsidRPr="00916D98">
              <w:rPr>
                <w:rFonts w:ascii="Times New Roman" w:eastAsia="Verdana" w:hAnsi="Times New Roman" w:cs="Times New Roman"/>
                <w:color w:val="000000"/>
                <w:sz w:val="16"/>
                <w:szCs w:val="16"/>
                <w:lang w:eastAsia="uk-UA"/>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w:t>
            </w:r>
            <w:r w:rsidRPr="00916D98">
              <w:rPr>
                <w:rFonts w:ascii="Times New Roman" w:eastAsia="Verdana" w:hAnsi="Times New Roman" w:cs="Times New Roman"/>
                <w:color w:val="000000"/>
                <w:sz w:val="24"/>
                <w:szCs w:val="16"/>
                <w:lang w:eastAsia="uk-UA"/>
              </w:rPr>
              <w:t xml:space="preserve"> </w:t>
            </w:r>
            <w:r w:rsidRPr="00916D98">
              <w:rPr>
                <w:rFonts w:ascii="Times New Roman" w:eastAsia="Verdana" w:hAnsi="Times New Roman" w:cs="Times New Roman"/>
                <w:color w:val="000000"/>
                <w:sz w:val="16"/>
                <w:szCs w:val="16"/>
                <w:lang w:eastAsia="uk-UA"/>
              </w:rPr>
              <w:t xml:space="preserve">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4F4BBC1C" w14:textId="77777777" w:rsidR="00CE119D" w:rsidRPr="00916D98" w:rsidRDefault="00CE119D" w:rsidP="00310F98">
            <w:pPr>
              <w:spacing w:after="0"/>
              <w:ind w:firstLine="27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14:paraId="277C50F8" w14:textId="77777777" w:rsidR="00CE119D" w:rsidRPr="00916D98" w:rsidRDefault="00CE119D" w:rsidP="00310F98">
            <w:pPr>
              <w:spacing w:after="0"/>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673B08EB" w14:textId="77777777" w:rsidR="00CE119D" w:rsidRPr="00916D98" w:rsidRDefault="00CE119D" w:rsidP="00310F98">
            <w:pPr>
              <w:spacing w:after="0"/>
              <w:ind w:firstLine="27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CE119D" w:rsidRPr="00916D98" w14:paraId="6C75BEFE" w14:textId="77777777" w:rsidTr="00310F98">
        <w:tc>
          <w:tcPr>
            <w:tcW w:w="660" w:type="dxa"/>
            <w:tcBorders>
              <w:top w:val="single" w:sz="4" w:space="0" w:color="000000"/>
              <w:left w:val="single" w:sz="4" w:space="0" w:color="000000"/>
              <w:bottom w:val="single" w:sz="4" w:space="0" w:color="000000"/>
              <w:right w:val="nil"/>
            </w:tcBorders>
          </w:tcPr>
          <w:p w14:paraId="38D0D899" w14:textId="77777777" w:rsidR="00CE119D" w:rsidRPr="00916D98" w:rsidRDefault="00CE119D" w:rsidP="00140A47">
            <w:pPr>
              <w:spacing w:after="0"/>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lastRenderedPageBreak/>
              <w:t>10.</w:t>
            </w:r>
          </w:p>
        </w:tc>
        <w:tc>
          <w:tcPr>
            <w:tcW w:w="3969" w:type="dxa"/>
            <w:tcBorders>
              <w:top w:val="single" w:sz="4" w:space="0" w:color="000000"/>
              <w:left w:val="single" w:sz="4" w:space="0" w:color="000000"/>
              <w:bottom w:val="single" w:sz="4" w:space="0" w:color="000000"/>
              <w:right w:val="nil"/>
            </w:tcBorders>
          </w:tcPr>
          <w:p w14:paraId="3F124976" w14:textId="77777777" w:rsidR="00CE119D" w:rsidRPr="00916D98" w:rsidRDefault="00CE119D" w:rsidP="00907190">
            <w:pPr>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Порядок та спосіб подання документів, необхідних для отримання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14:paraId="3B991294" w14:textId="77777777" w:rsidR="00CE119D" w:rsidRPr="00310F98" w:rsidRDefault="00CE119D" w:rsidP="00310F98">
            <w:pPr>
              <w:pStyle w:val="rvps2"/>
              <w:spacing w:before="0" w:after="0" w:line="276" w:lineRule="auto"/>
              <w:ind w:left="69" w:firstLine="201"/>
              <w:jc w:val="both"/>
              <w:textAlignment w:val="baseline"/>
              <w:rPr>
                <w:color w:val="000000"/>
              </w:rPr>
            </w:pPr>
            <w:r w:rsidRPr="00310F98">
              <w:rPr>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відповідно </w:t>
            </w:r>
            <w:r w:rsidRPr="00310F98">
              <w:rPr>
                <w:b/>
                <w:color w:val="000000"/>
                <w:sz w:val="16"/>
                <w:szCs w:val="16"/>
              </w:rPr>
              <w:t>до зареєстрованого місця проживання до</w:t>
            </w:r>
            <w:r w:rsidRPr="00310F98">
              <w:rPr>
                <w:color w:val="000000"/>
                <w:sz w:val="16"/>
                <w:szCs w:val="16"/>
              </w:rPr>
              <w:t>:</w:t>
            </w:r>
          </w:p>
          <w:p w14:paraId="7A6A8204" w14:textId="77777777" w:rsidR="00CE119D" w:rsidRPr="00310F98" w:rsidRDefault="00CE119D" w:rsidP="00310F98">
            <w:pPr>
              <w:pStyle w:val="rvps2"/>
              <w:spacing w:before="0" w:after="0" w:line="276" w:lineRule="auto"/>
              <w:ind w:left="69" w:firstLine="201"/>
              <w:jc w:val="both"/>
              <w:textAlignment w:val="baseline"/>
              <w:rPr>
                <w:color w:val="000000"/>
              </w:rPr>
            </w:pPr>
            <w:r w:rsidRPr="00310F98">
              <w:rPr>
                <w:iCs/>
                <w:color w:val="000000"/>
                <w:sz w:val="16"/>
                <w:szCs w:val="16"/>
              </w:rPr>
              <w:t>- територіального органу ДМС;</w:t>
            </w:r>
          </w:p>
          <w:p w14:paraId="630AD3E1" w14:textId="77777777" w:rsidR="00CE119D" w:rsidRPr="00310F98" w:rsidRDefault="00CE119D" w:rsidP="00310F98">
            <w:pPr>
              <w:pStyle w:val="rvps2"/>
              <w:numPr>
                <w:ilvl w:val="0"/>
                <w:numId w:val="7"/>
              </w:numPr>
              <w:tabs>
                <w:tab w:val="clear" w:pos="708"/>
                <w:tab w:val="num" w:pos="0"/>
              </w:tabs>
              <w:spacing w:before="0" w:after="0" w:line="276" w:lineRule="auto"/>
              <w:ind w:left="69" w:firstLine="201"/>
              <w:jc w:val="both"/>
              <w:textAlignment w:val="baseline"/>
              <w:rPr>
                <w:color w:val="000000"/>
              </w:rPr>
            </w:pPr>
            <w:r w:rsidRPr="00310F98">
              <w:rPr>
                <w:color w:val="000000"/>
                <w:sz w:val="16"/>
                <w:szCs w:val="16"/>
              </w:rPr>
              <w:t>територіального підрозділу ДМС;</w:t>
            </w:r>
          </w:p>
          <w:p w14:paraId="316F4577" w14:textId="77777777" w:rsidR="00CE119D" w:rsidRPr="00310F98" w:rsidRDefault="00CE119D" w:rsidP="00310F98">
            <w:pPr>
              <w:pStyle w:val="rvps2"/>
              <w:numPr>
                <w:ilvl w:val="0"/>
                <w:numId w:val="7"/>
              </w:numPr>
              <w:tabs>
                <w:tab w:val="clear" w:pos="708"/>
                <w:tab w:val="num" w:pos="0"/>
              </w:tabs>
              <w:spacing w:before="0" w:after="0" w:line="276" w:lineRule="auto"/>
              <w:ind w:left="69" w:firstLine="201"/>
              <w:jc w:val="both"/>
              <w:textAlignment w:val="baseline"/>
              <w:rPr>
                <w:color w:val="000000"/>
              </w:rPr>
            </w:pPr>
            <w:r w:rsidRPr="00310F98">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w:t>
            </w:r>
            <w:r w:rsidRPr="00310F98">
              <w:rPr>
                <w:color w:val="000000"/>
                <w:sz w:val="16"/>
                <w:szCs w:val="16"/>
              </w:rPr>
              <w:lastRenderedPageBreak/>
              <w:t>оформлення заяв-анкет засобами Єдиного державного демографічного реєстру.</w:t>
            </w:r>
          </w:p>
          <w:p w14:paraId="14C8C132" w14:textId="77777777" w:rsidR="00CE119D" w:rsidRPr="00310F98" w:rsidRDefault="00CE119D" w:rsidP="00310F98">
            <w:pPr>
              <w:spacing w:after="0"/>
              <w:ind w:firstLine="201"/>
              <w:jc w:val="both"/>
              <w:rPr>
                <w:rFonts w:ascii="Times New Roman" w:hAnsi="Times New Roman" w:cs="Times New Roman"/>
                <w:color w:val="000000"/>
              </w:rPr>
            </w:pPr>
            <w:r w:rsidRPr="00310F98">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74A86245" w14:textId="77777777" w:rsidR="00CE119D" w:rsidRPr="00310F98" w:rsidRDefault="00CE119D" w:rsidP="00310F98">
            <w:pPr>
              <w:spacing w:after="0"/>
              <w:ind w:firstLine="201"/>
              <w:jc w:val="both"/>
              <w:rPr>
                <w:rFonts w:ascii="Times New Roman" w:hAnsi="Times New Roman" w:cs="Times New Roman"/>
                <w:color w:val="000000"/>
              </w:rPr>
            </w:pPr>
            <w:r w:rsidRPr="00310F98">
              <w:rPr>
                <w:rFonts w:ascii="Times New Roman" w:hAnsi="Times New Roman" w:cs="Times New Roman"/>
                <w:color w:val="000000"/>
                <w:sz w:val="16"/>
                <w:szCs w:val="16"/>
              </w:rPr>
              <w:t>Якщо особа,</w:t>
            </w:r>
            <w:r w:rsidRPr="00310F98">
              <w:rPr>
                <w:rFonts w:ascii="Times New Roman" w:hAnsi="Times New Roman" w:cs="Times New Roman"/>
                <w:b/>
                <w:color w:val="000000"/>
                <w:sz w:val="16"/>
                <w:szCs w:val="16"/>
              </w:rPr>
              <w:t xml:space="preserve"> </w:t>
            </w:r>
            <w:r w:rsidRPr="00310F98">
              <w:rPr>
                <w:rFonts w:ascii="Times New Roman" w:hAnsi="Times New Roman" w:cs="Times New Roman"/>
                <w:color w:val="000000"/>
                <w:sz w:val="16"/>
                <w:szCs w:val="16"/>
              </w:rPr>
              <w:t xml:space="preserve">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310F98">
              <w:rPr>
                <w:rFonts w:ascii="Times New Roman" w:hAnsi="Times New Roman" w:cs="Times New Roman"/>
                <w:b/>
                <w:bCs/>
                <w:color w:val="000000"/>
                <w:sz w:val="16"/>
                <w:szCs w:val="16"/>
              </w:rPr>
              <w:t xml:space="preserve">до територіального підрозділу ДМС за місцем розташування адміністрації відповідної установи або закладу.  </w:t>
            </w:r>
            <w:r w:rsidRPr="00310F98">
              <w:rPr>
                <w:rFonts w:ascii="Times New Roman" w:hAnsi="Times New Roman" w:cs="Times New Roman"/>
                <w:color w:val="000000"/>
                <w:sz w:val="16"/>
                <w:szCs w:val="16"/>
              </w:rPr>
              <w:t xml:space="preserve"> </w:t>
            </w:r>
          </w:p>
          <w:p w14:paraId="7ACED95D" w14:textId="77777777" w:rsidR="00CE119D" w:rsidRPr="00916D98" w:rsidRDefault="00CE119D" w:rsidP="00310F98">
            <w:pPr>
              <w:pStyle w:val="af5"/>
              <w:spacing w:before="0" w:line="276" w:lineRule="auto"/>
              <w:ind w:firstLine="201"/>
              <w:jc w:val="both"/>
              <w:rPr>
                <w:rFonts w:ascii="Times New Roman" w:hAnsi="Times New Roman" w:cs="Times New Roman"/>
                <w:color w:val="000000"/>
              </w:rPr>
            </w:pPr>
            <w:r w:rsidRPr="00310F98">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w:t>
            </w:r>
            <w:r w:rsidRPr="00916D98">
              <w:rPr>
                <w:rFonts w:ascii="Times New Roman" w:hAnsi="Times New Roman" w:cs="Times New Roman"/>
                <w:color w:val="000000"/>
                <w:sz w:val="16"/>
                <w:szCs w:val="16"/>
              </w:rPr>
              <w:t xml:space="preserve"> </w:t>
            </w:r>
          </w:p>
        </w:tc>
      </w:tr>
      <w:tr w:rsidR="00CE119D" w:rsidRPr="00916D98" w14:paraId="442E38B1" w14:textId="77777777" w:rsidTr="00310F98">
        <w:tc>
          <w:tcPr>
            <w:tcW w:w="660" w:type="dxa"/>
            <w:tcBorders>
              <w:top w:val="single" w:sz="4" w:space="0" w:color="000000"/>
              <w:left w:val="single" w:sz="4" w:space="0" w:color="000000"/>
              <w:bottom w:val="single" w:sz="4" w:space="0" w:color="000000"/>
              <w:right w:val="nil"/>
            </w:tcBorders>
          </w:tcPr>
          <w:p w14:paraId="7C2CFA00" w14:textId="77777777" w:rsidR="00CE119D" w:rsidRPr="00916D98" w:rsidRDefault="00CE119D" w:rsidP="00140A47">
            <w:pPr>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lastRenderedPageBreak/>
              <w:t>11.</w:t>
            </w:r>
          </w:p>
        </w:tc>
        <w:tc>
          <w:tcPr>
            <w:tcW w:w="3969" w:type="dxa"/>
            <w:tcBorders>
              <w:top w:val="single" w:sz="4" w:space="0" w:color="000000"/>
              <w:left w:val="single" w:sz="4" w:space="0" w:color="000000"/>
              <w:bottom w:val="single" w:sz="4" w:space="0" w:color="000000"/>
              <w:right w:val="nil"/>
            </w:tcBorders>
          </w:tcPr>
          <w:p w14:paraId="647FC936" w14:textId="77777777" w:rsidR="00CE119D" w:rsidRPr="00916D98" w:rsidRDefault="00CE119D" w:rsidP="00907190">
            <w:pPr>
              <w:spacing w:after="0"/>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Платність (безоплатність)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tcPr>
          <w:p w14:paraId="1556F629" w14:textId="77777777" w:rsidR="00CE119D" w:rsidRPr="00916D98" w:rsidRDefault="00CE119D" w:rsidP="00310F98">
            <w:pPr>
              <w:spacing w:after="0"/>
              <w:ind w:firstLine="270"/>
              <w:rPr>
                <w:rFonts w:ascii="Times New Roman" w:hAnsi="Times New Roman" w:cs="Times New Roman"/>
                <w:color w:val="000000"/>
                <w:sz w:val="28"/>
                <w:szCs w:val="28"/>
              </w:rPr>
            </w:pPr>
            <w:r w:rsidRPr="00916D98">
              <w:rPr>
                <w:rFonts w:ascii="Times New Roman" w:hAnsi="Times New Roman" w:cs="Times New Roman"/>
                <w:iCs/>
                <w:color w:val="000000"/>
                <w:sz w:val="16"/>
                <w:szCs w:val="16"/>
              </w:rPr>
              <w:t>Адміністративна послуга безоплатна</w:t>
            </w:r>
          </w:p>
        </w:tc>
      </w:tr>
      <w:tr w:rsidR="00CE119D" w:rsidRPr="00916D98" w14:paraId="12C8FFB3" w14:textId="77777777" w:rsidTr="00310F98">
        <w:tc>
          <w:tcPr>
            <w:tcW w:w="660" w:type="dxa"/>
            <w:tcBorders>
              <w:top w:val="single" w:sz="4" w:space="0" w:color="000000"/>
              <w:left w:val="single" w:sz="4" w:space="0" w:color="000000"/>
              <w:bottom w:val="single" w:sz="4" w:space="0" w:color="000000"/>
              <w:right w:val="nil"/>
            </w:tcBorders>
          </w:tcPr>
          <w:p w14:paraId="3C41C82D" w14:textId="77777777" w:rsidR="00CE119D" w:rsidRPr="00916D98" w:rsidRDefault="00CE119D" w:rsidP="00140A47">
            <w:pPr>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12.</w:t>
            </w:r>
          </w:p>
        </w:tc>
        <w:tc>
          <w:tcPr>
            <w:tcW w:w="3969" w:type="dxa"/>
            <w:tcBorders>
              <w:top w:val="single" w:sz="4" w:space="0" w:color="000000"/>
              <w:left w:val="single" w:sz="4" w:space="0" w:color="000000"/>
              <w:bottom w:val="single" w:sz="4" w:space="0" w:color="000000"/>
              <w:right w:val="nil"/>
            </w:tcBorders>
          </w:tcPr>
          <w:p w14:paraId="42A93313" w14:textId="77777777" w:rsidR="00CE119D" w:rsidRPr="00916D98" w:rsidRDefault="00CE119D" w:rsidP="00907190">
            <w:pPr>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Строк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14:paraId="701939BD"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CE119D" w:rsidRPr="00916D98" w14:paraId="351710BA" w14:textId="77777777" w:rsidTr="00310F98">
        <w:tc>
          <w:tcPr>
            <w:tcW w:w="660" w:type="dxa"/>
            <w:tcBorders>
              <w:top w:val="single" w:sz="4" w:space="0" w:color="000000"/>
              <w:left w:val="single" w:sz="4" w:space="0" w:color="000000"/>
              <w:bottom w:val="single" w:sz="4" w:space="0" w:color="000000"/>
              <w:right w:val="nil"/>
            </w:tcBorders>
          </w:tcPr>
          <w:p w14:paraId="44062934" w14:textId="77777777" w:rsidR="00CE119D" w:rsidRPr="00916D98" w:rsidRDefault="00CE119D" w:rsidP="00140A47">
            <w:pPr>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13.</w:t>
            </w:r>
          </w:p>
        </w:tc>
        <w:tc>
          <w:tcPr>
            <w:tcW w:w="3969" w:type="dxa"/>
            <w:tcBorders>
              <w:top w:val="single" w:sz="4" w:space="0" w:color="000000"/>
              <w:left w:val="single" w:sz="4" w:space="0" w:color="000000"/>
              <w:bottom w:val="single" w:sz="4" w:space="0" w:color="000000"/>
              <w:right w:val="nil"/>
            </w:tcBorders>
          </w:tcPr>
          <w:p w14:paraId="3B678C0E" w14:textId="77777777" w:rsidR="00CE119D" w:rsidRPr="00916D98" w:rsidRDefault="00CE119D" w:rsidP="00907190">
            <w:pPr>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Перелік підстав для відмови у наданні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14:paraId="0E74B89A"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заявнику </w:t>
            </w:r>
            <w:r w:rsidRPr="00916D98">
              <w:rPr>
                <w:rFonts w:ascii="Times New Roman" w:hAnsi="Times New Roman" w:cs="Times New Roman"/>
                <w:b/>
                <w:color w:val="000000"/>
                <w:sz w:val="16"/>
                <w:szCs w:val="16"/>
              </w:rPr>
              <w:t>в прийнятті документів</w:t>
            </w:r>
            <w:r w:rsidRPr="00916D98">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відповідності їх оформлення вимогам законодавства.</w:t>
            </w:r>
          </w:p>
          <w:p w14:paraId="2EDA924F"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Відмова </w:t>
            </w:r>
            <w:r w:rsidRPr="00916D98">
              <w:rPr>
                <w:rFonts w:ascii="Times New Roman" w:hAnsi="Times New Roman" w:cs="Times New Roman"/>
                <w:b/>
                <w:color w:val="000000"/>
                <w:sz w:val="16"/>
                <w:szCs w:val="16"/>
              </w:rPr>
              <w:t>від оформлення та видачі паспорта</w:t>
            </w:r>
            <w:r w:rsidRPr="00916D98">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122BBA8B"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1) особа не є громадянином України;</w:t>
            </w:r>
          </w:p>
          <w:p w14:paraId="32A011CE"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2) особа вже отримала паспорт (у тому числі паспорт зразка 1994 року);</w:t>
            </w:r>
          </w:p>
          <w:p w14:paraId="41D7E53A"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14:paraId="1281B04C"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14:paraId="14551F5D"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14:paraId="20A0FEC4"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hAnsi="Times New Roman" w:cs="Times New Roman"/>
                <w:color w:val="000000"/>
                <w:sz w:val="16"/>
                <w:szCs w:val="16"/>
              </w:rPr>
              <w:t xml:space="preserve">У разі якщо буде встановлено, </w:t>
            </w:r>
            <w:r w:rsidRPr="00916D98">
              <w:rPr>
                <w:rFonts w:ascii="Times New Roman" w:hAnsi="Times New Roman" w:cs="Times New Roman"/>
                <w:b/>
                <w:bCs/>
                <w:color w:val="000000"/>
                <w:sz w:val="16"/>
                <w:szCs w:val="16"/>
              </w:rPr>
              <w:t xml:space="preserve">що особа раніше вже була зареєстрована </w:t>
            </w:r>
            <w:r w:rsidRPr="00916D98">
              <w:rPr>
                <w:rFonts w:ascii="Times New Roman" w:hAnsi="Times New Roman" w:cs="Times New Roman"/>
                <w:color w:val="000000"/>
                <w:sz w:val="16"/>
                <w:szCs w:val="16"/>
              </w:rPr>
              <w:t xml:space="preserve">в Державному реєстрі фізичних осіб — платників податків та дані про особу, які надійшли від ДМС для проведення реєстрації, співпадають з даними про особу, наявними в Державному реєстрі фізичних осіб — платників податків, </w:t>
            </w:r>
            <w:r w:rsidRPr="00916D98">
              <w:rPr>
                <w:rFonts w:ascii="Times New Roman" w:hAnsi="Times New Roman" w:cs="Times New Roman"/>
                <w:b/>
                <w:bCs/>
                <w:color w:val="000000"/>
                <w:sz w:val="16"/>
                <w:szCs w:val="16"/>
              </w:rPr>
              <w:t>паспорт буде оформлено із внесенням даних про РНОКПП.</w:t>
            </w:r>
          </w:p>
          <w:p w14:paraId="5B5A5FB9" w14:textId="77777777" w:rsidR="00CE119D" w:rsidRPr="00916D98" w:rsidRDefault="00CE119D" w:rsidP="00310F98">
            <w:pPr>
              <w:pStyle w:val="af5"/>
              <w:spacing w:before="0" w:line="276" w:lineRule="auto"/>
              <w:ind w:firstLine="270"/>
              <w:jc w:val="both"/>
              <w:rPr>
                <w:rFonts w:ascii="Times New Roman" w:hAnsi="Times New Roman" w:cs="Times New Roman"/>
                <w:color w:val="000000"/>
              </w:rPr>
            </w:pPr>
            <w:r w:rsidRPr="00916D98">
              <w:rPr>
                <w:rFonts w:ascii="Times New Roman" w:eastAsia="Verdana" w:hAnsi="Times New Roman" w:cs="Times New Roman"/>
                <w:color w:val="000000"/>
                <w:sz w:val="16"/>
                <w:szCs w:val="16"/>
              </w:rPr>
              <w:t xml:space="preserve"> Я</w:t>
            </w:r>
            <w:r w:rsidRPr="00916D98">
              <w:rPr>
                <w:rFonts w:ascii="Times New Roman" w:hAnsi="Times New Roman" w:cs="Times New Roman"/>
                <w:color w:val="000000"/>
                <w:sz w:val="16"/>
                <w:szCs w:val="16"/>
              </w:rPr>
              <w:t xml:space="preserve">кщо під час розгляду заяви-анкети за даними ДПС буде  встановлено, що особа раніше вже була зареєстрована в Державному реєстрі фізичних осіб — платників податків та дані про особу, які надійшли від ДМС для проведення реєстрації, </w:t>
            </w:r>
            <w:r w:rsidRPr="00916D98">
              <w:rPr>
                <w:rFonts w:ascii="Times New Roman" w:hAnsi="Times New Roman" w:cs="Times New Roman"/>
                <w:b/>
                <w:bCs/>
                <w:color w:val="000000"/>
                <w:sz w:val="16"/>
                <w:szCs w:val="16"/>
              </w:rPr>
              <w:t>відрізняються від даних про особу, наявних в Державному реєстрі фізичних осіб — платників податків,</w:t>
            </w:r>
            <w:r w:rsidRPr="00916D98">
              <w:rPr>
                <w:rFonts w:ascii="Times New Roman" w:hAnsi="Times New Roman" w:cs="Times New Roman"/>
                <w:color w:val="000000"/>
                <w:sz w:val="16"/>
                <w:szCs w:val="16"/>
              </w:rPr>
              <w:t xml:space="preserve"> ДПС направляє у відповідь повідомлення про необхідність звернення до контролюючого органу для реєстрації </w:t>
            </w:r>
            <w:r w:rsidRPr="00916D98">
              <w:rPr>
                <w:rFonts w:ascii="Times New Roman" w:hAnsi="Times New Roman" w:cs="Times New Roman"/>
                <w:b/>
                <w:bCs/>
                <w:color w:val="000000"/>
                <w:sz w:val="16"/>
                <w:szCs w:val="16"/>
              </w:rPr>
              <w:t xml:space="preserve">платником податків або внесення змін до Державного реєстру.  У такому випадку паспорт оформлюється без внесення даних про РНОКПП.  </w:t>
            </w:r>
            <w:r w:rsidRPr="00916D98">
              <w:rPr>
                <w:rFonts w:ascii="Times New Roman" w:hAnsi="Times New Roman" w:cs="Times New Roman"/>
                <w:color w:val="000000"/>
                <w:sz w:val="16"/>
                <w:szCs w:val="16"/>
              </w:rPr>
              <w:t xml:space="preserve"> </w:t>
            </w:r>
          </w:p>
        </w:tc>
      </w:tr>
      <w:tr w:rsidR="00CE119D" w:rsidRPr="00916D98" w14:paraId="52F0674C" w14:textId="77777777" w:rsidTr="00310F98">
        <w:tc>
          <w:tcPr>
            <w:tcW w:w="660" w:type="dxa"/>
            <w:tcBorders>
              <w:top w:val="single" w:sz="4" w:space="0" w:color="000000"/>
              <w:left w:val="single" w:sz="4" w:space="0" w:color="000000"/>
              <w:bottom w:val="single" w:sz="4" w:space="0" w:color="000000"/>
              <w:right w:val="nil"/>
            </w:tcBorders>
          </w:tcPr>
          <w:p w14:paraId="50E98536" w14:textId="77777777" w:rsidR="00CE119D" w:rsidRPr="00916D98" w:rsidRDefault="00CE119D" w:rsidP="00140A47">
            <w:pPr>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14</w:t>
            </w:r>
            <w:r w:rsidRPr="00916D98">
              <w:rPr>
                <w:rFonts w:ascii="Times New Roman" w:hAnsi="Times New Roman" w:cs="Times New Roman"/>
                <w:color w:val="000000"/>
                <w:sz w:val="16"/>
                <w:szCs w:val="16"/>
              </w:rPr>
              <w:t>.</w:t>
            </w:r>
          </w:p>
        </w:tc>
        <w:tc>
          <w:tcPr>
            <w:tcW w:w="3969" w:type="dxa"/>
            <w:tcBorders>
              <w:top w:val="single" w:sz="4" w:space="0" w:color="000000"/>
              <w:left w:val="single" w:sz="4" w:space="0" w:color="000000"/>
              <w:bottom w:val="single" w:sz="4" w:space="0" w:color="000000"/>
              <w:right w:val="nil"/>
            </w:tcBorders>
          </w:tcPr>
          <w:p w14:paraId="29A85A0F" w14:textId="77777777" w:rsidR="00CE119D" w:rsidRPr="00916D98" w:rsidRDefault="00CE119D" w:rsidP="00907190">
            <w:pPr>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Результат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14:paraId="3A93CB70" w14:textId="77777777" w:rsidR="00CE119D" w:rsidRPr="00310F98" w:rsidRDefault="00CE119D" w:rsidP="00907190">
            <w:pPr>
              <w:spacing w:after="0"/>
              <w:ind w:firstLine="317"/>
              <w:jc w:val="both"/>
              <w:rPr>
                <w:rFonts w:ascii="Times New Roman" w:hAnsi="Times New Roman" w:cs="Times New Roman"/>
                <w:color w:val="000000"/>
                <w:sz w:val="28"/>
                <w:szCs w:val="28"/>
              </w:rPr>
            </w:pPr>
            <w:r w:rsidRPr="00310F98">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r>
      <w:tr w:rsidR="00CE119D" w:rsidRPr="00916D98" w14:paraId="4CBE6EF7" w14:textId="77777777" w:rsidTr="00310F98">
        <w:tc>
          <w:tcPr>
            <w:tcW w:w="660" w:type="dxa"/>
            <w:tcBorders>
              <w:top w:val="single" w:sz="4" w:space="0" w:color="000000"/>
              <w:left w:val="single" w:sz="4" w:space="0" w:color="000000"/>
              <w:bottom w:val="single" w:sz="4" w:space="0" w:color="000000"/>
              <w:right w:val="nil"/>
            </w:tcBorders>
          </w:tcPr>
          <w:p w14:paraId="6BB79FC1" w14:textId="77777777" w:rsidR="00CE119D" w:rsidRPr="00916D98" w:rsidRDefault="00CE119D" w:rsidP="00140A47">
            <w:pPr>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t>15.</w:t>
            </w:r>
          </w:p>
        </w:tc>
        <w:tc>
          <w:tcPr>
            <w:tcW w:w="3969" w:type="dxa"/>
            <w:tcBorders>
              <w:top w:val="single" w:sz="4" w:space="0" w:color="000000"/>
              <w:left w:val="single" w:sz="4" w:space="0" w:color="000000"/>
              <w:bottom w:val="single" w:sz="4" w:space="0" w:color="000000"/>
              <w:right w:val="nil"/>
            </w:tcBorders>
          </w:tcPr>
          <w:p w14:paraId="7E78A473" w14:textId="77777777" w:rsidR="00CE119D" w:rsidRPr="00916D98" w:rsidRDefault="00CE119D" w:rsidP="00907190">
            <w:pPr>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Способи отримання відповіді (результату)</w:t>
            </w:r>
          </w:p>
        </w:tc>
        <w:tc>
          <w:tcPr>
            <w:tcW w:w="5339" w:type="dxa"/>
            <w:tcBorders>
              <w:top w:val="single" w:sz="4" w:space="0" w:color="000000"/>
              <w:left w:val="single" w:sz="4" w:space="0" w:color="000000"/>
              <w:bottom w:val="single" w:sz="4" w:space="0" w:color="000000"/>
              <w:right w:val="single" w:sz="4" w:space="0" w:color="000000"/>
            </w:tcBorders>
            <w:vAlign w:val="center"/>
          </w:tcPr>
          <w:p w14:paraId="7549BAFF" w14:textId="77777777" w:rsidR="00CE119D" w:rsidRPr="00310F98" w:rsidRDefault="00CE119D" w:rsidP="00907190">
            <w:pPr>
              <w:pStyle w:val="af5"/>
              <w:spacing w:before="0" w:line="276" w:lineRule="auto"/>
              <w:ind w:firstLine="317"/>
              <w:jc w:val="both"/>
              <w:rPr>
                <w:rFonts w:ascii="Times New Roman" w:hAnsi="Times New Roman" w:cs="Times New Roman"/>
                <w:color w:val="000000"/>
              </w:rPr>
            </w:pPr>
            <w:r w:rsidRPr="00310F98">
              <w:rPr>
                <w:rFonts w:ascii="Times New Roman" w:hAnsi="Times New Roman" w:cs="Times New Roman"/>
                <w:color w:val="000000"/>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 </w:t>
            </w:r>
            <w:r w:rsidRPr="00310F98">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310F98">
              <w:rPr>
                <w:rFonts w:ascii="Times New Roman" w:hAnsi="Times New Roman" w:cs="Times New Roman"/>
                <w:color w:val="000000"/>
                <w:sz w:val="16"/>
                <w:szCs w:val="16"/>
              </w:rPr>
              <w:t xml:space="preserve"> і інформує особу/законного представника/ уповноважену особу про підстави такої відмови. </w:t>
            </w:r>
            <w:r w:rsidRPr="00310F98">
              <w:rPr>
                <w:rFonts w:ascii="Times New Roman" w:hAnsi="Times New Roman" w:cs="Times New Roman"/>
                <w:b/>
                <w:color w:val="000000"/>
                <w:sz w:val="16"/>
                <w:szCs w:val="16"/>
              </w:rPr>
              <w:t xml:space="preserve"> </w:t>
            </w:r>
            <w:r w:rsidRPr="00310F98">
              <w:rPr>
                <w:rFonts w:ascii="Times New Roman" w:hAnsi="Times New Roman" w:cs="Times New Roman"/>
                <w:color w:val="000000"/>
                <w:sz w:val="16"/>
                <w:szCs w:val="16"/>
              </w:rPr>
              <w:t>За бажанням відмова надається в письмовому вигляді.</w:t>
            </w:r>
          </w:p>
          <w:p w14:paraId="2897C625" w14:textId="77777777" w:rsidR="00CE119D" w:rsidRPr="00310F98" w:rsidRDefault="00CE119D" w:rsidP="00907190">
            <w:pPr>
              <w:spacing w:after="0"/>
              <w:ind w:firstLine="317"/>
              <w:jc w:val="both"/>
              <w:rPr>
                <w:rFonts w:ascii="Times New Roman" w:hAnsi="Times New Roman" w:cs="Times New Roman"/>
                <w:color w:val="000000"/>
              </w:rPr>
            </w:pPr>
            <w:r w:rsidRPr="00310F98">
              <w:rPr>
                <w:rFonts w:ascii="Times New Roman" w:hAnsi="Times New Roman" w:cs="Times New Roman"/>
                <w:color w:val="000000"/>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310F98">
              <w:rPr>
                <w:rFonts w:ascii="Times New Roman" w:hAnsi="Times New Roman" w:cs="Times New Roman"/>
                <w:b/>
                <w:color w:val="000000"/>
                <w:sz w:val="16"/>
                <w:szCs w:val="16"/>
              </w:rPr>
              <w:t xml:space="preserve">звертається особисто </w:t>
            </w:r>
            <w:r w:rsidRPr="00310F98">
              <w:rPr>
                <w:rFonts w:ascii="Times New Roman" w:hAnsi="Times New Roman" w:cs="Times New Roman"/>
                <w:color w:val="000000"/>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310F98">
              <w:rPr>
                <w:rFonts w:ascii="Times New Roman" w:hAnsi="Times New Roman" w:cs="Times New Roman"/>
                <w:b/>
                <w:color w:val="000000"/>
                <w:sz w:val="16"/>
                <w:szCs w:val="16"/>
              </w:rPr>
              <w:t xml:space="preserve">який прийняв документи для його оформлення.  </w:t>
            </w:r>
          </w:p>
          <w:p w14:paraId="61993682" w14:textId="77777777" w:rsidR="00CE119D" w:rsidRPr="00310F98" w:rsidRDefault="00CE119D" w:rsidP="00907190">
            <w:pPr>
              <w:spacing w:after="0"/>
              <w:ind w:firstLine="317"/>
              <w:jc w:val="both"/>
              <w:rPr>
                <w:rFonts w:ascii="Times New Roman" w:hAnsi="Times New Roman" w:cs="Times New Roman"/>
                <w:color w:val="000000"/>
              </w:rPr>
            </w:pPr>
            <w:r w:rsidRPr="00310F98">
              <w:rPr>
                <w:rFonts w:ascii="Times New Roman" w:hAnsi="Times New Roman" w:cs="Times New Roman"/>
                <w:color w:val="000000"/>
                <w:sz w:val="16"/>
                <w:szCs w:val="16"/>
              </w:rPr>
              <w:t xml:space="preserve">Видача особі паспорта, який оформлено на підставі заяви-анкети, поданої нею особисто, здійснюється після проведення процедури </w:t>
            </w:r>
            <w:r w:rsidRPr="00310F98">
              <w:rPr>
                <w:rFonts w:ascii="Times New Roman" w:hAnsi="Times New Roman" w:cs="Times New Roman"/>
                <w:color w:val="000000"/>
                <w:sz w:val="16"/>
                <w:szCs w:val="16"/>
              </w:rPr>
              <w:lastRenderedPageBreak/>
              <w:t>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p>
          <w:p w14:paraId="4DCCF47D" w14:textId="77777777" w:rsidR="00CE119D" w:rsidRPr="00310F98" w:rsidRDefault="00CE119D" w:rsidP="00907190">
            <w:pPr>
              <w:pStyle w:val="af5"/>
              <w:spacing w:before="0" w:line="276" w:lineRule="auto"/>
              <w:ind w:firstLine="317"/>
              <w:jc w:val="both"/>
              <w:rPr>
                <w:rFonts w:ascii="Times New Roman" w:hAnsi="Times New Roman" w:cs="Times New Roman"/>
                <w:color w:val="000000"/>
              </w:rPr>
            </w:pPr>
            <w:r w:rsidRPr="00310F98">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310F98">
              <w:rPr>
                <w:rFonts w:ascii="Times New Roman" w:hAnsi="Times New Roman" w:cs="Times New Roman"/>
                <w:color w:val="000000"/>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310F98">
              <w:rPr>
                <w:rFonts w:ascii="Times New Roman" w:hAnsi="Times New Roman" w:cs="Times New Roman"/>
                <w:color w:val="000000"/>
                <w:sz w:val="16"/>
                <w:szCs w:val="16"/>
              </w:rPr>
              <w:t xml:space="preserve"> </w:t>
            </w:r>
          </w:p>
          <w:p w14:paraId="4ACC4264" w14:textId="77777777" w:rsidR="00CE119D" w:rsidRPr="00310F98" w:rsidRDefault="00CE119D" w:rsidP="00907190">
            <w:pPr>
              <w:spacing w:after="0"/>
              <w:ind w:firstLine="317"/>
              <w:jc w:val="both"/>
              <w:rPr>
                <w:rFonts w:ascii="Times New Roman" w:hAnsi="Times New Roman" w:cs="Times New Roman"/>
                <w:color w:val="000000"/>
              </w:rPr>
            </w:pPr>
            <w:r w:rsidRPr="00310F98">
              <w:rPr>
                <w:rFonts w:ascii="Times New Roman" w:hAnsi="Times New Roman" w:cs="Times New Roman"/>
                <w:color w:val="000000"/>
                <w:sz w:val="16"/>
                <w:szCs w:val="16"/>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310F98">
              <w:rPr>
                <w:rFonts w:ascii="Times New Roman" w:hAnsi="Times New Roman" w:cs="Times New Roman"/>
                <w:b/>
                <w:color w:val="000000"/>
                <w:sz w:val="16"/>
                <w:szCs w:val="16"/>
              </w:rPr>
              <w:t xml:space="preserve">здійснюється виїзд працівника територіального підрозділу ДМС </w:t>
            </w:r>
            <w:r w:rsidRPr="00310F98">
              <w:rPr>
                <w:rFonts w:ascii="Times New Roman" w:hAnsi="Times New Roman" w:cs="Times New Roman"/>
                <w:color w:val="000000"/>
                <w:sz w:val="16"/>
                <w:szCs w:val="16"/>
              </w:rPr>
              <w:t>за місцем проживання особи або за місцем перебування особи у закладі охорони здоров’я.</w:t>
            </w:r>
          </w:p>
          <w:p w14:paraId="191BCE26" w14:textId="77777777" w:rsidR="00CE119D" w:rsidRPr="00310F98" w:rsidRDefault="00CE119D" w:rsidP="00907190">
            <w:pPr>
              <w:spacing w:after="0"/>
              <w:ind w:firstLine="317"/>
              <w:jc w:val="both"/>
              <w:rPr>
                <w:rFonts w:ascii="Times New Roman" w:hAnsi="Times New Roman" w:cs="Times New Roman"/>
                <w:color w:val="000000"/>
              </w:rPr>
            </w:pPr>
            <w:r w:rsidRPr="00310F98">
              <w:rPr>
                <w:rFonts w:ascii="Times New Roman" w:hAnsi="Times New Roman" w:cs="Times New Roman"/>
                <w:b/>
                <w:bCs/>
                <w:color w:val="000000"/>
                <w:sz w:val="16"/>
                <w:szCs w:val="16"/>
              </w:rPr>
              <w:t xml:space="preserve">Під час видачі паспорта до якого не внесено дані про РНОКПП у випадку отримання від ДПС повідомлення про необхідність звернення до контролюючого органу для реєстрації платником податків або внесення змін до Державного реєстру у зв’язку із розбіжностями даних, працівник територіального підрозділу/центру надання адміністративних послуг/державного підприємства, що належить до сфери управління ДМС, або його відокремленого підрозділу надає заявнику роздруковане повідомлення ДПС про необхідність звернення до контролюючого органу.   </w:t>
            </w:r>
          </w:p>
          <w:p w14:paraId="5AC036C9" w14:textId="77777777" w:rsidR="00CE119D" w:rsidRPr="00310F98" w:rsidRDefault="00CE119D" w:rsidP="00907190">
            <w:pPr>
              <w:spacing w:after="0"/>
              <w:ind w:firstLine="317"/>
              <w:jc w:val="both"/>
              <w:rPr>
                <w:rFonts w:ascii="Times New Roman" w:hAnsi="Times New Roman" w:cs="Times New Roman"/>
                <w:color w:val="000000"/>
              </w:rPr>
            </w:pPr>
            <w:r w:rsidRPr="00310F98">
              <w:rPr>
                <w:rFonts w:ascii="Times New Roman" w:hAnsi="Times New Roman" w:cs="Times New Roman"/>
                <w:color w:val="000000"/>
                <w:sz w:val="16"/>
                <w:szCs w:val="16"/>
              </w:rPr>
              <w:t xml:space="preserve">У разі прийняття </w:t>
            </w:r>
            <w:r w:rsidRPr="00310F98">
              <w:rPr>
                <w:rFonts w:ascii="Times New Roman" w:hAnsi="Times New Roman" w:cs="Times New Roman"/>
                <w:b/>
                <w:color w:val="000000"/>
                <w:sz w:val="16"/>
                <w:szCs w:val="16"/>
              </w:rPr>
              <w:t>рішення про відмову в оформленні чи видачі паспорта</w:t>
            </w:r>
            <w:r w:rsidRPr="00310F98">
              <w:rPr>
                <w:rFonts w:ascii="Times New Roman" w:hAnsi="Times New Roman" w:cs="Times New Roman"/>
                <w:color w:val="000000"/>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14:paraId="1B029297" w14:textId="77777777" w:rsidR="00CE119D" w:rsidRPr="00310F98" w:rsidRDefault="00CE119D" w:rsidP="00907190">
            <w:pPr>
              <w:pStyle w:val="af5"/>
              <w:spacing w:before="0" w:line="276" w:lineRule="auto"/>
              <w:ind w:firstLine="317"/>
              <w:jc w:val="both"/>
              <w:rPr>
                <w:rFonts w:ascii="Times New Roman" w:hAnsi="Times New Roman" w:cs="Times New Roman"/>
                <w:color w:val="000000"/>
              </w:rPr>
            </w:pPr>
            <w:r w:rsidRPr="00310F98">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CE119D" w:rsidRPr="00916D98" w14:paraId="0C4E4903" w14:textId="77777777" w:rsidTr="00310F98">
        <w:tc>
          <w:tcPr>
            <w:tcW w:w="660" w:type="dxa"/>
            <w:tcBorders>
              <w:top w:val="single" w:sz="4" w:space="0" w:color="000000"/>
              <w:left w:val="single" w:sz="4" w:space="0" w:color="000000"/>
              <w:bottom w:val="single" w:sz="4" w:space="0" w:color="000000"/>
              <w:right w:val="nil"/>
            </w:tcBorders>
          </w:tcPr>
          <w:p w14:paraId="40B3D7D7" w14:textId="77777777" w:rsidR="00CE119D" w:rsidRPr="00916D98" w:rsidRDefault="00CE119D" w:rsidP="00140A47">
            <w:pPr>
              <w:jc w:val="center"/>
              <w:rPr>
                <w:rFonts w:ascii="Times New Roman" w:hAnsi="Times New Roman" w:cs="Times New Roman"/>
                <w:color w:val="000000"/>
                <w:sz w:val="28"/>
                <w:szCs w:val="28"/>
              </w:rPr>
            </w:pPr>
            <w:r w:rsidRPr="00916D98">
              <w:rPr>
                <w:rFonts w:ascii="Times New Roman" w:hAnsi="Times New Roman" w:cs="Times New Roman"/>
                <w:b/>
                <w:color w:val="000000"/>
                <w:sz w:val="16"/>
                <w:szCs w:val="16"/>
              </w:rPr>
              <w:lastRenderedPageBreak/>
              <w:t>16.</w:t>
            </w:r>
          </w:p>
        </w:tc>
        <w:tc>
          <w:tcPr>
            <w:tcW w:w="3969" w:type="dxa"/>
            <w:tcBorders>
              <w:top w:val="single" w:sz="4" w:space="0" w:color="000000"/>
              <w:left w:val="single" w:sz="4" w:space="0" w:color="000000"/>
              <w:bottom w:val="single" w:sz="4" w:space="0" w:color="000000"/>
              <w:right w:val="nil"/>
            </w:tcBorders>
          </w:tcPr>
          <w:p w14:paraId="4E6C3257" w14:textId="77777777" w:rsidR="00CE119D" w:rsidRPr="00916D98" w:rsidRDefault="00CE119D" w:rsidP="00907190">
            <w:pPr>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rPr>
              <w:t>Примітка</w:t>
            </w:r>
          </w:p>
        </w:tc>
        <w:tc>
          <w:tcPr>
            <w:tcW w:w="5339" w:type="dxa"/>
            <w:tcBorders>
              <w:top w:val="single" w:sz="4" w:space="0" w:color="000000"/>
              <w:left w:val="single" w:sz="4" w:space="0" w:color="000000"/>
              <w:bottom w:val="single" w:sz="4" w:space="0" w:color="000000"/>
              <w:right w:val="single" w:sz="4" w:space="0" w:color="000000"/>
            </w:tcBorders>
          </w:tcPr>
          <w:p w14:paraId="27D40847" w14:textId="77777777" w:rsidR="00CE119D" w:rsidRPr="00916D98" w:rsidRDefault="00CE119D" w:rsidP="00907190">
            <w:pPr>
              <w:spacing w:after="0"/>
              <w:ind w:firstLine="317"/>
              <w:jc w:val="both"/>
              <w:rPr>
                <w:rFonts w:ascii="Times New Roman" w:hAnsi="Times New Roman" w:cs="Times New Roman"/>
                <w:color w:val="000000"/>
                <w:sz w:val="28"/>
                <w:szCs w:val="28"/>
              </w:rPr>
            </w:pPr>
            <w:r w:rsidRPr="00916D98">
              <w:rPr>
                <w:rFonts w:ascii="Times New Roman" w:hAnsi="Times New Roman" w:cs="Times New Roman"/>
                <w:color w:val="000000"/>
                <w:sz w:val="16"/>
                <w:szCs w:val="16"/>
                <w:shd w:val="clear" w:color="auto" w:fill="FFFFFF"/>
              </w:rPr>
              <w:t>Заявник має право повторно звернутися до територіального підрозділу ДМС/</w:t>
            </w:r>
            <w:r w:rsidRPr="00916D98">
              <w:rPr>
                <w:rFonts w:ascii="Times New Roman" w:hAnsi="Times New Roman" w:cs="Times New Roman"/>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w:t>
            </w:r>
            <w:r w:rsidRPr="00916D98">
              <w:rPr>
                <w:rFonts w:ascii="Times New Roman" w:hAnsi="Times New Roman" w:cs="Times New Roman"/>
                <w:color w:val="000000"/>
                <w:sz w:val="16"/>
                <w:szCs w:val="16"/>
                <w:shd w:val="clear" w:color="auto" w:fill="FFFFFF"/>
              </w:rPr>
              <w:t xml:space="preserve"> в разі зміни або усунення обставин, у зв’язку з якими йому було відмовлено в оформленні чи видачі паспорта. </w:t>
            </w:r>
          </w:p>
        </w:tc>
      </w:tr>
    </w:tbl>
    <w:p w14:paraId="3253BAED" w14:textId="77777777" w:rsidR="00CE119D" w:rsidRDefault="00CE119D" w:rsidP="00140A47">
      <w:pPr>
        <w:suppressAutoHyphens w:val="0"/>
        <w:spacing w:after="0"/>
        <w:rPr>
          <w:lang w:val="uk-UA"/>
        </w:rPr>
      </w:pPr>
    </w:p>
    <w:p w14:paraId="5136F0D6" w14:textId="77777777" w:rsidR="00140A47" w:rsidRDefault="00140A47" w:rsidP="00140A47">
      <w:pPr>
        <w:suppressAutoHyphens w:val="0"/>
        <w:spacing w:after="0"/>
        <w:rPr>
          <w:lang w:val="uk-UA"/>
        </w:rPr>
      </w:pPr>
    </w:p>
    <w:p w14:paraId="43C21A4F"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08781701"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02172DBA" w14:textId="77777777" w:rsidR="00140A47" w:rsidRDefault="00140A47" w:rsidP="00140A47">
      <w:pPr>
        <w:suppressAutoHyphens w:val="0"/>
        <w:spacing w:after="0"/>
        <w:rPr>
          <w:lang w:val="uk-UA"/>
        </w:rPr>
      </w:pPr>
    </w:p>
    <w:p w14:paraId="4E41DA10"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4F577912"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69CC8F8A"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67AB7F77"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3945EC5F"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4A89C0D1"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21B6F6A2"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03205D20"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0BA157EA"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47B663D5"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3B20B936"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716E2B2D"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2A7B4008"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55542EEC"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19990088"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1DB6315B"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719042A0"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4658FAC5" w14:textId="77777777" w:rsidR="00140A47" w:rsidRDefault="00140A47"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5E994124" w14:textId="77777777" w:rsidR="00310F98" w:rsidRDefault="00310F98"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3864D94C" w14:textId="77777777" w:rsidR="00BF1AD2" w:rsidRDefault="00BF1AD2"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0FF0FC93" w14:textId="77777777" w:rsidR="00BF1AD2" w:rsidRDefault="00BF1AD2"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2B163D37" w14:textId="77777777" w:rsidR="00BF1AD2" w:rsidRDefault="00BF1AD2" w:rsidP="00B270A5">
      <w:pPr>
        <w:widowControl w:val="0"/>
        <w:autoSpaceDE w:val="0"/>
        <w:spacing w:after="0" w:line="240" w:lineRule="auto"/>
        <w:ind w:right="-113" w:firstLine="6236"/>
        <w:jc w:val="both"/>
        <w:rPr>
          <w:rFonts w:ascii="Times New Roman" w:hAnsi="Times New Roman" w:cs="Times New Roman"/>
          <w:b/>
          <w:bCs/>
          <w:spacing w:val="2"/>
          <w:lang w:val="uk-UA"/>
        </w:rPr>
      </w:pPr>
    </w:p>
    <w:p w14:paraId="0F372819" w14:textId="77777777" w:rsidR="00CE119D" w:rsidRPr="00485047" w:rsidRDefault="00CE119D" w:rsidP="00B270A5">
      <w:pPr>
        <w:widowControl w:val="0"/>
        <w:autoSpaceDE w:val="0"/>
        <w:spacing w:after="0" w:line="240" w:lineRule="auto"/>
        <w:ind w:right="-113" w:firstLine="6236"/>
        <w:jc w:val="both"/>
        <w:rPr>
          <w:rFonts w:ascii="Times New Roman" w:hAnsi="Times New Roman" w:cs="Times New Roman"/>
        </w:rPr>
      </w:pPr>
      <w:r w:rsidRPr="00485047">
        <w:rPr>
          <w:rFonts w:ascii="Times New Roman" w:hAnsi="Times New Roman" w:cs="Times New Roman"/>
          <w:b/>
          <w:bCs/>
          <w:spacing w:val="2"/>
        </w:rPr>
        <w:lastRenderedPageBreak/>
        <w:t>ЗАТВЕРДЖЕНО</w:t>
      </w:r>
    </w:p>
    <w:p w14:paraId="5209F4A3" w14:textId="77777777" w:rsidR="00CE119D" w:rsidRPr="00485047" w:rsidRDefault="00CE119D" w:rsidP="00B270A5">
      <w:pPr>
        <w:widowControl w:val="0"/>
        <w:autoSpaceDE w:val="0"/>
        <w:spacing w:after="0" w:line="240" w:lineRule="auto"/>
        <w:ind w:left="6237" w:right="-86"/>
        <w:jc w:val="both"/>
        <w:rPr>
          <w:rFonts w:ascii="Times New Roman" w:hAnsi="Times New Roman" w:cs="Times New Roman"/>
        </w:rPr>
      </w:pPr>
      <w:r w:rsidRPr="00485047">
        <w:rPr>
          <w:rFonts w:ascii="Times New Roman" w:hAnsi="Times New Roman" w:cs="Times New Roman"/>
          <w:bCs/>
        </w:rPr>
        <w:t xml:space="preserve">наказ  </w:t>
      </w:r>
      <w:r w:rsidR="005846AB" w:rsidRPr="00485047">
        <w:rPr>
          <w:rFonts w:ascii="Times New Roman" w:hAnsi="Times New Roman" w:cs="Times New Roman"/>
          <w:bCs/>
          <w:lang w:val="uk-UA"/>
        </w:rPr>
        <w:t>ЗМУ</w:t>
      </w:r>
      <w:r w:rsidRPr="00485047">
        <w:rPr>
          <w:rFonts w:ascii="Times New Roman" w:hAnsi="Times New Roman" w:cs="Times New Roman"/>
          <w:bCs/>
        </w:rPr>
        <w:t xml:space="preserve"> ДМС </w:t>
      </w:r>
    </w:p>
    <w:p w14:paraId="62FAFBD6" w14:textId="77777777" w:rsidR="00CE119D" w:rsidRPr="00485047" w:rsidRDefault="00CE119D" w:rsidP="00B270A5">
      <w:pPr>
        <w:widowControl w:val="0"/>
        <w:autoSpaceDE w:val="0"/>
        <w:spacing w:after="0" w:line="240" w:lineRule="auto"/>
        <w:ind w:left="6237" w:right="-86"/>
        <w:jc w:val="both"/>
        <w:rPr>
          <w:rFonts w:ascii="Times New Roman" w:hAnsi="Times New Roman" w:cs="Times New Roman"/>
          <w:lang w:val="uk-UA"/>
        </w:rPr>
      </w:pPr>
      <w:r w:rsidRPr="00485047">
        <w:rPr>
          <w:rFonts w:ascii="Times New Roman" w:hAnsi="Times New Roman" w:cs="Times New Roman"/>
          <w:bCs/>
        </w:rPr>
        <w:t xml:space="preserve">від  </w:t>
      </w:r>
      <w:r w:rsidR="00BF1AD2">
        <w:rPr>
          <w:rFonts w:ascii="Times New Roman" w:hAnsi="Times New Roman" w:cs="Times New Roman"/>
          <w:bCs/>
          <w:lang w:val="uk-UA"/>
        </w:rPr>
        <w:t>07.11.</w:t>
      </w:r>
      <w:r w:rsidRPr="00485047">
        <w:rPr>
          <w:rFonts w:ascii="Times New Roman" w:hAnsi="Times New Roman" w:cs="Times New Roman"/>
          <w:bCs/>
        </w:rPr>
        <w:t>202</w:t>
      </w:r>
      <w:r w:rsidR="005846AB" w:rsidRPr="00485047">
        <w:rPr>
          <w:rFonts w:ascii="Times New Roman" w:hAnsi="Times New Roman" w:cs="Times New Roman"/>
          <w:bCs/>
          <w:lang w:val="uk-UA"/>
        </w:rPr>
        <w:t>5</w:t>
      </w:r>
      <w:r w:rsidRPr="00485047">
        <w:rPr>
          <w:rFonts w:ascii="Times New Roman" w:hAnsi="Times New Roman" w:cs="Times New Roman"/>
          <w:bCs/>
        </w:rPr>
        <w:t xml:space="preserve"> №</w:t>
      </w:r>
      <w:r w:rsidR="00BF1AD2">
        <w:rPr>
          <w:rFonts w:ascii="Times New Roman" w:hAnsi="Times New Roman" w:cs="Times New Roman"/>
          <w:bCs/>
          <w:lang w:val="uk-UA"/>
        </w:rPr>
        <w:t>74</w:t>
      </w:r>
    </w:p>
    <w:p w14:paraId="519C2CCA" w14:textId="77777777" w:rsidR="00CE119D" w:rsidRPr="00485047" w:rsidRDefault="00CE119D" w:rsidP="00B270A5">
      <w:pPr>
        <w:widowControl w:val="0"/>
        <w:autoSpaceDE w:val="0"/>
        <w:spacing w:after="0"/>
        <w:ind w:left="6237" w:right="-143"/>
        <w:jc w:val="both"/>
        <w:rPr>
          <w:rFonts w:ascii="Times New Roman" w:hAnsi="Times New Roman" w:cs="Times New Roman"/>
          <w:b/>
          <w:bCs/>
          <w:spacing w:val="2"/>
        </w:rPr>
      </w:pPr>
    </w:p>
    <w:p w14:paraId="6F6F185F" w14:textId="77777777" w:rsidR="00CE119D" w:rsidRPr="00485047" w:rsidRDefault="00CE119D" w:rsidP="00B270A5">
      <w:pPr>
        <w:widowControl w:val="0"/>
        <w:autoSpaceDE w:val="0"/>
        <w:spacing w:after="0"/>
        <w:ind w:right="1800"/>
        <w:jc w:val="center"/>
        <w:rPr>
          <w:rFonts w:ascii="Times New Roman" w:hAnsi="Times New Roman" w:cs="Times New Roman"/>
          <w:b/>
          <w:bCs/>
          <w:spacing w:val="2"/>
          <w:sz w:val="16"/>
          <w:szCs w:val="16"/>
        </w:rPr>
      </w:pPr>
    </w:p>
    <w:p w14:paraId="1406F04C" w14:textId="77777777" w:rsidR="00CE119D" w:rsidRPr="00310F98" w:rsidRDefault="00CE119D" w:rsidP="00B270A5">
      <w:pPr>
        <w:widowControl w:val="0"/>
        <w:autoSpaceDE w:val="0"/>
        <w:spacing w:after="0"/>
        <w:ind w:left="2096" w:right="1800"/>
        <w:jc w:val="center"/>
        <w:rPr>
          <w:rFonts w:ascii="Times New Roman" w:hAnsi="Times New Roman" w:cs="Times New Roman"/>
          <w:b/>
          <w:sz w:val="16"/>
          <w:szCs w:val="16"/>
        </w:rPr>
      </w:pPr>
      <w:r w:rsidRPr="00310F98">
        <w:rPr>
          <w:rFonts w:ascii="Times New Roman" w:hAnsi="Times New Roman" w:cs="Times New Roman"/>
          <w:b/>
          <w:bCs/>
          <w:spacing w:val="2"/>
          <w:sz w:val="16"/>
          <w:szCs w:val="16"/>
        </w:rPr>
        <w:t>ТЕХНОЛОГІЧНА</w:t>
      </w:r>
      <w:r w:rsidRPr="00310F98">
        <w:rPr>
          <w:rFonts w:ascii="Times New Roman" w:hAnsi="Times New Roman" w:cs="Times New Roman"/>
          <w:b/>
          <w:bCs/>
          <w:spacing w:val="-16"/>
          <w:sz w:val="16"/>
          <w:szCs w:val="16"/>
        </w:rPr>
        <w:t xml:space="preserve"> </w:t>
      </w:r>
      <w:r w:rsidRPr="00310F98">
        <w:rPr>
          <w:rFonts w:ascii="Times New Roman" w:hAnsi="Times New Roman" w:cs="Times New Roman"/>
          <w:b/>
          <w:bCs/>
          <w:spacing w:val="-1"/>
          <w:sz w:val="16"/>
          <w:szCs w:val="16"/>
        </w:rPr>
        <w:t>К</w:t>
      </w:r>
      <w:r w:rsidRPr="00310F98">
        <w:rPr>
          <w:rFonts w:ascii="Times New Roman" w:hAnsi="Times New Roman" w:cs="Times New Roman"/>
          <w:b/>
          <w:bCs/>
          <w:spacing w:val="2"/>
          <w:sz w:val="16"/>
          <w:szCs w:val="16"/>
        </w:rPr>
        <w:t>А</w:t>
      </w:r>
      <w:r w:rsidRPr="00310F98">
        <w:rPr>
          <w:rFonts w:ascii="Times New Roman" w:hAnsi="Times New Roman" w:cs="Times New Roman"/>
          <w:b/>
          <w:bCs/>
          <w:spacing w:val="-1"/>
          <w:sz w:val="16"/>
          <w:szCs w:val="16"/>
        </w:rPr>
        <w:t>Р</w:t>
      </w:r>
      <w:r w:rsidRPr="00310F98">
        <w:rPr>
          <w:rFonts w:ascii="Times New Roman" w:hAnsi="Times New Roman" w:cs="Times New Roman"/>
          <w:b/>
          <w:bCs/>
          <w:spacing w:val="2"/>
          <w:sz w:val="16"/>
          <w:szCs w:val="16"/>
        </w:rPr>
        <w:t>Т</w:t>
      </w:r>
      <w:r w:rsidRPr="00310F98">
        <w:rPr>
          <w:rFonts w:ascii="Times New Roman" w:hAnsi="Times New Roman" w:cs="Times New Roman"/>
          <w:b/>
          <w:bCs/>
          <w:spacing w:val="-2"/>
          <w:sz w:val="16"/>
          <w:szCs w:val="16"/>
        </w:rPr>
        <w:t>КА</w:t>
      </w:r>
      <w:r w:rsidRPr="00310F98">
        <w:rPr>
          <w:rFonts w:ascii="Times New Roman" w:hAnsi="Times New Roman" w:cs="Times New Roman"/>
          <w:b/>
          <w:bCs/>
          <w:spacing w:val="-3"/>
          <w:sz w:val="16"/>
          <w:szCs w:val="16"/>
        </w:rPr>
        <w:t xml:space="preserve"> </w:t>
      </w:r>
      <w:r w:rsidRPr="00310F98">
        <w:rPr>
          <w:rFonts w:ascii="Times New Roman" w:hAnsi="Times New Roman" w:cs="Times New Roman"/>
          <w:b/>
          <w:bCs/>
          <w:spacing w:val="2"/>
          <w:sz w:val="16"/>
          <w:szCs w:val="16"/>
        </w:rPr>
        <w:t>АД</w:t>
      </w:r>
      <w:r w:rsidRPr="00310F98">
        <w:rPr>
          <w:rFonts w:ascii="Times New Roman" w:hAnsi="Times New Roman" w:cs="Times New Roman"/>
          <w:b/>
          <w:bCs/>
          <w:spacing w:val="-2"/>
          <w:sz w:val="16"/>
          <w:szCs w:val="16"/>
        </w:rPr>
        <w:t>М</w:t>
      </w:r>
      <w:r w:rsidRPr="00310F98">
        <w:rPr>
          <w:rFonts w:ascii="Times New Roman" w:hAnsi="Times New Roman" w:cs="Times New Roman"/>
          <w:b/>
          <w:bCs/>
          <w:spacing w:val="2"/>
          <w:sz w:val="16"/>
          <w:szCs w:val="16"/>
        </w:rPr>
        <w:t>ІНІСТ</w:t>
      </w:r>
      <w:r w:rsidRPr="00310F98">
        <w:rPr>
          <w:rFonts w:ascii="Times New Roman" w:hAnsi="Times New Roman" w:cs="Times New Roman"/>
          <w:b/>
          <w:bCs/>
          <w:spacing w:val="-1"/>
          <w:sz w:val="16"/>
          <w:szCs w:val="16"/>
        </w:rPr>
        <w:t>Р</w:t>
      </w:r>
      <w:r w:rsidRPr="00310F98">
        <w:rPr>
          <w:rFonts w:ascii="Times New Roman" w:hAnsi="Times New Roman" w:cs="Times New Roman"/>
          <w:b/>
          <w:bCs/>
          <w:spacing w:val="2"/>
          <w:sz w:val="16"/>
          <w:szCs w:val="16"/>
        </w:rPr>
        <w:t>АТИ</w:t>
      </w:r>
      <w:r w:rsidRPr="00310F98">
        <w:rPr>
          <w:rFonts w:ascii="Times New Roman" w:hAnsi="Times New Roman" w:cs="Times New Roman"/>
          <w:b/>
          <w:bCs/>
          <w:spacing w:val="-2"/>
          <w:sz w:val="16"/>
          <w:szCs w:val="16"/>
        </w:rPr>
        <w:t>В</w:t>
      </w:r>
      <w:r w:rsidRPr="00310F98">
        <w:rPr>
          <w:rFonts w:ascii="Times New Roman" w:hAnsi="Times New Roman" w:cs="Times New Roman"/>
          <w:b/>
          <w:bCs/>
          <w:spacing w:val="2"/>
          <w:sz w:val="16"/>
          <w:szCs w:val="16"/>
        </w:rPr>
        <w:t>НОЇ ПОСЛУГИ</w:t>
      </w:r>
      <w:r w:rsidRPr="00310F98">
        <w:rPr>
          <w:rFonts w:ascii="Times New Roman" w:hAnsi="Times New Roman" w:cs="Times New Roman"/>
          <w:b/>
          <w:bCs/>
          <w:spacing w:val="2"/>
          <w:w w:val="99"/>
          <w:sz w:val="16"/>
          <w:szCs w:val="16"/>
        </w:rPr>
        <w:t xml:space="preserve"> </w:t>
      </w:r>
    </w:p>
    <w:p w14:paraId="693D49C8" w14:textId="77777777" w:rsidR="00CE119D" w:rsidRPr="00310F98" w:rsidRDefault="00CE119D" w:rsidP="00B270A5">
      <w:pPr>
        <w:spacing w:after="0"/>
        <w:jc w:val="center"/>
        <w:rPr>
          <w:rFonts w:ascii="Times New Roman" w:hAnsi="Times New Roman" w:cs="Times New Roman"/>
          <w:b/>
          <w:sz w:val="16"/>
          <w:szCs w:val="16"/>
          <w:lang w:val="uk-UA"/>
        </w:rPr>
      </w:pPr>
      <w:r w:rsidRPr="00310F98">
        <w:rPr>
          <w:rFonts w:ascii="Times New Roman" w:hAnsi="Times New Roman" w:cs="Times New Roman"/>
          <w:b/>
          <w:sz w:val="16"/>
          <w:szCs w:val="16"/>
        </w:rPr>
        <w:t>ОФОРМЛЕННЯ І ВИДАЧА ПАСПОРТА ГРОМАДЯНИНА УКРАЇНИ,</w:t>
      </w:r>
    </w:p>
    <w:p w14:paraId="6F446401" w14:textId="77777777" w:rsidR="00CE119D" w:rsidRPr="00310F98" w:rsidRDefault="00CE119D" w:rsidP="00B270A5">
      <w:pPr>
        <w:spacing w:after="0"/>
        <w:jc w:val="center"/>
        <w:rPr>
          <w:rFonts w:ascii="Times New Roman" w:hAnsi="Times New Roman" w:cs="Times New Roman"/>
          <w:b/>
          <w:sz w:val="16"/>
          <w:szCs w:val="16"/>
        </w:rPr>
      </w:pPr>
      <w:r w:rsidRPr="00310F98">
        <w:rPr>
          <w:rFonts w:ascii="Times New Roman" w:eastAsia="Verdana" w:hAnsi="Times New Roman" w:cs="Times New Roman"/>
          <w:b/>
          <w:sz w:val="16"/>
          <w:szCs w:val="16"/>
        </w:rPr>
        <w:t xml:space="preserve"> </w:t>
      </w:r>
      <w:r w:rsidRPr="00310F98">
        <w:rPr>
          <w:rFonts w:ascii="Times New Roman" w:hAnsi="Times New Roman" w:cs="Times New Roman"/>
          <w:b/>
          <w:sz w:val="16"/>
          <w:szCs w:val="16"/>
        </w:rPr>
        <w:t xml:space="preserve">З БЕЗКОНТАКТНИМ ЕЛЕКТРОННИМ НОСІЄМ </w:t>
      </w:r>
    </w:p>
    <w:p w14:paraId="2DBD7F36" w14:textId="77777777" w:rsidR="00CE119D" w:rsidRPr="00310F98" w:rsidRDefault="00CE119D" w:rsidP="00B270A5">
      <w:pPr>
        <w:spacing w:after="0"/>
        <w:jc w:val="center"/>
        <w:rPr>
          <w:rFonts w:ascii="Times New Roman" w:hAnsi="Times New Roman" w:cs="Times New Roman"/>
          <w:b/>
          <w:sz w:val="16"/>
          <w:szCs w:val="16"/>
        </w:rPr>
      </w:pPr>
      <w:r w:rsidRPr="00310F98">
        <w:rPr>
          <w:rFonts w:ascii="Times New Roman" w:hAnsi="Times New Roman" w:cs="Times New Roman"/>
          <w:b/>
          <w:sz w:val="16"/>
          <w:szCs w:val="16"/>
        </w:rPr>
        <w:t xml:space="preserve">вперше  особі  у віці з 14 до 18 років </w:t>
      </w:r>
    </w:p>
    <w:p w14:paraId="59C61667" w14:textId="77777777" w:rsidR="00CE119D" w:rsidRPr="00485047" w:rsidRDefault="00CE119D" w:rsidP="00B270A5">
      <w:pPr>
        <w:spacing w:after="0"/>
        <w:jc w:val="center"/>
        <w:rPr>
          <w:rFonts w:ascii="Times New Roman" w:hAnsi="Times New Roman" w:cs="Times New Roman"/>
          <w:b/>
          <w:sz w:val="20"/>
          <w:szCs w:val="20"/>
        </w:rPr>
      </w:pPr>
      <w:r w:rsidRPr="00310F98">
        <w:rPr>
          <w:rFonts w:ascii="Times New Roman" w:hAnsi="Times New Roman" w:cs="Times New Roman"/>
          <w:b/>
          <w:sz w:val="16"/>
          <w:szCs w:val="16"/>
        </w:rPr>
        <w:t>з одночасною  реєстрацією у Державному  реєстрі фізичних осіб — платників податків</w:t>
      </w:r>
      <w:r w:rsidRPr="00485047">
        <w:rPr>
          <w:rFonts w:ascii="Times New Roman" w:hAnsi="Times New Roman" w:cs="Times New Roman"/>
          <w:b/>
          <w:sz w:val="20"/>
          <w:szCs w:val="20"/>
        </w:rPr>
        <w:t xml:space="preserve"> </w:t>
      </w:r>
    </w:p>
    <w:p w14:paraId="1F565AD1" w14:textId="77777777" w:rsidR="00CE119D" w:rsidRPr="00485047" w:rsidRDefault="00CE119D" w:rsidP="00CE119D">
      <w:pPr>
        <w:jc w:val="center"/>
        <w:rPr>
          <w:rFonts w:ascii="Verdana" w:hAnsi="Verdana" w:cs="Verdana"/>
          <w:sz w:val="20"/>
          <w:szCs w:val="20"/>
        </w:rPr>
      </w:pPr>
    </w:p>
    <w:tbl>
      <w:tblPr>
        <w:tblW w:w="0" w:type="auto"/>
        <w:tblInd w:w="-504" w:type="dxa"/>
        <w:tblLayout w:type="fixed"/>
        <w:tblLook w:val="0000" w:firstRow="0" w:lastRow="0" w:firstColumn="0" w:lastColumn="0" w:noHBand="0" w:noVBand="0"/>
      </w:tblPr>
      <w:tblGrid>
        <w:gridCol w:w="560"/>
        <w:gridCol w:w="4260"/>
        <w:gridCol w:w="2126"/>
        <w:gridCol w:w="1843"/>
        <w:gridCol w:w="1649"/>
      </w:tblGrid>
      <w:tr w:rsidR="00CE119D" w:rsidRPr="00B270A5" w14:paraId="45FCB0C0" w14:textId="77777777" w:rsidTr="00CE119D">
        <w:tc>
          <w:tcPr>
            <w:tcW w:w="560" w:type="dxa"/>
            <w:tcBorders>
              <w:top w:val="single" w:sz="4" w:space="0" w:color="000000"/>
              <w:left w:val="single" w:sz="4" w:space="0" w:color="000000"/>
              <w:bottom w:val="single" w:sz="4" w:space="0" w:color="000000"/>
              <w:right w:val="nil"/>
            </w:tcBorders>
            <w:vAlign w:val="center"/>
          </w:tcPr>
          <w:p w14:paraId="4EE6BEE5" w14:textId="77777777" w:rsidR="00CE119D" w:rsidRPr="00B270A5" w:rsidRDefault="00CE119D" w:rsidP="00B270A5">
            <w:pPr>
              <w:spacing w:after="0"/>
              <w:jc w:val="center"/>
              <w:rPr>
                <w:rFonts w:ascii="Times New Roman" w:hAnsi="Times New Roman" w:cs="Times New Roman"/>
                <w:sz w:val="16"/>
                <w:szCs w:val="16"/>
              </w:rPr>
            </w:pPr>
            <w:r w:rsidRPr="00B270A5">
              <w:rPr>
                <w:rFonts w:ascii="Times New Roman" w:hAnsi="Times New Roman" w:cs="Times New Roman"/>
                <w:b/>
                <w:sz w:val="16"/>
                <w:szCs w:val="16"/>
              </w:rPr>
              <w:t>№</w:t>
            </w:r>
            <w:r w:rsidRPr="00B270A5">
              <w:rPr>
                <w:rFonts w:ascii="Times New Roman" w:eastAsia="Verdana" w:hAnsi="Times New Roman" w:cs="Times New Roman"/>
                <w:b/>
                <w:sz w:val="16"/>
                <w:szCs w:val="16"/>
              </w:rPr>
              <w:t xml:space="preserve"> </w:t>
            </w:r>
            <w:r w:rsidRPr="00B270A5">
              <w:rPr>
                <w:rFonts w:ascii="Times New Roman" w:hAnsi="Times New Roman" w:cs="Times New Roman"/>
                <w:b/>
                <w:sz w:val="16"/>
                <w:szCs w:val="16"/>
              </w:rPr>
              <w:t>з/п</w:t>
            </w:r>
          </w:p>
        </w:tc>
        <w:tc>
          <w:tcPr>
            <w:tcW w:w="4260" w:type="dxa"/>
            <w:tcBorders>
              <w:top w:val="single" w:sz="4" w:space="0" w:color="000000"/>
              <w:left w:val="single" w:sz="4" w:space="0" w:color="000000"/>
              <w:bottom w:val="single" w:sz="4" w:space="0" w:color="000000"/>
              <w:right w:val="nil"/>
            </w:tcBorders>
            <w:vAlign w:val="center"/>
          </w:tcPr>
          <w:p w14:paraId="05362F29" w14:textId="77777777" w:rsidR="00CE119D" w:rsidRPr="00B270A5" w:rsidRDefault="00CE119D" w:rsidP="00B270A5">
            <w:pPr>
              <w:spacing w:after="0"/>
              <w:ind w:firstLine="321"/>
              <w:jc w:val="both"/>
              <w:rPr>
                <w:rFonts w:ascii="Times New Roman" w:hAnsi="Times New Roman" w:cs="Times New Roman"/>
                <w:sz w:val="16"/>
                <w:szCs w:val="16"/>
              </w:rPr>
            </w:pPr>
            <w:r w:rsidRPr="00B270A5">
              <w:rPr>
                <w:rFonts w:ascii="Times New Roman" w:hAnsi="Times New Roman" w:cs="Times New Roman"/>
                <w:b/>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right w:val="nil"/>
            </w:tcBorders>
            <w:vAlign w:val="center"/>
          </w:tcPr>
          <w:p w14:paraId="0ABBF4D1" w14:textId="77777777" w:rsidR="00CE119D" w:rsidRPr="00B270A5" w:rsidRDefault="00CE119D" w:rsidP="00B270A5">
            <w:pPr>
              <w:spacing w:after="0"/>
              <w:jc w:val="center"/>
              <w:rPr>
                <w:rFonts w:ascii="Times New Roman" w:hAnsi="Times New Roman" w:cs="Times New Roman"/>
                <w:sz w:val="16"/>
                <w:szCs w:val="16"/>
              </w:rPr>
            </w:pPr>
            <w:r w:rsidRPr="00B270A5">
              <w:rPr>
                <w:rFonts w:ascii="Times New Roman" w:hAnsi="Times New Roman" w:cs="Times New Roman"/>
                <w:b/>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nil"/>
            </w:tcBorders>
            <w:vAlign w:val="center"/>
          </w:tcPr>
          <w:p w14:paraId="67AB9CE3" w14:textId="77777777" w:rsidR="00CE119D" w:rsidRPr="00B270A5" w:rsidRDefault="00CE119D" w:rsidP="00B270A5">
            <w:pPr>
              <w:spacing w:after="0"/>
              <w:jc w:val="center"/>
              <w:rPr>
                <w:rFonts w:ascii="Times New Roman" w:hAnsi="Times New Roman" w:cs="Times New Roman"/>
                <w:sz w:val="16"/>
                <w:szCs w:val="16"/>
              </w:rPr>
            </w:pPr>
            <w:r w:rsidRPr="00B270A5">
              <w:rPr>
                <w:rFonts w:ascii="Times New Roman" w:hAnsi="Times New Roman" w:cs="Times New Roman"/>
                <w:b/>
                <w:sz w:val="16"/>
                <w:szCs w:val="16"/>
              </w:rPr>
              <w:t>Структурні підрозділи, відповідальні за етапи</w:t>
            </w:r>
          </w:p>
        </w:tc>
        <w:tc>
          <w:tcPr>
            <w:tcW w:w="1649" w:type="dxa"/>
            <w:tcBorders>
              <w:top w:val="single" w:sz="4" w:space="0" w:color="000000"/>
              <w:left w:val="single" w:sz="4" w:space="0" w:color="000000"/>
              <w:bottom w:val="single" w:sz="4" w:space="0" w:color="000000"/>
              <w:right w:val="single" w:sz="4" w:space="0" w:color="000000"/>
            </w:tcBorders>
            <w:vAlign w:val="center"/>
          </w:tcPr>
          <w:p w14:paraId="3DAE9BB0" w14:textId="77777777" w:rsidR="00CE119D" w:rsidRPr="00B270A5" w:rsidRDefault="00CE119D" w:rsidP="00B270A5">
            <w:pPr>
              <w:spacing w:after="0"/>
              <w:jc w:val="center"/>
              <w:rPr>
                <w:rFonts w:ascii="Times New Roman" w:hAnsi="Times New Roman" w:cs="Times New Roman"/>
                <w:sz w:val="16"/>
                <w:szCs w:val="16"/>
              </w:rPr>
            </w:pPr>
            <w:r w:rsidRPr="00B270A5">
              <w:rPr>
                <w:rFonts w:ascii="Times New Roman" w:hAnsi="Times New Roman" w:cs="Times New Roman"/>
                <w:b/>
                <w:sz w:val="16"/>
                <w:szCs w:val="16"/>
              </w:rPr>
              <w:t>Строк виконання</w:t>
            </w:r>
          </w:p>
          <w:p w14:paraId="6E978600" w14:textId="77777777" w:rsidR="00CE119D" w:rsidRPr="00B270A5" w:rsidRDefault="00CE119D" w:rsidP="00B270A5">
            <w:pPr>
              <w:spacing w:after="0"/>
              <w:jc w:val="center"/>
              <w:rPr>
                <w:rFonts w:ascii="Times New Roman" w:hAnsi="Times New Roman" w:cs="Times New Roman"/>
                <w:sz w:val="16"/>
                <w:szCs w:val="16"/>
              </w:rPr>
            </w:pPr>
            <w:r w:rsidRPr="00B270A5">
              <w:rPr>
                <w:rFonts w:ascii="Times New Roman" w:hAnsi="Times New Roman" w:cs="Times New Roman"/>
                <w:b/>
                <w:sz w:val="16"/>
                <w:szCs w:val="16"/>
              </w:rPr>
              <w:t>етапів (днів)</w:t>
            </w:r>
          </w:p>
        </w:tc>
      </w:tr>
      <w:tr w:rsidR="00CE119D" w:rsidRPr="00B270A5" w14:paraId="204C4016" w14:textId="77777777" w:rsidTr="00140A47">
        <w:tc>
          <w:tcPr>
            <w:tcW w:w="560" w:type="dxa"/>
            <w:tcBorders>
              <w:top w:val="single" w:sz="4" w:space="0" w:color="000000"/>
              <w:left w:val="single" w:sz="4" w:space="0" w:color="000000"/>
              <w:bottom w:val="single" w:sz="4" w:space="0" w:color="000000"/>
              <w:right w:val="nil"/>
            </w:tcBorders>
          </w:tcPr>
          <w:p w14:paraId="0A158E3E" w14:textId="77777777" w:rsidR="00CE119D" w:rsidRPr="00B270A5" w:rsidRDefault="00CE119D" w:rsidP="00140A47">
            <w:pPr>
              <w:spacing w:after="0"/>
              <w:jc w:val="center"/>
              <w:rPr>
                <w:rFonts w:ascii="Times New Roman" w:hAnsi="Times New Roman" w:cs="Times New Roman"/>
                <w:sz w:val="16"/>
                <w:szCs w:val="16"/>
              </w:rPr>
            </w:pPr>
            <w:r w:rsidRPr="00B270A5">
              <w:rPr>
                <w:rFonts w:ascii="Times New Roman" w:hAnsi="Times New Roman" w:cs="Times New Roman"/>
                <w:sz w:val="16"/>
                <w:szCs w:val="16"/>
              </w:rPr>
              <w:t>1.</w:t>
            </w:r>
          </w:p>
        </w:tc>
        <w:tc>
          <w:tcPr>
            <w:tcW w:w="4260" w:type="dxa"/>
            <w:tcBorders>
              <w:top w:val="single" w:sz="4" w:space="0" w:color="000000"/>
              <w:left w:val="single" w:sz="4" w:space="0" w:color="000000"/>
              <w:bottom w:val="single" w:sz="4" w:space="0" w:color="000000"/>
              <w:right w:val="nil"/>
            </w:tcBorders>
          </w:tcPr>
          <w:p w14:paraId="77FEA7DA" w14:textId="77777777" w:rsidR="00CE119D" w:rsidRPr="00B270A5" w:rsidRDefault="00CE119D" w:rsidP="00907190">
            <w:pPr>
              <w:pStyle w:val="af5"/>
              <w:spacing w:before="0" w:line="276" w:lineRule="auto"/>
              <w:ind w:firstLine="321"/>
              <w:jc w:val="both"/>
              <w:rPr>
                <w:rFonts w:ascii="Times New Roman" w:hAnsi="Times New Roman" w:cs="Times New Roman"/>
                <w:sz w:val="16"/>
                <w:szCs w:val="16"/>
              </w:rPr>
            </w:pPr>
            <w:r w:rsidRPr="00B270A5">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7F7A5366" w14:textId="77777777" w:rsidR="00CE119D" w:rsidRPr="00B270A5" w:rsidRDefault="00CE119D" w:rsidP="00907190">
            <w:pPr>
              <w:pStyle w:val="af5"/>
              <w:spacing w:before="0" w:line="276" w:lineRule="auto"/>
              <w:ind w:firstLine="321"/>
              <w:jc w:val="both"/>
              <w:rPr>
                <w:rFonts w:ascii="Times New Roman" w:hAnsi="Times New Roman" w:cs="Times New Roman"/>
                <w:sz w:val="16"/>
                <w:szCs w:val="16"/>
              </w:rPr>
            </w:pPr>
            <w:r w:rsidRPr="00B270A5">
              <w:rPr>
                <w:rFonts w:ascii="Times New Roman" w:hAnsi="Times New Roman" w:cs="Times New Roman"/>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right w:val="nil"/>
            </w:tcBorders>
          </w:tcPr>
          <w:p w14:paraId="12DE5DFA"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77C80547"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4F7F5D3E" w14:textId="77777777" w:rsidR="00CE119D" w:rsidRPr="00CB318B" w:rsidRDefault="0056202A" w:rsidP="0056202A">
            <w:pPr>
              <w:spacing w:after="0"/>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right w:val="nil"/>
            </w:tcBorders>
          </w:tcPr>
          <w:p w14:paraId="6428F574" w14:textId="77777777" w:rsidR="00CE119D" w:rsidRPr="00B270A5" w:rsidRDefault="00CB187B" w:rsidP="00B270A5">
            <w:pPr>
              <w:spacing w:after="0"/>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49" w:type="dxa"/>
            <w:tcBorders>
              <w:top w:val="single" w:sz="4" w:space="0" w:color="000000"/>
              <w:left w:val="single" w:sz="4" w:space="0" w:color="000000"/>
              <w:bottom w:val="single" w:sz="4" w:space="0" w:color="000000"/>
              <w:right w:val="single" w:sz="4" w:space="0" w:color="000000"/>
            </w:tcBorders>
          </w:tcPr>
          <w:p w14:paraId="125D4C7E" w14:textId="77777777" w:rsidR="00CE119D" w:rsidRPr="00B270A5" w:rsidRDefault="00CE119D" w:rsidP="00B270A5">
            <w:pPr>
              <w:spacing w:after="0"/>
              <w:jc w:val="center"/>
              <w:rPr>
                <w:rFonts w:ascii="Times New Roman" w:hAnsi="Times New Roman" w:cs="Times New Roman"/>
                <w:sz w:val="16"/>
                <w:szCs w:val="16"/>
              </w:rPr>
            </w:pPr>
            <w:r w:rsidRPr="00B270A5">
              <w:rPr>
                <w:rFonts w:ascii="Times New Roman" w:hAnsi="Times New Roman" w:cs="Times New Roman"/>
                <w:sz w:val="16"/>
                <w:szCs w:val="16"/>
              </w:rPr>
              <w:t>Під час прийому документів у день звернення</w:t>
            </w:r>
          </w:p>
        </w:tc>
      </w:tr>
      <w:tr w:rsidR="00CE119D" w:rsidRPr="00B270A5" w14:paraId="3EA05984" w14:textId="77777777" w:rsidTr="00140A47">
        <w:tc>
          <w:tcPr>
            <w:tcW w:w="560" w:type="dxa"/>
            <w:tcBorders>
              <w:top w:val="single" w:sz="4" w:space="0" w:color="000000"/>
              <w:left w:val="single" w:sz="4" w:space="0" w:color="000000"/>
              <w:bottom w:val="single" w:sz="4" w:space="0" w:color="000000"/>
              <w:right w:val="nil"/>
            </w:tcBorders>
          </w:tcPr>
          <w:p w14:paraId="28435C51" w14:textId="77777777" w:rsidR="00CE119D" w:rsidRPr="00B270A5" w:rsidRDefault="00CE119D" w:rsidP="00140A47">
            <w:pPr>
              <w:spacing w:after="0"/>
              <w:jc w:val="center"/>
              <w:rPr>
                <w:rFonts w:ascii="Times New Roman" w:hAnsi="Times New Roman" w:cs="Times New Roman"/>
                <w:sz w:val="16"/>
                <w:szCs w:val="16"/>
              </w:rPr>
            </w:pPr>
            <w:r w:rsidRPr="00B270A5">
              <w:rPr>
                <w:rFonts w:ascii="Times New Roman" w:hAnsi="Times New Roman" w:cs="Times New Roman"/>
                <w:sz w:val="16"/>
                <w:szCs w:val="16"/>
              </w:rPr>
              <w:t>2.</w:t>
            </w:r>
          </w:p>
        </w:tc>
        <w:tc>
          <w:tcPr>
            <w:tcW w:w="4260" w:type="dxa"/>
            <w:tcBorders>
              <w:top w:val="single" w:sz="4" w:space="0" w:color="000000"/>
              <w:left w:val="single" w:sz="4" w:space="0" w:color="000000"/>
              <w:bottom w:val="single" w:sz="4" w:space="0" w:color="000000"/>
              <w:right w:val="nil"/>
            </w:tcBorders>
          </w:tcPr>
          <w:p w14:paraId="3B395E7A" w14:textId="77777777" w:rsidR="00CE119D" w:rsidRPr="00B270A5" w:rsidRDefault="00CE119D" w:rsidP="00907190">
            <w:pPr>
              <w:pStyle w:val="af5"/>
              <w:spacing w:before="0" w:line="276" w:lineRule="auto"/>
              <w:ind w:firstLine="321"/>
              <w:jc w:val="both"/>
              <w:rPr>
                <w:rFonts w:ascii="Times New Roman" w:hAnsi="Times New Roman" w:cs="Times New Roman"/>
                <w:sz w:val="16"/>
                <w:szCs w:val="16"/>
              </w:rPr>
            </w:pPr>
            <w:r w:rsidRPr="00B270A5">
              <w:rPr>
                <w:rFonts w:ascii="Times New Roman" w:hAnsi="Times New Roman" w:cs="Times New Roman"/>
                <w:sz w:val="16"/>
                <w:szCs w:val="16"/>
              </w:rPr>
              <w:t xml:space="preserve">У разі відповідності поданих документів вимогам  Порядку </w:t>
            </w:r>
            <w:r w:rsidRPr="00B270A5">
              <w:rPr>
                <w:rFonts w:ascii="Times New Roman" w:hAnsi="Times New Roman" w:cs="Times New Roman"/>
                <w:bCs/>
                <w:sz w:val="16"/>
                <w:szCs w:val="16"/>
                <w:shd w:val="clear" w:color="auto" w:fill="FFFFFF"/>
              </w:rPr>
              <w:t xml:space="preserve">оформлення, видачі, обміну, пересилання, </w:t>
            </w:r>
            <w:r w:rsidRPr="00B270A5">
              <w:rPr>
                <w:rFonts w:ascii="Times New Roman" w:hAnsi="Times New Roman" w:cs="Times New Roman"/>
                <w:sz w:val="16"/>
                <w:szCs w:val="16"/>
              </w:rPr>
              <w:t>вилучення, повернення державі, визнання недійсним та знищення паспорта громадянина України, затвердженого Пост</w:t>
            </w:r>
            <w:r w:rsidR="00B270A5" w:rsidRPr="00B270A5">
              <w:rPr>
                <w:rFonts w:ascii="Times New Roman" w:hAnsi="Times New Roman" w:cs="Times New Roman"/>
                <w:sz w:val="16"/>
                <w:szCs w:val="16"/>
              </w:rPr>
              <w:t xml:space="preserve">ановою КМУ від 25.03.2015 № 302 </w:t>
            </w:r>
            <w:r w:rsidRPr="00B270A5">
              <w:rPr>
                <w:rFonts w:ascii="Times New Roman" w:hAnsi="Times New Roman" w:cs="Times New Roman"/>
                <w:sz w:val="16"/>
                <w:szCs w:val="16"/>
              </w:rPr>
              <w:t>(зі змінами), </w:t>
            </w:r>
            <w:r w:rsidR="00B270A5" w:rsidRPr="00B270A5">
              <w:rPr>
                <w:rFonts w:ascii="Times New Roman" w:hAnsi="Times New Roman" w:cs="Times New Roman"/>
                <w:sz w:val="16"/>
                <w:szCs w:val="16"/>
              </w:rPr>
              <w:t xml:space="preserve"> </w:t>
            </w:r>
            <w:r w:rsidRPr="00B270A5">
              <w:rPr>
                <w:rFonts w:ascii="Times New Roman" w:hAnsi="Times New Roman" w:cs="Times New Roman"/>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 та внесення відомостей про бажання особи віком від 14 до 18 років під час оформлення паспорта вперше провести одночасну реєстрацію платником податків в Державному реєстрації фізичних осіб-платників податків.</w:t>
            </w:r>
          </w:p>
        </w:tc>
        <w:tc>
          <w:tcPr>
            <w:tcW w:w="2126" w:type="dxa"/>
            <w:tcBorders>
              <w:top w:val="single" w:sz="4" w:space="0" w:color="000000"/>
              <w:left w:val="single" w:sz="4" w:space="0" w:color="000000"/>
              <w:bottom w:val="single" w:sz="4" w:space="0" w:color="000000"/>
              <w:right w:val="nil"/>
            </w:tcBorders>
          </w:tcPr>
          <w:p w14:paraId="22EA3A00"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0EBFD703"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70A84CBA" w14:textId="77777777" w:rsidR="00CE119D" w:rsidRPr="00B270A5" w:rsidRDefault="0056202A" w:rsidP="0056202A">
            <w:pPr>
              <w:spacing w:after="0" w:line="202" w:lineRule="exact"/>
              <w:ind w:left="34" w:firstLine="284"/>
              <w:jc w:val="center"/>
              <w:rPr>
                <w:rFonts w:ascii="Times New Roman" w:hAnsi="Times New Roman" w:cs="Times New Roman"/>
                <w:sz w:val="16"/>
                <w:szCs w:val="16"/>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right w:val="nil"/>
            </w:tcBorders>
          </w:tcPr>
          <w:p w14:paraId="03947615" w14:textId="77777777" w:rsidR="00CE119D" w:rsidRPr="00B270A5" w:rsidRDefault="00CB187B" w:rsidP="00B270A5">
            <w:pPr>
              <w:spacing w:after="0" w:line="202" w:lineRule="exact"/>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49" w:type="dxa"/>
            <w:tcBorders>
              <w:top w:val="single" w:sz="4" w:space="0" w:color="000000"/>
              <w:left w:val="single" w:sz="4" w:space="0" w:color="000000"/>
              <w:bottom w:val="single" w:sz="4" w:space="0" w:color="000000"/>
              <w:right w:val="single" w:sz="4" w:space="0" w:color="000000"/>
            </w:tcBorders>
          </w:tcPr>
          <w:p w14:paraId="7182B681" w14:textId="77777777" w:rsidR="00CE119D" w:rsidRPr="00B270A5" w:rsidRDefault="00CE119D" w:rsidP="00B270A5">
            <w:pPr>
              <w:spacing w:after="0"/>
              <w:jc w:val="center"/>
              <w:rPr>
                <w:rFonts w:ascii="Times New Roman" w:hAnsi="Times New Roman" w:cs="Times New Roman"/>
                <w:sz w:val="16"/>
                <w:szCs w:val="16"/>
              </w:rPr>
            </w:pPr>
            <w:r w:rsidRPr="00B270A5">
              <w:rPr>
                <w:rFonts w:ascii="Times New Roman" w:hAnsi="Times New Roman" w:cs="Times New Roman"/>
                <w:sz w:val="16"/>
                <w:szCs w:val="16"/>
              </w:rPr>
              <w:t>Під час прийому документів у день звернення</w:t>
            </w:r>
          </w:p>
        </w:tc>
      </w:tr>
      <w:tr w:rsidR="00CE119D" w:rsidRPr="00B270A5" w14:paraId="79EFB5E7" w14:textId="77777777" w:rsidTr="00140A47">
        <w:tc>
          <w:tcPr>
            <w:tcW w:w="560" w:type="dxa"/>
            <w:tcBorders>
              <w:top w:val="single" w:sz="4" w:space="0" w:color="000000"/>
              <w:left w:val="single" w:sz="4" w:space="0" w:color="000000"/>
              <w:bottom w:val="single" w:sz="4" w:space="0" w:color="000000"/>
              <w:right w:val="nil"/>
            </w:tcBorders>
          </w:tcPr>
          <w:p w14:paraId="2896F119" w14:textId="77777777" w:rsidR="00CE119D" w:rsidRPr="00B270A5" w:rsidRDefault="00CE119D" w:rsidP="00140A47">
            <w:pPr>
              <w:spacing w:after="0"/>
              <w:jc w:val="center"/>
              <w:rPr>
                <w:rFonts w:ascii="Times New Roman" w:hAnsi="Times New Roman" w:cs="Times New Roman"/>
                <w:sz w:val="16"/>
                <w:szCs w:val="16"/>
              </w:rPr>
            </w:pPr>
            <w:r w:rsidRPr="00B270A5">
              <w:rPr>
                <w:rFonts w:ascii="Times New Roman" w:hAnsi="Times New Roman" w:cs="Times New Roman"/>
                <w:sz w:val="16"/>
                <w:szCs w:val="16"/>
              </w:rPr>
              <w:t>3.</w:t>
            </w:r>
          </w:p>
        </w:tc>
        <w:tc>
          <w:tcPr>
            <w:tcW w:w="4260" w:type="dxa"/>
            <w:tcBorders>
              <w:top w:val="single" w:sz="4" w:space="0" w:color="000000"/>
              <w:left w:val="single" w:sz="4" w:space="0" w:color="000000"/>
              <w:bottom w:val="single" w:sz="4" w:space="0" w:color="000000"/>
              <w:right w:val="nil"/>
            </w:tcBorders>
            <w:vAlign w:val="center"/>
          </w:tcPr>
          <w:p w14:paraId="41AC253F" w14:textId="77777777" w:rsidR="00CE119D" w:rsidRPr="00B270A5" w:rsidRDefault="00CE119D" w:rsidP="00B270A5">
            <w:pPr>
              <w:pStyle w:val="af5"/>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041DC193" w14:textId="77777777" w:rsidR="00CE119D" w:rsidRPr="00B270A5" w:rsidRDefault="00CE119D" w:rsidP="00B270A5">
            <w:pPr>
              <w:pStyle w:val="af5"/>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14:paraId="0497D629" w14:textId="77777777" w:rsidR="00CE119D" w:rsidRPr="00B270A5" w:rsidRDefault="00CE119D" w:rsidP="00B270A5">
            <w:pPr>
              <w:pStyle w:val="HTML0"/>
              <w:shd w:val="clear" w:color="auto" w:fill="FFFFFF"/>
              <w:jc w:val="both"/>
              <w:rPr>
                <w:rFonts w:ascii="Times New Roman" w:hAnsi="Times New Roman" w:cs="Times New Roman"/>
                <w:sz w:val="16"/>
                <w:szCs w:val="16"/>
              </w:rPr>
            </w:pPr>
            <w:r w:rsidRPr="00B270A5">
              <w:rPr>
                <w:rFonts w:ascii="Times New Roman" w:eastAsia="Verdana" w:hAnsi="Times New Roman" w:cs="Times New Roman"/>
                <w:sz w:val="16"/>
                <w:szCs w:val="16"/>
                <w:lang w:eastAsia="ru-RU"/>
              </w:rPr>
              <w:t xml:space="preserve">     </w:t>
            </w:r>
            <w:r w:rsidRPr="00B270A5">
              <w:rPr>
                <w:rFonts w:ascii="Times New Roman" w:hAnsi="Times New Roman" w:cs="Times New Roman"/>
                <w:sz w:val="16"/>
                <w:szCs w:val="16"/>
                <w:lang w:eastAsia="ru-RU"/>
              </w:rPr>
              <w:t>Працівник звертає його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B270A5">
              <w:rPr>
                <w:rFonts w:ascii="Times New Roman" w:hAnsi="Times New Roman" w:cs="Times New Roman"/>
                <w:bCs/>
                <w:sz w:val="16"/>
                <w:szCs w:val="16"/>
                <w:lang w:eastAsia="uk-UA"/>
              </w:rPr>
              <w:t xml:space="preserve">Про впорядкування транслітерації                  українського алфавіту латиницею». </w:t>
            </w:r>
          </w:p>
          <w:p w14:paraId="4FFF8762" w14:textId="77777777" w:rsidR="00CE119D" w:rsidRPr="00B270A5" w:rsidRDefault="00CE119D" w:rsidP="00B270A5">
            <w:pPr>
              <w:pStyle w:val="af2"/>
              <w:tabs>
                <w:tab w:val="left" w:pos="708"/>
              </w:tabs>
              <w:ind w:left="0" w:firstLine="321"/>
              <w:jc w:val="both"/>
              <w:rPr>
                <w:sz w:val="16"/>
                <w:szCs w:val="16"/>
              </w:rPr>
            </w:pPr>
            <w:r w:rsidRPr="00B270A5">
              <w:rPr>
                <w:sz w:val="16"/>
                <w:szCs w:val="16"/>
                <w:lang w:eastAsia="ru-RU"/>
              </w:rPr>
              <w:t>Якщо заявник виявив бажання зазначити своє прізвище або/та ім’я латинськими літерами відповідно до його написання у раніше виданих на його ім’я документах, працівник роз’яснює, що для внесення змін необхідно подати письмову заяву (довільної форми) та документ, що підтверджує зазначений факт, а саме:</w:t>
            </w:r>
          </w:p>
          <w:p w14:paraId="18F9A60D" w14:textId="77777777" w:rsidR="00CE119D" w:rsidRPr="00B270A5" w:rsidRDefault="00CE119D" w:rsidP="00B270A5">
            <w:pPr>
              <w:tabs>
                <w:tab w:val="left" w:pos="708"/>
              </w:tabs>
              <w:suppressAutoHyphens w:val="0"/>
              <w:spacing w:after="0"/>
              <w:ind w:firstLine="321"/>
              <w:contextualSpacing/>
              <w:jc w:val="both"/>
              <w:rPr>
                <w:rFonts w:ascii="Times New Roman" w:hAnsi="Times New Roman" w:cs="Times New Roman"/>
                <w:sz w:val="16"/>
                <w:szCs w:val="16"/>
                <w:lang w:eastAsia="uk-UA"/>
              </w:rPr>
            </w:pPr>
            <w:r w:rsidRPr="00B270A5">
              <w:rPr>
                <w:rFonts w:ascii="Times New Roman" w:hAnsi="Times New Roman" w:cs="Times New Roman"/>
                <w:sz w:val="16"/>
                <w:szCs w:val="16"/>
                <w:lang w:eastAsia="ru-RU"/>
              </w:rPr>
              <w:t>-   паспорт громадянина України для виїзду за кордон, проїзний документ дитини;</w:t>
            </w:r>
          </w:p>
          <w:p w14:paraId="3C640655" w14:textId="77777777" w:rsidR="00CE119D" w:rsidRPr="00B270A5" w:rsidRDefault="00CE119D" w:rsidP="00B270A5">
            <w:pPr>
              <w:tabs>
                <w:tab w:val="left" w:pos="708"/>
              </w:tabs>
              <w:suppressAutoHyphens w:val="0"/>
              <w:spacing w:after="0"/>
              <w:ind w:firstLine="321"/>
              <w:contextualSpacing/>
              <w:jc w:val="both"/>
              <w:rPr>
                <w:rFonts w:ascii="Times New Roman" w:hAnsi="Times New Roman" w:cs="Times New Roman"/>
                <w:sz w:val="16"/>
                <w:szCs w:val="16"/>
                <w:lang w:eastAsia="uk-UA"/>
              </w:rPr>
            </w:pPr>
            <w:r w:rsidRPr="00B270A5">
              <w:rPr>
                <w:rFonts w:ascii="Times New Roman" w:hAnsi="Times New Roman" w:cs="Times New Roman"/>
                <w:sz w:val="16"/>
                <w:szCs w:val="16"/>
                <w:lang w:eastAsia="ru-RU"/>
              </w:rPr>
              <w:t>- документ, що підтверджують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14:paraId="6453BAE7" w14:textId="77777777" w:rsidR="00CE119D" w:rsidRPr="00B270A5" w:rsidRDefault="00CE119D" w:rsidP="00B270A5">
            <w:pPr>
              <w:tabs>
                <w:tab w:val="left" w:pos="708"/>
              </w:tabs>
              <w:suppressAutoHyphens w:val="0"/>
              <w:spacing w:after="0"/>
              <w:ind w:firstLine="321"/>
              <w:contextualSpacing/>
              <w:jc w:val="both"/>
              <w:rPr>
                <w:rFonts w:ascii="Times New Roman" w:hAnsi="Times New Roman" w:cs="Times New Roman"/>
                <w:sz w:val="16"/>
                <w:szCs w:val="16"/>
                <w:lang w:eastAsia="uk-UA"/>
              </w:rPr>
            </w:pPr>
            <w:r w:rsidRPr="00B270A5">
              <w:rPr>
                <w:rFonts w:ascii="Times New Roman" w:hAnsi="Times New Roman" w:cs="Times New Roman"/>
                <w:sz w:val="16"/>
                <w:szCs w:val="16"/>
                <w:lang w:eastAsia="ru-RU"/>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14:paraId="7B360974" w14:textId="77777777" w:rsidR="00CE119D" w:rsidRPr="00B270A5" w:rsidRDefault="00CE119D" w:rsidP="00B270A5">
            <w:pPr>
              <w:tabs>
                <w:tab w:val="left" w:pos="708"/>
              </w:tabs>
              <w:suppressAutoHyphens w:val="0"/>
              <w:spacing w:after="0"/>
              <w:ind w:firstLine="321"/>
              <w:contextualSpacing/>
              <w:jc w:val="both"/>
              <w:rPr>
                <w:rFonts w:ascii="Times New Roman" w:hAnsi="Times New Roman" w:cs="Times New Roman"/>
                <w:sz w:val="16"/>
                <w:szCs w:val="16"/>
                <w:lang w:eastAsia="uk-UA"/>
              </w:rPr>
            </w:pPr>
            <w:r w:rsidRPr="00B270A5">
              <w:rPr>
                <w:rFonts w:ascii="Times New Roman" w:hAnsi="Times New Roman" w:cs="Times New Roman"/>
                <w:sz w:val="16"/>
                <w:szCs w:val="16"/>
                <w:lang w:eastAsia="ru-RU"/>
              </w:rPr>
              <w:t xml:space="preserve">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w:t>
            </w:r>
            <w:r w:rsidRPr="00B270A5">
              <w:rPr>
                <w:rFonts w:ascii="Times New Roman" w:hAnsi="Times New Roman" w:cs="Times New Roman"/>
                <w:sz w:val="16"/>
                <w:szCs w:val="16"/>
                <w:lang w:eastAsia="ru-RU"/>
              </w:rPr>
              <w:lastRenderedPageBreak/>
              <w:t>до заяви-анкети і вносить корегування у написання прізвища та/або імені до відповідних полів заяви-анкети.</w:t>
            </w:r>
          </w:p>
          <w:p w14:paraId="6315A9AA" w14:textId="77777777" w:rsidR="00CE119D" w:rsidRPr="00B270A5" w:rsidRDefault="00CE119D" w:rsidP="00B270A5">
            <w:pPr>
              <w:tabs>
                <w:tab w:val="left" w:pos="708"/>
              </w:tabs>
              <w:spacing w:after="0"/>
              <w:ind w:firstLine="321"/>
              <w:jc w:val="both"/>
              <w:rPr>
                <w:rFonts w:ascii="Times New Roman" w:hAnsi="Times New Roman" w:cs="Times New Roman"/>
                <w:sz w:val="16"/>
                <w:szCs w:val="16"/>
              </w:rPr>
            </w:pPr>
            <w:r w:rsidRPr="00B270A5">
              <w:rPr>
                <w:rFonts w:ascii="Times New Roman" w:hAnsi="Times New Roman" w:cs="Times New Roman"/>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right w:val="nil"/>
            </w:tcBorders>
          </w:tcPr>
          <w:p w14:paraId="511AC8C8"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0B957B53"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00A8CA64" w14:textId="77777777" w:rsidR="00CE119D" w:rsidRPr="00B270A5" w:rsidRDefault="0056202A" w:rsidP="0056202A">
            <w:pPr>
              <w:tabs>
                <w:tab w:val="left" w:pos="708"/>
              </w:tabs>
              <w:spacing w:after="0"/>
              <w:jc w:val="center"/>
              <w:rPr>
                <w:rFonts w:ascii="Times New Roman" w:hAnsi="Times New Roman" w:cs="Times New Roman"/>
                <w:sz w:val="16"/>
                <w:szCs w:val="16"/>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right w:val="nil"/>
            </w:tcBorders>
          </w:tcPr>
          <w:p w14:paraId="66690A62" w14:textId="77777777" w:rsidR="00CE119D" w:rsidRPr="00B270A5" w:rsidRDefault="00CB187B" w:rsidP="00B270A5">
            <w:pPr>
              <w:tabs>
                <w:tab w:val="left" w:pos="708"/>
              </w:tabs>
              <w:spacing w:after="0" w:line="202" w:lineRule="exact"/>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49" w:type="dxa"/>
            <w:tcBorders>
              <w:top w:val="single" w:sz="4" w:space="0" w:color="000000"/>
              <w:left w:val="single" w:sz="4" w:space="0" w:color="000000"/>
              <w:bottom w:val="single" w:sz="4" w:space="0" w:color="000000"/>
              <w:right w:val="single" w:sz="4" w:space="0" w:color="000000"/>
            </w:tcBorders>
          </w:tcPr>
          <w:p w14:paraId="66C04A4F"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Під час прийому документів у день звернення</w:t>
            </w:r>
          </w:p>
        </w:tc>
      </w:tr>
      <w:tr w:rsidR="00CE119D" w:rsidRPr="00B270A5" w14:paraId="3264F6DB" w14:textId="77777777" w:rsidTr="00140A47">
        <w:trPr>
          <w:trHeight w:val="3085"/>
        </w:trPr>
        <w:tc>
          <w:tcPr>
            <w:tcW w:w="560" w:type="dxa"/>
            <w:tcBorders>
              <w:top w:val="single" w:sz="4" w:space="0" w:color="000000"/>
              <w:left w:val="single" w:sz="4" w:space="0" w:color="000000"/>
              <w:bottom w:val="single" w:sz="4" w:space="0" w:color="000000"/>
              <w:right w:val="nil"/>
            </w:tcBorders>
          </w:tcPr>
          <w:p w14:paraId="7C224CC2"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4.</w:t>
            </w:r>
          </w:p>
        </w:tc>
        <w:tc>
          <w:tcPr>
            <w:tcW w:w="4260" w:type="dxa"/>
            <w:tcBorders>
              <w:top w:val="single" w:sz="4" w:space="0" w:color="000000"/>
              <w:left w:val="single" w:sz="4" w:space="0" w:color="000000"/>
              <w:bottom w:val="single" w:sz="4" w:space="0" w:color="000000"/>
              <w:right w:val="nil"/>
            </w:tcBorders>
          </w:tcPr>
          <w:p w14:paraId="4AE7B9C5" w14:textId="77777777" w:rsidR="00CE119D" w:rsidRPr="00B270A5" w:rsidRDefault="00CE119D" w:rsidP="00907190">
            <w:pPr>
              <w:pStyle w:val="af5"/>
              <w:tabs>
                <w:tab w:val="left" w:pos="708"/>
              </w:tabs>
              <w:spacing w:before="0" w:line="276" w:lineRule="auto"/>
              <w:ind w:firstLine="321"/>
              <w:jc w:val="both"/>
              <w:rPr>
                <w:rFonts w:ascii="Times New Roman" w:hAnsi="Times New Roman" w:cs="Times New Roman"/>
                <w:sz w:val="16"/>
                <w:szCs w:val="16"/>
              </w:rPr>
            </w:pPr>
            <w:r w:rsidRPr="00B270A5">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36CE87D2" w14:textId="77777777" w:rsidR="00CE119D" w:rsidRPr="00B270A5" w:rsidRDefault="00CE119D" w:rsidP="00B270A5">
            <w:pPr>
              <w:pStyle w:val="af2"/>
              <w:tabs>
                <w:tab w:val="left" w:pos="708"/>
              </w:tabs>
              <w:ind w:left="0" w:firstLine="321"/>
              <w:jc w:val="both"/>
              <w:rPr>
                <w:kern w:val="2"/>
                <w:sz w:val="16"/>
                <w:szCs w:val="16"/>
                <w:lang w:eastAsia="ru-RU"/>
              </w:rPr>
            </w:pPr>
          </w:p>
        </w:tc>
        <w:tc>
          <w:tcPr>
            <w:tcW w:w="2126" w:type="dxa"/>
            <w:tcBorders>
              <w:top w:val="single" w:sz="4" w:space="0" w:color="000000"/>
              <w:left w:val="single" w:sz="4" w:space="0" w:color="000000"/>
              <w:bottom w:val="single" w:sz="4" w:space="0" w:color="000000"/>
              <w:right w:val="nil"/>
            </w:tcBorders>
          </w:tcPr>
          <w:p w14:paraId="2C3D412E" w14:textId="77777777" w:rsidR="0056202A" w:rsidRPr="00E84D3D" w:rsidRDefault="00CE119D" w:rsidP="0056202A">
            <w:pPr>
              <w:spacing w:after="0"/>
              <w:ind w:left="34"/>
              <w:jc w:val="center"/>
              <w:rPr>
                <w:rFonts w:ascii="Times New Roman" w:hAnsi="Times New Roman" w:cs="Times New Roman"/>
                <w:color w:val="000000"/>
              </w:rPr>
            </w:pPr>
            <w:r w:rsidRPr="00B270A5">
              <w:rPr>
                <w:rFonts w:ascii="Times New Roman" w:hAnsi="Times New Roman" w:cs="Times New Roman"/>
                <w:sz w:val="16"/>
                <w:szCs w:val="16"/>
              </w:rPr>
              <w:t xml:space="preserve">Заявник або його законний  представник/ уповноважена особа адміністрації відповідних  закладів та установ, </w:t>
            </w:r>
            <w:r w:rsidR="0056202A">
              <w:rPr>
                <w:rFonts w:ascii="Times New Roman" w:hAnsi="Times New Roman" w:cs="Times New Roman"/>
                <w:color w:val="000000"/>
                <w:sz w:val="16"/>
                <w:szCs w:val="16"/>
                <w:lang w:val="uk-UA"/>
              </w:rPr>
              <w:t>Головний спеціаліст відділу оформлення документів УПРЕ ЗМУ ДМС</w:t>
            </w:r>
            <w:r w:rsidR="0056202A" w:rsidRPr="00E84D3D">
              <w:rPr>
                <w:rFonts w:ascii="Times New Roman" w:hAnsi="Times New Roman" w:cs="Times New Roman"/>
                <w:color w:val="000000"/>
                <w:sz w:val="16"/>
                <w:szCs w:val="16"/>
                <w:lang w:val="uk-UA"/>
              </w:rPr>
              <w:t>,</w:t>
            </w:r>
          </w:p>
          <w:p w14:paraId="44FA5CE6"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53CABF91" w14:textId="77777777" w:rsidR="00CE119D" w:rsidRPr="00B270A5" w:rsidRDefault="0056202A" w:rsidP="0056202A">
            <w:pPr>
              <w:tabs>
                <w:tab w:val="left" w:pos="708"/>
              </w:tabs>
              <w:spacing w:after="0"/>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right w:val="nil"/>
            </w:tcBorders>
          </w:tcPr>
          <w:p w14:paraId="2423F99D" w14:textId="77777777" w:rsidR="00CE119D" w:rsidRPr="00B270A5" w:rsidRDefault="00CE119D" w:rsidP="00B270A5">
            <w:pPr>
              <w:tabs>
                <w:tab w:val="left" w:pos="708"/>
              </w:tabs>
              <w:spacing w:after="0"/>
              <w:ind w:left="34"/>
              <w:jc w:val="center"/>
              <w:rPr>
                <w:rFonts w:ascii="Times New Roman" w:hAnsi="Times New Roman" w:cs="Times New Roman"/>
                <w:sz w:val="16"/>
                <w:szCs w:val="16"/>
              </w:rPr>
            </w:pPr>
            <w:r w:rsidRPr="00B270A5">
              <w:rPr>
                <w:rFonts w:ascii="Times New Roman" w:hAnsi="Times New Roman" w:cs="Times New Roman"/>
                <w:sz w:val="16"/>
                <w:szCs w:val="16"/>
              </w:rPr>
              <w:t xml:space="preserve">Адміністрація відповідних закладів та установ, </w:t>
            </w:r>
          </w:p>
          <w:p w14:paraId="132BD102" w14:textId="77777777" w:rsidR="00CE119D" w:rsidRPr="00B270A5" w:rsidRDefault="00CE119D" w:rsidP="00B270A5">
            <w:pPr>
              <w:tabs>
                <w:tab w:val="left" w:pos="708"/>
              </w:tabs>
              <w:spacing w:after="0"/>
              <w:ind w:left="34"/>
              <w:jc w:val="center"/>
              <w:rPr>
                <w:rFonts w:ascii="Times New Roman" w:hAnsi="Times New Roman" w:cs="Times New Roman"/>
                <w:sz w:val="16"/>
                <w:szCs w:val="16"/>
                <w:lang w:val="uk-UA"/>
              </w:rPr>
            </w:pPr>
            <w:r w:rsidRPr="00B270A5">
              <w:rPr>
                <w:rStyle w:val="Verdana"/>
                <w:rFonts w:ascii="Times New Roman" w:hAnsi="Times New Roman" w:cs="Times New Roman"/>
                <w:sz w:val="16"/>
                <w:szCs w:val="16"/>
                <w:lang w:eastAsia="uk-UA"/>
              </w:rPr>
              <w:t xml:space="preserve"> </w:t>
            </w:r>
            <w:r w:rsidR="00CB187B">
              <w:rPr>
                <w:rFonts w:ascii="Times New Roman" w:hAnsi="Times New Roman" w:cs="Times New Roman"/>
                <w:color w:val="000000"/>
                <w:sz w:val="16"/>
                <w:szCs w:val="16"/>
                <w:lang w:val="uk-UA"/>
              </w:rPr>
              <w:t>Відділ оформлення документів УПРЕ ЗМУ</w:t>
            </w:r>
            <w:r w:rsidR="00CB187B" w:rsidRPr="00E84D3D">
              <w:rPr>
                <w:rFonts w:ascii="Times New Roman" w:hAnsi="Times New Roman" w:cs="Times New Roman"/>
                <w:color w:val="000000"/>
                <w:sz w:val="16"/>
                <w:szCs w:val="16"/>
                <w:lang w:val="uk-UA"/>
              </w:rPr>
              <w:t xml:space="preserve"> ДМС, </w:t>
            </w:r>
            <w:r w:rsidR="00CB187B">
              <w:rPr>
                <w:rFonts w:ascii="Times New Roman" w:hAnsi="Times New Roman" w:cs="Times New Roman"/>
                <w:color w:val="000000"/>
                <w:sz w:val="16"/>
                <w:szCs w:val="16"/>
                <w:lang w:val="uk-UA"/>
              </w:rPr>
              <w:t>ДП Документ у м. Львові</w:t>
            </w:r>
          </w:p>
        </w:tc>
        <w:tc>
          <w:tcPr>
            <w:tcW w:w="1649" w:type="dxa"/>
            <w:tcBorders>
              <w:top w:val="single" w:sz="4" w:space="0" w:color="000000"/>
              <w:left w:val="single" w:sz="4" w:space="0" w:color="000000"/>
              <w:bottom w:val="single" w:sz="4" w:space="0" w:color="000000"/>
              <w:right w:val="single" w:sz="4" w:space="0" w:color="000000"/>
            </w:tcBorders>
          </w:tcPr>
          <w:p w14:paraId="12FDEC75"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Після час прийому документів у день звернення</w:t>
            </w:r>
          </w:p>
        </w:tc>
      </w:tr>
      <w:tr w:rsidR="00CE119D" w:rsidRPr="00B270A5" w14:paraId="29D0771B" w14:textId="77777777" w:rsidTr="00140A47">
        <w:tc>
          <w:tcPr>
            <w:tcW w:w="560" w:type="dxa"/>
            <w:tcBorders>
              <w:top w:val="single" w:sz="4" w:space="0" w:color="000000"/>
              <w:left w:val="single" w:sz="4" w:space="0" w:color="000000"/>
              <w:bottom w:val="single" w:sz="4" w:space="0" w:color="000000"/>
              <w:right w:val="nil"/>
            </w:tcBorders>
          </w:tcPr>
          <w:p w14:paraId="665F0BCB"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5.</w:t>
            </w:r>
          </w:p>
        </w:tc>
        <w:tc>
          <w:tcPr>
            <w:tcW w:w="4260" w:type="dxa"/>
            <w:tcBorders>
              <w:top w:val="single" w:sz="4" w:space="0" w:color="000000"/>
              <w:left w:val="single" w:sz="4" w:space="0" w:color="000000"/>
              <w:bottom w:val="single" w:sz="4" w:space="0" w:color="000000"/>
              <w:right w:val="nil"/>
            </w:tcBorders>
          </w:tcPr>
          <w:p w14:paraId="67545B96" w14:textId="77777777" w:rsidR="00CE119D" w:rsidRPr="00B270A5" w:rsidRDefault="00CE119D" w:rsidP="00B270A5">
            <w:pPr>
              <w:pStyle w:val="af5"/>
              <w:tabs>
                <w:tab w:val="left" w:pos="708"/>
              </w:tabs>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14:paraId="2A4A7876" w14:textId="77777777" w:rsidR="00CE119D" w:rsidRPr="00B270A5" w:rsidRDefault="00CE119D" w:rsidP="00B270A5">
            <w:pPr>
              <w:tabs>
                <w:tab w:val="left" w:pos="708"/>
              </w:tabs>
              <w:spacing w:after="0"/>
              <w:ind w:firstLine="321"/>
              <w:jc w:val="both"/>
              <w:rPr>
                <w:rFonts w:ascii="Times New Roman" w:hAnsi="Times New Roman" w:cs="Times New Roman"/>
                <w:kern w:val="2"/>
                <w:sz w:val="16"/>
                <w:szCs w:val="16"/>
              </w:rPr>
            </w:pPr>
          </w:p>
        </w:tc>
        <w:tc>
          <w:tcPr>
            <w:tcW w:w="2126" w:type="dxa"/>
            <w:tcBorders>
              <w:top w:val="single" w:sz="4" w:space="0" w:color="000000"/>
              <w:left w:val="single" w:sz="4" w:space="0" w:color="000000"/>
              <w:bottom w:val="single" w:sz="4" w:space="0" w:color="000000"/>
              <w:right w:val="nil"/>
            </w:tcBorders>
          </w:tcPr>
          <w:p w14:paraId="05FC2116"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348DF0C8"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445AED71" w14:textId="77777777" w:rsidR="00CE119D" w:rsidRPr="00B270A5" w:rsidRDefault="0056202A" w:rsidP="0056202A">
            <w:pPr>
              <w:tabs>
                <w:tab w:val="left" w:pos="708"/>
              </w:tabs>
              <w:spacing w:after="0" w:line="202" w:lineRule="exact"/>
              <w:ind w:left="34" w:firstLine="284"/>
              <w:jc w:val="center"/>
              <w:rPr>
                <w:rFonts w:ascii="Times New Roman" w:hAnsi="Times New Roman" w:cs="Times New Roman"/>
                <w:sz w:val="16"/>
                <w:szCs w:val="16"/>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right w:val="nil"/>
            </w:tcBorders>
          </w:tcPr>
          <w:p w14:paraId="6F53D826" w14:textId="77777777" w:rsidR="00CE119D" w:rsidRPr="00B270A5" w:rsidRDefault="00CB187B" w:rsidP="00B270A5">
            <w:pPr>
              <w:tabs>
                <w:tab w:val="left" w:pos="708"/>
              </w:tabs>
              <w:spacing w:after="0" w:line="202" w:lineRule="exact"/>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49" w:type="dxa"/>
            <w:tcBorders>
              <w:top w:val="single" w:sz="4" w:space="0" w:color="000000"/>
              <w:left w:val="single" w:sz="4" w:space="0" w:color="000000"/>
              <w:bottom w:val="single" w:sz="4" w:space="0" w:color="000000"/>
              <w:right w:val="single" w:sz="4" w:space="0" w:color="000000"/>
            </w:tcBorders>
          </w:tcPr>
          <w:p w14:paraId="7E980A4F"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Під час прийому документів у день звернення</w:t>
            </w:r>
          </w:p>
        </w:tc>
      </w:tr>
      <w:tr w:rsidR="00CE119D" w:rsidRPr="00B270A5" w14:paraId="330782C4" w14:textId="77777777" w:rsidTr="00140A47">
        <w:tc>
          <w:tcPr>
            <w:tcW w:w="560" w:type="dxa"/>
            <w:tcBorders>
              <w:top w:val="single" w:sz="4" w:space="0" w:color="000000"/>
              <w:left w:val="single" w:sz="4" w:space="0" w:color="000000"/>
              <w:bottom w:val="single" w:sz="4" w:space="0" w:color="000000"/>
              <w:right w:val="nil"/>
            </w:tcBorders>
          </w:tcPr>
          <w:p w14:paraId="3D760AC5"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6.</w:t>
            </w:r>
          </w:p>
        </w:tc>
        <w:tc>
          <w:tcPr>
            <w:tcW w:w="4260" w:type="dxa"/>
            <w:tcBorders>
              <w:top w:val="single" w:sz="4" w:space="0" w:color="000000"/>
              <w:left w:val="single" w:sz="4" w:space="0" w:color="000000"/>
              <w:bottom w:val="single" w:sz="4" w:space="0" w:color="000000"/>
              <w:right w:val="nil"/>
            </w:tcBorders>
          </w:tcPr>
          <w:p w14:paraId="7487F7BD" w14:textId="77777777" w:rsidR="00CE119D" w:rsidRPr="00B270A5" w:rsidRDefault="00CE119D" w:rsidP="00B270A5">
            <w:pPr>
              <w:pStyle w:val="af5"/>
              <w:tabs>
                <w:tab w:val="left" w:pos="708"/>
              </w:tabs>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14:paraId="1F37F523" w14:textId="77777777" w:rsidR="00CE119D" w:rsidRPr="00B270A5" w:rsidRDefault="00CE119D" w:rsidP="00B270A5">
            <w:pPr>
              <w:tabs>
                <w:tab w:val="left" w:pos="708"/>
              </w:tabs>
              <w:spacing w:after="0"/>
              <w:ind w:firstLine="321"/>
              <w:jc w:val="both"/>
              <w:rPr>
                <w:rFonts w:ascii="Times New Roman" w:hAnsi="Times New Roman" w:cs="Times New Roman"/>
                <w:kern w:val="2"/>
                <w:sz w:val="16"/>
                <w:szCs w:val="16"/>
              </w:rPr>
            </w:pPr>
          </w:p>
        </w:tc>
        <w:tc>
          <w:tcPr>
            <w:tcW w:w="2126" w:type="dxa"/>
            <w:tcBorders>
              <w:top w:val="single" w:sz="4" w:space="0" w:color="000000"/>
              <w:left w:val="single" w:sz="4" w:space="0" w:color="000000"/>
              <w:bottom w:val="single" w:sz="4" w:space="0" w:color="000000"/>
              <w:right w:val="nil"/>
            </w:tcBorders>
          </w:tcPr>
          <w:p w14:paraId="40C413B6"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3D34F858"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34282FE5" w14:textId="77777777" w:rsidR="00CE119D" w:rsidRPr="00B270A5" w:rsidRDefault="0056202A" w:rsidP="0056202A">
            <w:pPr>
              <w:tabs>
                <w:tab w:val="left" w:pos="708"/>
              </w:tabs>
              <w:spacing w:after="0" w:line="202" w:lineRule="exact"/>
              <w:ind w:left="34" w:firstLine="284"/>
              <w:jc w:val="center"/>
              <w:rPr>
                <w:rFonts w:ascii="Times New Roman" w:hAnsi="Times New Roman" w:cs="Times New Roman"/>
                <w:sz w:val="16"/>
                <w:szCs w:val="16"/>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000000"/>
              <w:left w:val="single" w:sz="4" w:space="0" w:color="000000"/>
              <w:bottom w:val="single" w:sz="4" w:space="0" w:color="000000"/>
              <w:right w:val="nil"/>
            </w:tcBorders>
          </w:tcPr>
          <w:p w14:paraId="04C23B90" w14:textId="77777777" w:rsidR="00CE119D" w:rsidRPr="00B270A5" w:rsidRDefault="00CB187B" w:rsidP="00B270A5">
            <w:pPr>
              <w:tabs>
                <w:tab w:val="left" w:pos="708"/>
              </w:tabs>
              <w:spacing w:after="0" w:line="202" w:lineRule="exact"/>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49" w:type="dxa"/>
            <w:tcBorders>
              <w:top w:val="single" w:sz="4" w:space="0" w:color="000000"/>
              <w:left w:val="single" w:sz="4" w:space="0" w:color="000000"/>
              <w:bottom w:val="single" w:sz="4" w:space="0" w:color="000000"/>
              <w:right w:val="single" w:sz="4" w:space="0" w:color="000000"/>
            </w:tcBorders>
          </w:tcPr>
          <w:p w14:paraId="2A73AED9"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Під час прийому документів у день звернення</w:t>
            </w:r>
          </w:p>
        </w:tc>
      </w:tr>
      <w:tr w:rsidR="00CE119D" w:rsidRPr="00B270A5" w14:paraId="4D141E50" w14:textId="77777777" w:rsidTr="00140A47">
        <w:tc>
          <w:tcPr>
            <w:tcW w:w="560" w:type="dxa"/>
            <w:tcBorders>
              <w:top w:val="single" w:sz="4" w:space="0" w:color="000000"/>
              <w:left w:val="single" w:sz="4" w:space="0" w:color="000000"/>
              <w:bottom w:val="single" w:sz="4" w:space="0" w:color="000000"/>
              <w:right w:val="nil"/>
            </w:tcBorders>
          </w:tcPr>
          <w:p w14:paraId="42305B11"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7.</w:t>
            </w:r>
          </w:p>
        </w:tc>
        <w:tc>
          <w:tcPr>
            <w:tcW w:w="4260" w:type="dxa"/>
            <w:tcBorders>
              <w:top w:val="single" w:sz="4" w:space="0" w:color="000000"/>
              <w:left w:val="single" w:sz="4" w:space="0" w:color="000000"/>
              <w:bottom w:val="single" w:sz="4" w:space="0" w:color="000000"/>
              <w:right w:val="nil"/>
            </w:tcBorders>
          </w:tcPr>
          <w:p w14:paraId="5422680D" w14:textId="77777777" w:rsidR="00CE119D" w:rsidRPr="00B270A5" w:rsidRDefault="00CE119D" w:rsidP="00B270A5">
            <w:pPr>
              <w:tabs>
                <w:tab w:val="left" w:pos="708"/>
              </w:tabs>
              <w:spacing w:after="0"/>
              <w:ind w:firstLine="321"/>
              <w:jc w:val="both"/>
              <w:rPr>
                <w:rFonts w:ascii="Times New Roman" w:hAnsi="Times New Roman" w:cs="Times New Roman"/>
                <w:sz w:val="16"/>
                <w:szCs w:val="16"/>
              </w:rPr>
            </w:pPr>
            <w:r w:rsidRPr="00B270A5">
              <w:rPr>
                <w:rFonts w:ascii="Times New Roman" w:hAnsi="Times New Roman" w:cs="Times New Roman"/>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w:t>
            </w:r>
          </w:p>
          <w:p w14:paraId="46FEA280" w14:textId="77777777" w:rsidR="00CE119D" w:rsidRPr="00B270A5" w:rsidRDefault="00CE119D" w:rsidP="00B270A5">
            <w:pPr>
              <w:tabs>
                <w:tab w:val="left" w:pos="708"/>
              </w:tabs>
              <w:spacing w:after="0"/>
              <w:ind w:firstLine="321"/>
              <w:jc w:val="both"/>
              <w:rPr>
                <w:rFonts w:ascii="Times New Roman" w:hAnsi="Times New Roman" w:cs="Times New Roman"/>
                <w:sz w:val="16"/>
                <w:szCs w:val="16"/>
              </w:rPr>
            </w:pPr>
            <w:r w:rsidRPr="00B270A5">
              <w:rPr>
                <w:rFonts w:ascii="Times New Roman" w:hAnsi="Times New Roman" w:cs="Times New Roman"/>
                <w:sz w:val="16"/>
                <w:szCs w:val="16"/>
              </w:rPr>
              <w:t>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підрозділу ДМС, який обслуговує відповідний уповноважений суб’єкт.</w:t>
            </w:r>
          </w:p>
        </w:tc>
        <w:tc>
          <w:tcPr>
            <w:tcW w:w="2126" w:type="dxa"/>
            <w:tcBorders>
              <w:top w:val="single" w:sz="4" w:space="0" w:color="000000"/>
              <w:left w:val="single" w:sz="4" w:space="0" w:color="000000"/>
              <w:bottom w:val="single" w:sz="4" w:space="0" w:color="000000"/>
              <w:right w:val="nil"/>
            </w:tcBorders>
          </w:tcPr>
          <w:p w14:paraId="31ACD1EE" w14:textId="77777777" w:rsidR="00CE119D" w:rsidRPr="0056202A" w:rsidRDefault="0056202A" w:rsidP="0056202A">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right w:val="nil"/>
            </w:tcBorders>
          </w:tcPr>
          <w:p w14:paraId="4DFE7199" w14:textId="77777777" w:rsidR="00CE119D" w:rsidRPr="00B270A5" w:rsidRDefault="00CB187B" w:rsidP="00CB187B">
            <w:pPr>
              <w:tabs>
                <w:tab w:val="left" w:pos="708"/>
              </w:tabs>
              <w:spacing w:after="0" w:line="202" w:lineRule="exact"/>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49" w:type="dxa"/>
            <w:tcBorders>
              <w:top w:val="single" w:sz="4" w:space="0" w:color="000000"/>
              <w:left w:val="single" w:sz="4" w:space="0" w:color="000000"/>
              <w:bottom w:val="single" w:sz="4" w:space="0" w:color="000000"/>
              <w:right w:val="single" w:sz="4" w:space="0" w:color="000000"/>
            </w:tcBorders>
          </w:tcPr>
          <w:p w14:paraId="3558E821"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У день прийняття заяви-анкети</w:t>
            </w:r>
          </w:p>
          <w:p w14:paraId="2ECE02E5" w14:textId="77777777" w:rsidR="00CE119D" w:rsidRPr="00B270A5" w:rsidRDefault="00CE119D" w:rsidP="00B270A5">
            <w:pPr>
              <w:tabs>
                <w:tab w:val="left" w:pos="708"/>
              </w:tabs>
              <w:spacing w:after="0"/>
              <w:jc w:val="center"/>
              <w:rPr>
                <w:rFonts w:ascii="Times New Roman" w:hAnsi="Times New Roman" w:cs="Times New Roman"/>
                <w:kern w:val="2"/>
                <w:sz w:val="16"/>
                <w:szCs w:val="16"/>
              </w:rPr>
            </w:pPr>
          </w:p>
          <w:p w14:paraId="3051DAEB"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4F482709"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1E0E70EB"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2B0EA962"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6C84EF6A"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42E1950B"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631F9140" w14:textId="77777777" w:rsidR="00CE119D" w:rsidRPr="00B270A5" w:rsidRDefault="00CE119D" w:rsidP="00B270A5">
            <w:pPr>
              <w:tabs>
                <w:tab w:val="left" w:pos="708"/>
              </w:tabs>
              <w:spacing w:after="0"/>
              <w:jc w:val="center"/>
              <w:rPr>
                <w:rFonts w:ascii="Times New Roman" w:hAnsi="Times New Roman" w:cs="Times New Roman"/>
                <w:kern w:val="2"/>
                <w:sz w:val="16"/>
                <w:szCs w:val="16"/>
              </w:rPr>
            </w:pPr>
          </w:p>
        </w:tc>
      </w:tr>
      <w:tr w:rsidR="00CE119D" w:rsidRPr="00B270A5" w14:paraId="5A1B98D8" w14:textId="77777777" w:rsidTr="00140A47">
        <w:tc>
          <w:tcPr>
            <w:tcW w:w="560" w:type="dxa"/>
            <w:tcBorders>
              <w:top w:val="single" w:sz="4" w:space="0" w:color="000000"/>
              <w:left w:val="single" w:sz="4" w:space="0" w:color="000000"/>
              <w:bottom w:val="single" w:sz="4" w:space="0" w:color="000000"/>
              <w:right w:val="nil"/>
            </w:tcBorders>
          </w:tcPr>
          <w:p w14:paraId="17DBC9A4"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8.</w:t>
            </w:r>
          </w:p>
        </w:tc>
        <w:tc>
          <w:tcPr>
            <w:tcW w:w="4260" w:type="dxa"/>
            <w:tcBorders>
              <w:top w:val="single" w:sz="4" w:space="0" w:color="000000"/>
              <w:left w:val="single" w:sz="4" w:space="0" w:color="000000"/>
              <w:bottom w:val="single" w:sz="4" w:space="0" w:color="000000"/>
              <w:right w:val="nil"/>
            </w:tcBorders>
            <w:vAlign w:val="center"/>
          </w:tcPr>
          <w:p w14:paraId="65D3659A" w14:textId="77777777" w:rsidR="00CE119D" w:rsidRPr="00B270A5" w:rsidRDefault="00CE119D" w:rsidP="00B270A5">
            <w:pPr>
              <w:pStyle w:val="af5"/>
              <w:tabs>
                <w:tab w:val="left" w:pos="708"/>
              </w:tabs>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Працівник територіального  органу/територіального підрозділу ДМС перевіряє повноту поданих заявником документів, відповідність їх оформлення вимогам законодавства.</w:t>
            </w:r>
          </w:p>
          <w:p w14:paraId="79EDBAA8" w14:textId="77777777" w:rsidR="00CE119D" w:rsidRPr="00B270A5" w:rsidRDefault="00CE119D" w:rsidP="00907190">
            <w:pPr>
              <w:pStyle w:val="af5"/>
              <w:tabs>
                <w:tab w:val="left" w:pos="708"/>
              </w:tabs>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tc>
        <w:tc>
          <w:tcPr>
            <w:tcW w:w="2126" w:type="dxa"/>
            <w:tcBorders>
              <w:top w:val="single" w:sz="4" w:space="0" w:color="000000"/>
              <w:left w:val="single" w:sz="4" w:space="0" w:color="000000"/>
              <w:bottom w:val="single" w:sz="4" w:space="0" w:color="000000"/>
              <w:right w:val="nil"/>
            </w:tcBorders>
          </w:tcPr>
          <w:p w14:paraId="301EA695" w14:textId="77777777" w:rsidR="00CE119D" w:rsidRPr="0056202A" w:rsidRDefault="0056202A" w:rsidP="0056202A">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right w:val="nil"/>
            </w:tcBorders>
          </w:tcPr>
          <w:p w14:paraId="22E97D2B" w14:textId="77777777" w:rsidR="00CE119D" w:rsidRPr="00B270A5" w:rsidRDefault="00CB187B" w:rsidP="00CB187B">
            <w:pPr>
              <w:tabs>
                <w:tab w:val="left" w:pos="708"/>
              </w:tabs>
              <w:spacing w:after="0" w:line="202" w:lineRule="exact"/>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49" w:type="dxa"/>
            <w:tcBorders>
              <w:top w:val="single" w:sz="4" w:space="0" w:color="000000"/>
              <w:left w:val="single" w:sz="4" w:space="0" w:color="000000"/>
              <w:bottom w:val="single" w:sz="4" w:space="0" w:color="000000"/>
              <w:right w:val="single" w:sz="4" w:space="0" w:color="000000"/>
            </w:tcBorders>
          </w:tcPr>
          <w:p w14:paraId="7273A8B2"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 xml:space="preserve">Не пізніше наступного робочого дня після надходження заяви-анкети до розгляду </w:t>
            </w:r>
          </w:p>
        </w:tc>
      </w:tr>
      <w:tr w:rsidR="00CE119D" w:rsidRPr="00B270A5" w14:paraId="52E79B10" w14:textId="77777777" w:rsidTr="00140A47">
        <w:tc>
          <w:tcPr>
            <w:tcW w:w="560" w:type="dxa"/>
            <w:tcBorders>
              <w:top w:val="single" w:sz="4" w:space="0" w:color="000000"/>
              <w:left w:val="single" w:sz="4" w:space="0" w:color="000000"/>
              <w:bottom w:val="single" w:sz="4" w:space="0" w:color="000000"/>
              <w:right w:val="nil"/>
            </w:tcBorders>
          </w:tcPr>
          <w:p w14:paraId="6FC36AC3"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9.</w:t>
            </w:r>
          </w:p>
        </w:tc>
        <w:tc>
          <w:tcPr>
            <w:tcW w:w="4260" w:type="dxa"/>
            <w:tcBorders>
              <w:top w:val="single" w:sz="4" w:space="0" w:color="000000"/>
              <w:left w:val="single" w:sz="4" w:space="0" w:color="000000"/>
              <w:bottom w:val="single" w:sz="4" w:space="0" w:color="000000"/>
              <w:right w:val="nil"/>
            </w:tcBorders>
          </w:tcPr>
          <w:p w14:paraId="36E3A1F1" w14:textId="77777777" w:rsidR="00CE119D" w:rsidRPr="00B270A5" w:rsidRDefault="00CE119D" w:rsidP="00B270A5">
            <w:pPr>
              <w:tabs>
                <w:tab w:val="left" w:pos="708"/>
              </w:tabs>
              <w:spacing w:after="0"/>
              <w:ind w:firstLine="321"/>
              <w:jc w:val="both"/>
              <w:rPr>
                <w:rFonts w:ascii="Times New Roman" w:hAnsi="Times New Roman" w:cs="Times New Roman"/>
                <w:sz w:val="16"/>
                <w:szCs w:val="16"/>
              </w:rPr>
            </w:pPr>
            <w:r w:rsidRPr="00B270A5">
              <w:rPr>
                <w:rFonts w:ascii="Times New Roman" w:hAnsi="Times New Roman" w:cs="Times New Roman"/>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right w:val="nil"/>
            </w:tcBorders>
          </w:tcPr>
          <w:p w14:paraId="55C871FE" w14:textId="77777777" w:rsidR="00CE119D" w:rsidRPr="0056202A" w:rsidRDefault="0056202A" w:rsidP="0056202A">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right w:val="nil"/>
            </w:tcBorders>
          </w:tcPr>
          <w:p w14:paraId="05C9F624" w14:textId="77777777" w:rsidR="00CE119D" w:rsidRPr="00B270A5" w:rsidRDefault="00CB187B" w:rsidP="00CB187B">
            <w:pPr>
              <w:tabs>
                <w:tab w:val="left" w:pos="708"/>
              </w:tabs>
              <w:spacing w:after="0" w:line="202" w:lineRule="exact"/>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49" w:type="dxa"/>
            <w:tcBorders>
              <w:top w:val="single" w:sz="4" w:space="0" w:color="000000"/>
              <w:left w:val="single" w:sz="4" w:space="0" w:color="000000"/>
              <w:bottom w:val="single" w:sz="4" w:space="0" w:color="000000"/>
              <w:right w:val="single" w:sz="4" w:space="0" w:color="000000"/>
            </w:tcBorders>
          </w:tcPr>
          <w:p w14:paraId="2FF486E4" w14:textId="77777777" w:rsidR="00CE119D" w:rsidRPr="00907190" w:rsidRDefault="00CE119D" w:rsidP="00907190">
            <w:pPr>
              <w:tabs>
                <w:tab w:val="left" w:pos="708"/>
              </w:tabs>
              <w:spacing w:after="0"/>
              <w:jc w:val="center"/>
              <w:rPr>
                <w:rFonts w:ascii="Times New Roman" w:hAnsi="Times New Roman" w:cs="Times New Roman"/>
                <w:sz w:val="16"/>
                <w:szCs w:val="16"/>
                <w:lang w:val="uk-UA"/>
              </w:rPr>
            </w:pPr>
            <w:r w:rsidRPr="00B270A5">
              <w:rPr>
                <w:rFonts w:ascii="Times New Roman" w:hAnsi="Times New Roman" w:cs="Times New Roman"/>
                <w:sz w:val="16"/>
                <w:szCs w:val="16"/>
              </w:rPr>
              <w:t>Не пізніше  15 робочих днів  з дня  оформлення заяви-анкети.</w:t>
            </w:r>
          </w:p>
        </w:tc>
      </w:tr>
      <w:tr w:rsidR="00CE119D" w:rsidRPr="00B270A5" w14:paraId="069723DD" w14:textId="77777777" w:rsidTr="00140A47">
        <w:tc>
          <w:tcPr>
            <w:tcW w:w="560" w:type="dxa"/>
            <w:tcBorders>
              <w:top w:val="single" w:sz="4" w:space="0" w:color="000000"/>
              <w:left w:val="single" w:sz="4" w:space="0" w:color="000000"/>
              <w:bottom w:val="single" w:sz="4" w:space="0" w:color="000000"/>
              <w:right w:val="nil"/>
            </w:tcBorders>
          </w:tcPr>
          <w:p w14:paraId="1A34A489"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10.</w:t>
            </w:r>
          </w:p>
        </w:tc>
        <w:tc>
          <w:tcPr>
            <w:tcW w:w="4260" w:type="dxa"/>
            <w:tcBorders>
              <w:top w:val="single" w:sz="4" w:space="0" w:color="000000"/>
              <w:left w:val="single" w:sz="4" w:space="0" w:color="000000"/>
              <w:bottom w:val="single" w:sz="4" w:space="0" w:color="000000"/>
              <w:right w:val="nil"/>
            </w:tcBorders>
          </w:tcPr>
          <w:p w14:paraId="7098C893" w14:textId="77777777" w:rsidR="00CE119D" w:rsidRPr="00B270A5" w:rsidRDefault="00CE119D" w:rsidP="00B270A5">
            <w:pPr>
              <w:tabs>
                <w:tab w:val="left" w:pos="708"/>
              </w:tabs>
              <w:spacing w:after="0"/>
              <w:ind w:firstLine="321"/>
              <w:jc w:val="both"/>
              <w:rPr>
                <w:rFonts w:ascii="Times New Roman" w:hAnsi="Times New Roman" w:cs="Times New Roman"/>
                <w:sz w:val="16"/>
                <w:szCs w:val="16"/>
              </w:rPr>
            </w:pPr>
            <w:r w:rsidRPr="00B270A5">
              <w:rPr>
                <w:rFonts w:ascii="Times New Roman" w:hAnsi="Times New Roman" w:cs="Times New Roman"/>
                <w:sz w:val="16"/>
                <w:szCs w:val="16"/>
              </w:rPr>
              <w:t>Здійснення ідентифікації особи</w:t>
            </w:r>
          </w:p>
          <w:p w14:paraId="3053A112" w14:textId="77777777" w:rsidR="00CE119D" w:rsidRPr="00B270A5" w:rsidRDefault="00CE119D" w:rsidP="00B270A5">
            <w:pPr>
              <w:tabs>
                <w:tab w:val="left" w:pos="708"/>
              </w:tabs>
              <w:spacing w:after="0"/>
              <w:ind w:firstLine="321"/>
              <w:jc w:val="both"/>
              <w:rPr>
                <w:rFonts w:ascii="Times New Roman" w:hAnsi="Times New Roman" w:cs="Times New Roman"/>
                <w:kern w:val="2"/>
                <w:sz w:val="16"/>
                <w:szCs w:val="16"/>
              </w:rPr>
            </w:pPr>
          </w:p>
        </w:tc>
        <w:tc>
          <w:tcPr>
            <w:tcW w:w="2126" w:type="dxa"/>
            <w:tcBorders>
              <w:top w:val="single" w:sz="4" w:space="0" w:color="000000"/>
              <w:left w:val="single" w:sz="4" w:space="0" w:color="000000"/>
              <w:bottom w:val="single" w:sz="4" w:space="0" w:color="000000"/>
              <w:right w:val="nil"/>
            </w:tcBorders>
          </w:tcPr>
          <w:p w14:paraId="1356F826" w14:textId="77777777" w:rsidR="00CE119D" w:rsidRPr="0056202A" w:rsidRDefault="0056202A" w:rsidP="0056202A">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right w:val="nil"/>
            </w:tcBorders>
          </w:tcPr>
          <w:p w14:paraId="0A7A7DA9" w14:textId="77777777" w:rsidR="00CE119D" w:rsidRPr="00B270A5" w:rsidRDefault="00CB187B" w:rsidP="00CB187B">
            <w:pPr>
              <w:tabs>
                <w:tab w:val="left" w:pos="708"/>
              </w:tabs>
              <w:spacing w:after="0" w:line="202" w:lineRule="exact"/>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49" w:type="dxa"/>
            <w:tcBorders>
              <w:top w:val="single" w:sz="4" w:space="0" w:color="000000"/>
              <w:left w:val="single" w:sz="4" w:space="0" w:color="000000"/>
              <w:bottom w:val="single" w:sz="4" w:space="0" w:color="000000"/>
              <w:right w:val="single" w:sz="4" w:space="0" w:color="000000"/>
            </w:tcBorders>
          </w:tcPr>
          <w:p w14:paraId="1833642F"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Не пізніше 15 робочих днів з дати оформлення заяви-анкети.</w:t>
            </w:r>
          </w:p>
        </w:tc>
      </w:tr>
      <w:tr w:rsidR="00CE119D" w:rsidRPr="00B270A5" w14:paraId="19B33F36" w14:textId="77777777" w:rsidTr="00140A47">
        <w:tc>
          <w:tcPr>
            <w:tcW w:w="560" w:type="dxa"/>
            <w:tcBorders>
              <w:top w:val="single" w:sz="4" w:space="0" w:color="000000"/>
              <w:left w:val="single" w:sz="4" w:space="0" w:color="000000"/>
              <w:bottom w:val="single" w:sz="4" w:space="0" w:color="000000"/>
              <w:right w:val="nil"/>
            </w:tcBorders>
          </w:tcPr>
          <w:p w14:paraId="6F477F05"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11.</w:t>
            </w:r>
          </w:p>
        </w:tc>
        <w:tc>
          <w:tcPr>
            <w:tcW w:w="4260" w:type="dxa"/>
            <w:tcBorders>
              <w:top w:val="single" w:sz="4" w:space="0" w:color="000000"/>
              <w:left w:val="single" w:sz="4" w:space="0" w:color="000000"/>
              <w:bottom w:val="single" w:sz="4" w:space="0" w:color="000000"/>
              <w:right w:val="nil"/>
            </w:tcBorders>
          </w:tcPr>
          <w:p w14:paraId="24E0C353" w14:textId="77777777" w:rsidR="00CE119D" w:rsidRDefault="00CE119D" w:rsidP="00907190">
            <w:pPr>
              <w:pStyle w:val="af5"/>
              <w:tabs>
                <w:tab w:val="left" w:pos="708"/>
              </w:tabs>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Після проведення перевірок поданої заявником інформації, ідентифікації особи, перевірки факту належності особи до громадянства України відомості для реєстрації особи направляються до Державного реєстру фізичних осіб-платників податків</w:t>
            </w:r>
          </w:p>
          <w:p w14:paraId="5DB21F31" w14:textId="77777777" w:rsidR="00BF1AD2" w:rsidRPr="00907190" w:rsidRDefault="00BF1AD2" w:rsidP="00907190">
            <w:pPr>
              <w:pStyle w:val="af5"/>
              <w:tabs>
                <w:tab w:val="left" w:pos="708"/>
              </w:tabs>
              <w:spacing w:before="0"/>
              <w:ind w:firstLine="321"/>
              <w:jc w:val="both"/>
              <w:rPr>
                <w:rFonts w:ascii="Times New Roman" w:hAnsi="Times New Roman" w:cs="Times New Roman"/>
                <w:sz w:val="16"/>
                <w:szCs w:val="16"/>
              </w:rPr>
            </w:pPr>
          </w:p>
        </w:tc>
        <w:tc>
          <w:tcPr>
            <w:tcW w:w="2126" w:type="dxa"/>
            <w:tcBorders>
              <w:top w:val="single" w:sz="4" w:space="0" w:color="000000"/>
              <w:left w:val="single" w:sz="4" w:space="0" w:color="000000"/>
              <w:bottom w:val="single" w:sz="4" w:space="0" w:color="000000"/>
              <w:right w:val="nil"/>
            </w:tcBorders>
          </w:tcPr>
          <w:p w14:paraId="1563850D" w14:textId="77777777" w:rsidR="00CE119D" w:rsidRPr="0056202A" w:rsidRDefault="0056202A" w:rsidP="0056202A">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right w:val="nil"/>
            </w:tcBorders>
          </w:tcPr>
          <w:p w14:paraId="25F40CEE" w14:textId="77777777" w:rsidR="00CE119D" w:rsidRPr="00B270A5" w:rsidRDefault="00CB187B" w:rsidP="00CB187B">
            <w:pPr>
              <w:tabs>
                <w:tab w:val="left" w:pos="708"/>
              </w:tabs>
              <w:spacing w:after="0" w:line="202" w:lineRule="exact"/>
              <w:ind w:left="34" w:firstLine="28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49" w:type="dxa"/>
            <w:tcBorders>
              <w:top w:val="single" w:sz="4" w:space="0" w:color="000000"/>
              <w:left w:val="single" w:sz="4" w:space="0" w:color="000000"/>
              <w:bottom w:val="single" w:sz="4" w:space="0" w:color="000000"/>
              <w:right w:val="single" w:sz="4" w:space="0" w:color="000000"/>
            </w:tcBorders>
          </w:tcPr>
          <w:p w14:paraId="1EA0CBB2"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Не пізніше 15 робочих днів з дати оформлення заяви-анкети</w:t>
            </w:r>
          </w:p>
        </w:tc>
      </w:tr>
      <w:tr w:rsidR="00CE119D" w:rsidRPr="00B270A5" w14:paraId="611719CC" w14:textId="77777777" w:rsidTr="00140A47">
        <w:tc>
          <w:tcPr>
            <w:tcW w:w="560" w:type="dxa"/>
            <w:tcBorders>
              <w:top w:val="single" w:sz="4" w:space="0" w:color="000000"/>
              <w:left w:val="single" w:sz="4" w:space="0" w:color="000000"/>
              <w:bottom w:val="single" w:sz="4" w:space="0" w:color="000000"/>
              <w:right w:val="nil"/>
            </w:tcBorders>
          </w:tcPr>
          <w:p w14:paraId="0C8CC267"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lastRenderedPageBreak/>
              <w:t>12.</w:t>
            </w:r>
          </w:p>
        </w:tc>
        <w:tc>
          <w:tcPr>
            <w:tcW w:w="4260" w:type="dxa"/>
            <w:tcBorders>
              <w:top w:val="single" w:sz="4" w:space="0" w:color="000000"/>
              <w:left w:val="single" w:sz="4" w:space="0" w:color="000000"/>
              <w:bottom w:val="single" w:sz="4" w:space="0" w:color="000000"/>
              <w:right w:val="nil"/>
            </w:tcBorders>
          </w:tcPr>
          <w:p w14:paraId="0F0A9D59" w14:textId="77777777" w:rsidR="00CE119D" w:rsidRPr="00B270A5" w:rsidRDefault="00CE119D" w:rsidP="00B270A5">
            <w:pPr>
              <w:pStyle w:val="af5"/>
              <w:tabs>
                <w:tab w:val="left" w:pos="708"/>
              </w:tabs>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 xml:space="preserve">Рішення про оформлення паспорта приймається територіальним підрозділом ДМС за результатами проведених перевірок, ідентифікації особи, перевірки факту належності особи до громадянства України та надходження інформації з Державного реєстру даних про реєстрацію особи платником податків (РНОКПП) або повідомлення про необхідність звернення до контролюючого органу для реєстрації платником  податків або внесення змін до Державного реєстру. </w:t>
            </w:r>
          </w:p>
          <w:p w14:paraId="25430E17" w14:textId="77777777" w:rsidR="00CE119D" w:rsidRPr="00B270A5" w:rsidRDefault="00CE119D" w:rsidP="00B270A5">
            <w:pPr>
              <w:pStyle w:val="af5"/>
              <w:tabs>
                <w:tab w:val="left" w:pos="708"/>
              </w:tabs>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У разі якщо за даними ДПС буде встановлено, що особа раніше вже була зареєстрована в Державному реєстрі та дані про особу, які надійшли від ДМС для проведення реєстрації, відрізняються від даних про особу, наявних в Державному реєстрі,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 фізичних осіб-платників податків. У такому випадку паспорт оформляється без внесення даних про РНОКПП.</w:t>
            </w:r>
          </w:p>
          <w:p w14:paraId="18804905" w14:textId="77777777" w:rsidR="00CE119D" w:rsidRPr="00B270A5" w:rsidRDefault="00CE119D" w:rsidP="00B270A5">
            <w:pPr>
              <w:pStyle w:val="af5"/>
              <w:tabs>
                <w:tab w:val="left" w:pos="708"/>
              </w:tabs>
              <w:spacing w:before="0"/>
              <w:ind w:firstLine="321"/>
              <w:jc w:val="both"/>
              <w:rPr>
                <w:rFonts w:ascii="Times New Roman" w:hAnsi="Times New Roman" w:cs="Times New Roman"/>
                <w:sz w:val="16"/>
                <w:szCs w:val="16"/>
              </w:rPr>
            </w:pPr>
            <w:r w:rsidRPr="00B270A5">
              <w:rPr>
                <w:rFonts w:ascii="Times New Roman" w:hAnsi="Times New Roman" w:cs="Times New Roman"/>
                <w:sz w:val="16"/>
                <w:szCs w:val="16"/>
              </w:rPr>
              <w:t>Працівник роздруковує повідомлення ДПС для подальшого вручення заявник під час видачі паспорта.</w:t>
            </w:r>
          </w:p>
          <w:p w14:paraId="0C7E154B" w14:textId="77777777" w:rsidR="00CE119D" w:rsidRPr="00B270A5" w:rsidRDefault="00CE119D" w:rsidP="00B270A5">
            <w:pPr>
              <w:pStyle w:val="af5"/>
              <w:tabs>
                <w:tab w:val="left" w:pos="708"/>
              </w:tabs>
              <w:spacing w:before="0"/>
              <w:ind w:firstLine="321"/>
              <w:jc w:val="both"/>
              <w:rPr>
                <w:rFonts w:ascii="Times New Roman" w:hAnsi="Times New Roman" w:cs="Times New Roman"/>
                <w:sz w:val="16"/>
                <w:szCs w:val="16"/>
              </w:rPr>
            </w:pPr>
          </w:p>
        </w:tc>
        <w:tc>
          <w:tcPr>
            <w:tcW w:w="2126" w:type="dxa"/>
            <w:tcBorders>
              <w:top w:val="single" w:sz="4" w:space="0" w:color="000000"/>
              <w:left w:val="single" w:sz="4" w:space="0" w:color="000000"/>
              <w:bottom w:val="single" w:sz="4" w:space="0" w:color="000000"/>
              <w:right w:val="nil"/>
            </w:tcBorders>
          </w:tcPr>
          <w:p w14:paraId="5C0394DE" w14:textId="77777777" w:rsidR="00CE119D" w:rsidRPr="0056202A" w:rsidRDefault="0056202A" w:rsidP="0056202A">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000000"/>
              <w:right w:val="nil"/>
            </w:tcBorders>
          </w:tcPr>
          <w:p w14:paraId="1072F273" w14:textId="77777777" w:rsidR="00CE119D" w:rsidRPr="00B270A5" w:rsidRDefault="00CB187B" w:rsidP="00CB187B">
            <w:pPr>
              <w:tabs>
                <w:tab w:val="left" w:pos="708"/>
              </w:tabs>
              <w:spacing w:after="0" w:line="202" w:lineRule="exact"/>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49" w:type="dxa"/>
            <w:tcBorders>
              <w:top w:val="single" w:sz="4" w:space="0" w:color="000000"/>
              <w:left w:val="single" w:sz="4" w:space="0" w:color="000000"/>
              <w:bottom w:val="single" w:sz="4" w:space="0" w:color="000000"/>
              <w:right w:val="single" w:sz="4" w:space="0" w:color="000000"/>
            </w:tcBorders>
          </w:tcPr>
          <w:p w14:paraId="24CBEB8A"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 xml:space="preserve">Не пізніше 16 робочих днів з дати </w:t>
            </w:r>
          </w:p>
          <w:p w14:paraId="3E17C4BB"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 xml:space="preserve">оформлення   заяви-анкети , але не пізніше наступного робочого дня з дня надходження з даних з ДПС </w:t>
            </w:r>
          </w:p>
          <w:p w14:paraId="30E30B3B"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1132B359"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eastAsia="Verdana" w:hAnsi="Times New Roman" w:cs="Times New Roman"/>
                <w:sz w:val="16"/>
                <w:szCs w:val="16"/>
              </w:rPr>
              <w:t xml:space="preserve"> </w:t>
            </w:r>
          </w:p>
        </w:tc>
      </w:tr>
      <w:tr w:rsidR="00CE119D" w:rsidRPr="00B270A5" w14:paraId="4600EEFF" w14:textId="77777777" w:rsidTr="00140A47">
        <w:tc>
          <w:tcPr>
            <w:tcW w:w="560" w:type="dxa"/>
            <w:tcBorders>
              <w:top w:val="single" w:sz="4" w:space="0" w:color="000000"/>
              <w:left w:val="single" w:sz="4" w:space="0" w:color="000000"/>
              <w:bottom w:val="single" w:sz="4" w:space="0" w:color="000000"/>
              <w:right w:val="nil"/>
            </w:tcBorders>
          </w:tcPr>
          <w:p w14:paraId="4E45975A"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13.</w:t>
            </w:r>
          </w:p>
        </w:tc>
        <w:tc>
          <w:tcPr>
            <w:tcW w:w="4260" w:type="dxa"/>
            <w:tcBorders>
              <w:top w:val="single" w:sz="4" w:space="0" w:color="000000"/>
              <w:left w:val="single" w:sz="4" w:space="0" w:color="000000"/>
              <w:bottom w:val="single" w:sz="4" w:space="0" w:color="000000"/>
              <w:right w:val="nil"/>
            </w:tcBorders>
          </w:tcPr>
          <w:p w14:paraId="5ECC3547" w14:textId="77777777" w:rsidR="00CE119D" w:rsidRPr="00B270A5" w:rsidRDefault="00CE119D" w:rsidP="00B270A5">
            <w:pPr>
              <w:tabs>
                <w:tab w:val="left" w:pos="708"/>
              </w:tabs>
              <w:spacing w:after="0"/>
              <w:ind w:firstLine="321"/>
              <w:jc w:val="both"/>
              <w:rPr>
                <w:rFonts w:ascii="Times New Roman" w:hAnsi="Times New Roman" w:cs="Times New Roman"/>
                <w:sz w:val="16"/>
                <w:szCs w:val="16"/>
              </w:rPr>
            </w:pPr>
            <w:r w:rsidRPr="00B270A5">
              <w:rPr>
                <w:rFonts w:ascii="Times New Roman" w:hAnsi="Times New Roman" w:cs="Times New Roman"/>
                <w:sz w:val="16"/>
                <w:szCs w:val="16"/>
              </w:rPr>
              <w:t xml:space="preserve">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 </w:t>
            </w:r>
          </w:p>
        </w:tc>
        <w:tc>
          <w:tcPr>
            <w:tcW w:w="2126" w:type="dxa"/>
            <w:tcBorders>
              <w:top w:val="single" w:sz="4" w:space="0" w:color="000000"/>
              <w:left w:val="single" w:sz="4" w:space="0" w:color="000000"/>
              <w:bottom w:val="single" w:sz="4" w:space="0" w:color="000000"/>
              <w:right w:val="nil"/>
            </w:tcBorders>
          </w:tcPr>
          <w:p w14:paraId="5B24DFF9"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 xml:space="preserve">Працівник  Головного обчислювального центру Єдиного державного демографічного реєстру ДМС </w:t>
            </w:r>
          </w:p>
        </w:tc>
        <w:tc>
          <w:tcPr>
            <w:tcW w:w="1843" w:type="dxa"/>
            <w:tcBorders>
              <w:top w:val="single" w:sz="4" w:space="0" w:color="000000"/>
              <w:left w:val="single" w:sz="4" w:space="0" w:color="000000"/>
              <w:bottom w:val="single" w:sz="4" w:space="0" w:color="000000"/>
              <w:right w:val="nil"/>
            </w:tcBorders>
          </w:tcPr>
          <w:p w14:paraId="30B144FA"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ДМС</w:t>
            </w:r>
          </w:p>
        </w:tc>
        <w:tc>
          <w:tcPr>
            <w:tcW w:w="1649" w:type="dxa"/>
            <w:tcBorders>
              <w:top w:val="single" w:sz="4" w:space="0" w:color="000000"/>
              <w:left w:val="single" w:sz="4" w:space="0" w:color="000000"/>
              <w:bottom w:val="single" w:sz="4" w:space="0" w:color="000000"/>
              <w:right w:val="single" w:sz="4" w:space="0" w:color="000000"/>
            </w:tcBorders>
          </w:tcPr>
          <w:p w14:paraId="1BAFE56B"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Не пізніше наступного  робочого дня з дня прийняття рішення про оформлення паспорта</w:t>
            </w:r>
          </w:p>
        </w:tc>
      </w:tr>
      <w:tr w:rsidR="00CE119D" w:rsidRPr="00B270A5" w14:paraId="5E469D1F" w14:textId="77777777" w:rsidTr="00140A47">
        <w:trPr>
          <w:trHeight w:val="1649"/>
        </w:trPr>
        <w:tc>
          <w:tcPr>
            <w:tcW w:w="560" w:type="dxa"/>
            <w:tcBorders>
              <w:top w:val="single" w:sz="4" w:space="0" w:color="000000"/>
              <w:left w:val="single" w:sz="4" w:space="0" w:color="000000"/>
              <w:bottom w:val="single" w:sz="4" w:space="0" w:color="000000"/>
              <w:right w:val="nil"/>
            </w:tcBorders>
          </w:tcPr>
          <w:p w14:paraId="2CDD7E29"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14.</w:t>
            </w:r>
          </w:p>
        </w:tc>
        <w:tc>
          <w:tcPr>
            <w:tcW w:w="4260" w:type="dxa"/>
            <w:tcBorders>
              <w:top w:val="single" w:sz="4" w:space="0" w:color="000000"/>
              <w:left w:val="single" w:sz="4" w:space="0" w:color="000000"/>
              <w:bottom w:val="single" w:sz="4" w:space="0" w:color="000000"/>
              <w:right w:val="nil"/>
            </w:tcBorders>
          </w:tcPr>
          <w:p w14:paraId="483DB659" w14:textId="77777777" w:rsidR="00CE119D" w:rsidRPr="00B270A5" w:rsidRDefault="00CE119D" w:rsidP="00907190">
            <w:pPr>
              <w:tabs>
                <w:tab w:val="left" w:pos="708"/>
              </w:tabs>
              <w:spacing w:after="0"/>
              <w:ind w:left="34"/>
              <w:jc w:val="both"/>
              <w:rPr>
                <w:rFonts w:ascii="Times New Roman" w:hAnsi="Times New Roman" w:cs="Times New Roman"/>
                <w:sz w:val="16"/>
                <w:szCs w:val="16"/>
              </w:rPr>
            </w:pPr>
            <w:r w:rsidRPr="00B270A5">
              <w:rPr>
                <w:rFonts w:ascii="Times New Roman" w:hAnsi="Times New Roman" w:cs="Times New Roman"/>
                <w:sz w:val="16"/>
                <w:szCs w:val="16"/>
              </w:rPr>
              <w:t>Виготовлення (персоналізація) бланка паспорта громадянина України, внесення до безконтактного електронного носія інформації,зазначеній в зоні візуальної перевірки паспорта; додаткової змінної інформації, відцифрованого образу обличчя особи, відцифрованого підпису особи, відцифровані відбитки пальців рук (за згодою особи).</w:t>
            </w:r>
          </w:p>
          <w:p w14:paraId="02894ACE" w14:textId="77777777" w:rsidR="00CE119D" w:rsidRDefault="00CE119D" w:rsidP="00907190">
            <w:pPr>
              <w:tabs>
                <w:tab w:val="left" w:pos="708"/>
              </w:tabs>
              <w:spacing w:after="0"/>
              <w:ind w:left="34"/>
              <w:jc w:val="both"/>
              <w:rPr>
                <w:rFonts w:ascii="Times New Roman" w:hAnsi="Times New Roman" w:cs="Times New Roman"/>
                <w:sz w:val="16"/>
                <w:szCs w:val="16"/>
                <w:lang w:val="uk-UA"/>
              </w:rPr>
            </w:pPr>
            <w:r w:rsidRPr="00B270A5">
              <w:rPr>
                <w:rFonts w:ascii="Times New Roman" w:hAnsi="Times New Roman" w:cs="Times New Roman"/>
                <w:sz w:val="16"/>
                <w:szCs w:val="16"/>
              </w:rPr>
              <w:t>Доставка до територіального підрозділу ДМС</w:t>
            </w:r>
          </w:p>
          <w:p w14:paraId="68076579" w14:textId="77777777" w:rsidR="00BF1AD2" w:rsidRPr="00BF1AD2" w:rsidRDefault="00BF1AD2" w:rsidP="00907190">
            <w:pPr>
              <w:tabs>
                <w:tab w:val="left" w:pos="708"/>
              </w:tabs>
              <w:spacing w:after="0"/>
              <w:ind w:left="34"/>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right w:val="nil"/>
            </w:tcBorders>
          </w:tcPr>
          <w:p w14:paraId="7ECCCC57" w14:textId="77777777" w:rsidR="00CE119D" w:rsidRPr="00B270A5" w:rsidRDefault="00CE119D" w:rsidP="00907190">
            <w:pPr>
              <w:tabs>
                <w:tab w:val="left" w:pos="708"/>
              </w:tabs>
              <w:spacing w:after="0"/>
              <w:ind w:left="34"/>
              <w:jc w:val="center"/>
              <w:rPr>
                <w:rFonts w:ascii="Times New Roman" w:hAnsi="Times New Roman" w:cs="Times New Roman"/>
                <w:sz w:val="16"/>
                <w:szCs w:val="16"/>
              </w:rPr>
            </w:pPr>
            <w:r w:rsidRPr="00B270A5">
              <w:rPr>
                <w:rFonts w:ascii="Times New Roman" w:hAnsi="Times New Roman" w:cs="Times New Roman"/>
                <w:sz w:val="16"/>
                <w:szCs w:val="16"/>
              </w:rPr>
              <w:t>Працівник ДП “Поліграфічний комбінат “України” по виготовленню цінних паперів</w:t>
            </w:r>
          </w:p>
        </w:tc>
        <w:tc>
          <w:tcPr>
            <w:tcW w:w="1843" w:type="dxa"/>
            <w:tcBorders>
              <w:top w:val="single" w:sz="4" w:space="0" w:color="000000"/>
              <w:left w:val="single" w:sz="4" w:space="0" w:color="000000"/>
              <w:bottom w:val="single" w:sz="4" w:space="0" w:color="000000"/>
              <w:right w:val="nil"/>
            </w:tcBorders>
          </w:tcPr>
          <w:p w14:paraId="11C82057" w14:textId="77777777" w:rsidR="00CE119D" w:rsidRPr="00B270A5" w:rsidRDefault="00CE119D" w:rsidP="00B270A5">
            <w:pPr>
              <w:tabs>
                <w:tab w:val="left" w:pos="708"/>
              </w:tabs>
              <w:spacing w:after="0"/>
              <w:ind w:left="34"/>
              <w:jc w:val="center"/>
              <w:rPr>
                <w:rFonts w:ascii="Times New Roman" w:hAnsi="Times New Roman" w:cs="Times New Roman"/>
                <w:sz w:val="16"/>
                <w:szCs w:val="16"/>
              </w:rPr>
            </w:pPr>
            <w:r w:rsidRPr="00B270A5">
              <w:rPr>
                <w:rFonts w:ascii="Times New Roman" w:hAnsi="Times New Roman" w:cs="Times New Roman"/>
                <w:sz w:val="16"/>
                <w:szCs w:val="16"/>
              </w:rPr>
              <w:t>ДП “Поліграфічний комбінат “Україна” по виготовленню цінних паперів”</w:t>
            </w:r>
          </w:p>
        </w:tc>
        <w:tc>
          <w:tcPr>
            <w:tcW w:w="1649" w:type="dxa"/>
            <w:tcBorders>
              <w:top w:val="single" w:sz="4" w:space="0" w:color="000000"/>
              <w:left w:val="single" w:sz="4" w:space="0" w:color="000000"/>
              <w:bottom w:val="single" w:sz="4" w:space="0" w:color="000000"/>
              <w:right w:val="single" w:sz="4" w:space="0" w:color="000000"/>
            </w:tcBorders>
          </w:tcPr>
          <w:p w14:paraId="458D7176" w14:textId="77777777" w:rsidR="00CE119D" w:rsidRPr="00907190" w:rsidRDefault="00CE119D" w:rsidP="00907190">
            <w:pPr>
              <w:tabs>
                <w:tab w:val="left" w:pos="708"/>
              </w:tabs>
              <w:spacing w:after="0"/>
              <w:jc w:val="center"/>
              <w:rPr>
                <w:rFonts w:ascii="Times New Roman" w:hAnsi="Times New Roman" w:cs="Times New Roman"/>
                <w:sz w:val="16"/>
                <w:szCs w:val="16"/>
                <w:lang w:val="uk-UA"/>
              </w:rPr>
            </w:pPr>
            <w:r w:rsidRPr="00B270A5">
              <w:rPr>
                <w:rFonts w:ascii="Times New Roman" w:hAnsi="Times New Roman" w:cs="Times New Roman"/>
                <w:color w:val="000000"/>
                <w:sz w:val="16"/>
                <w:szCs w:val="16"/>
              </w:rPr>
              <w:t>Не пізніше 3 робочих днів  з дня                          направлення даних для  виготовлення паспорта</w:t>
            </w:r>
          </w:p>
        </w:tc>
      </w:tr>
      <w:tr w:rsidR="00CE119D" w:rsidRPr="00B270A5" w14:paraId="0339CDF6" w14:textId="77777777" w:rsidTr="00140A47">
        <w:trPr>
          <w:trHeight w:val="756"/>
        </w:trPr>
        <w:tc>
          <w:tcPr>
            <w:tcW w:w="560" w:type="dxa"/>
            <w:tcBorders>
              <w:top w:val="single" w:sz="4" w:space="0" w:color="000000"/>
              <w:left w:val="single" w:sz="4" w:space="0" w:color="000000"/>
              <w:bottom w:val="single" w:sz="4" w:space="0" w:color="auto"/>
              <w:right w:val="nil"/>
            </w:tcBorders>
          </w:tcPr>
          <w:p w14:paraId="5606A59F" w14:textId="77777777" w:rsidR="00CE119D" w:rsidRPr="00B270A5" w:rsidRDefault="00CE119D" w:rsidP="00140A47">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15.</w:t>
            </w:r>
          </w:p>
        </w:tc>
        <w:tc>
          <w:tcPr>
            <w:tcW w:w="4260" w:type="dxa"/>
            <w:tcBorders>
              <w:top w:val="single" w:sz="4" w:space="0" w:color="000000"/>
              <w:left w:val="single" w:sz="4" w:space="0" w:color="000000"/>
              <w:bottom w:val="single" w:sz="4" w:space="0" w:color="auto"/>
              <w:right w:val="nil"/>
            </w:tcBorders>
            <w:vAlign w:val="center"/>
          </w:tcPr>
          <w:p w14:paraId="580CAC29" w14:textId="77777777" w:rsidR="00CE119D" w:rsidRPr="00B270A5" w:rsidRDefault="00CE119D" w:rsidP="00B270A5">
            <w:pPr>
              <w:tabs>
                <w:tab w:val="left" w:pos="708"/>
              </w:tabs>
              <w:spacing w:after="0"/>
              <w:ind w:firstLine="321"/>
              <w:jc w:val="both"/>
              <w:rPr>
                <w:rFonts w:ascii="Times New Roman" w:hAnsi="Times New Roman" w:cs="Times New Roman"/>
                <w:sz w:val="16"/>
                <w:szCs w:val="16"/>
              </w:rPr>
            </w:pPr>
            <w:r w:rsidRPr="00B270A5">
              <w:rPr>
                <w:rFonts w:ascii="Times New Roman" w:hAnsi="Times New Roman" w:cs="Times New Roman"/>
                <w:sz w:val="16"/>
                <w:szCs w:val="16"/>
              </w:rPr>
              <w:t xml:space="preserve">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 та повідомлення  ДПС (у разі отримання від ДПС повідомлення про відмову)   </w:t>
            </w:r>
          </w:p>
        </w:tc>
        <w:tc>
          <w:tcPr>
            <w:tcW w:w="2126" w:type="dxa"/>
            <w:tcBorders>
              <w:top w:val="single" w:sz="4" w:space="0" w:color="000000"/>
              <w:left w:val="single" w:sz="4" w:space="0" w:color="000000"/>
              <w:bottom w:val="single" w:sz="4" w:space="0" w:color="auto"/>
              <w:right w:val="nil"/>
            </w:tcBorders>
          </w:tcPr>
          <w:p w14:paraId="79359435" w14:textId="77777777" w:rsidR="00CE119D" w:rsidRPr="0056202A" w:rsidRDefault="0056202A" w:rsidP="0056202A">
            <w:pPr>
              <w:spacing w:after="0"/>
              <w:ind w:left="34"/>
              <w:jc w:val="center"/>
              <w:rPr>
                <w:rFonts w:ascii="Times New Roman" w:hAnsi="Times New Roman" w:cs="Times New Roman"/>
                <w:color w:val="000000"/>
                <w:lang w:val="uk-UA"/>
              </w:rPr>
            </w:pPr>
            <w:r>
              <w:rPr>
                <w:rFonts w:ascii="Times New Roman" w:hAnsi="Times New Roman" w:cs="Times New Roman"/>
                <w:color w:val="000000"/>
                <w:sz w:val="16"/>
                <w:szCs w:val="16"/>
                <w:lang w:val="uk-UA"/>
              </w:rPr>
              <w:t>Головний спеціаліст відділу оформлення документів УПРЕ ЗМУ ДМС</w:t>
            </w:r>
          </w:p>
        </w:tc>
        <w:tc>
          <w:tcPr>
            <w:tcW w:w="1843" w:type="dxa"/>
            <w:tcBorders>
              <w:top w:val="single" w:sz="4" w:space="0" w:color="000000"/>
              <w:left w:val="single" w:sz="4" w:space="0" w:color="000000"/>
              <w:bottom w:val="single" w:sz="4" w:space="0" w:color="auto"/>
              <w:right w:val="nil"/>
            </w:tcBorders>
          </w:tcPr>
          <w:p w14:paraId="1783A400" w14:textId="77777777" w:rsidR="00CE119D" w:rsidRPr="00B270A5" w:rsidRDefault="00CB187B" w:rsidP="00CB187B">
            <w:pPr>
              <w:tabs>
                <w:tab w:val="left" w:pos="708"/>
              </w:tabs>
              <w:spacing w:after="0" w:line="202" w:lineRule="exact"/>
              <w:ind w:left="34"/>
              <w:jc w:val="center"/>
              <w:rPr>
                <w:rFonts w:ascii="Times New Roman" w:hAnsi="Times New Roman" w:cs="Times New Roman"/>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w:t>
            </w:r>
          </w:p>
        </w:tc>
        <w:tc>
          <w:tcPr>
            <w:tcW w:w="1649" w:type="dxa"/>
            <w:tcBorders>
              <w:top w:val="single" w:sz="4" w:space="0" w:color="000000"/>
              <w:left w:val="single" w:sz="4" w:space="0" w:color="000000"/>
              <w:bottom w:val="single" w:sz="4" w:space="0" w:color="auto"/>
              <w:right w:val="single" w:sz="4" w:space="0" w:color="000000"/>
            </w:tcBorders>
          </w:tcPr>
          <w:p w14:paraId="30375976" w14:textId="77777777" w:rsidR="00CE119D" w:rsidRPr="00B270A5" w:rsidRDefault="00CE119D" w:rsidP="00B270A5">
            <w:pPr>
              <w:tabs>
                <w:tab w:val="left" w:pos="708"/>
              </w:tabs>
              <w:spacing w:after="0"/>
              <w:jc w:val="center"/>
              <w:rPr>
                <w:rFonts w:ascii="Times New Roman" w:hAnsi="Times New Roman" w:cs="Times New Roman"/>
                <w:sz w:val="16"/>
                <w:szCs w:val="16"/>
              </w:rPr>
            </w:pPr>
            <w:r w:rsidRPr="00B270A5">
              <w:rPr>
                <w:rFonts w:ascii="Times New Roman" w:hAnsi="Times New Roman" w:cs="Times New Roman"/>
                <w:sz w:val="16"/>
                <w:szCs w:val="16"/>
              </w:rPr>
              <w:t>Не пізніше ніж через 20 робочих днів з дня оформлення заяви-анкети</w:t>
            </w:r>
          </w:p>
          <w:p w14:paraId="566FC5F4" w14:textId="77777777" w:rsidR="00CE119D" w:rsidRPr="00B270A5" w:rsidRDefault="00CE119D" w:rsidP="00B270A5">
            <w:pPr>
              <w:tabs>
                <w:tab w:val="left" w:pos="708"/>
              </w:tabs>
              <w:spacing w:after="0"/>
              <w:jc w:val="center"/>
              <w:rPr>
                <w:rFonts w:ascii="Times New Roman" w:hAnsi="Times New Roman" w:cs="Times New Roman"/>
                <w:kern w:val="2"/>
                <w:sz w:val="16"/>
                <w:szCs w:val="16"/>
              </w:rPr>
            </w:pPr>
          </w:p>
          <w:p w14:paraId="190A036D"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303221A6"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0E41A7DD"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07D17280" w14:textId="77777777" w:rsidR="00CE119D" w:rsidRPr="00B270A5" w:rsidRDefault="00CE119D" w:rsidP="00B270A5">
            <w:pPr>
              <w:tabs>
                <w:tab w:val="left" w:pos="708"/>
              </w:tabs>
              <w:spacing w:after="0"/>
              <w:jc w:val="center"/>
              <w:rPr>
                <w:rFonts w:ascii="Times New Roman" w:hAnsi="Times New Roman" w:cs="Times New Roman"/>
                <w:sz w:val="16"/>
                <w:szCs w:val="16"/>
              </w:rPr>
            </w:pPr>
          </w:p>
          <w:p w14:paraId="0922483C" w14:textId="77777777" w:rsidR="00CE119D" w:rsidRPr="00B270A5" w:rsidRDefault="00CE119D" w:rsidP="00B270A5">
            <w:pPr>
              <w:tabs>
                <w:tab w:val="left" w:pos="708"/>
              </w:tabs>
              <w:spacing w:after="0"/>
              <w:jc w:val="center"/>
              <w:rPr>
                <w:rFonts w:ascii="Times New Roman" w:hAnsi="Times New Roman" w:cs="Times New Roman"/>
                <w:kern w:val="2"/>
                <w:sz w:val="16"/>
                <w:szCs w:val="16"/>
              </w:rPr>
            </w:pPr>
          </w:p>
        </w:tc>
      </w:tr>
      <w:tr w:rsidR="00CE119D" w:rsidRPr="00B270A5" w14:paraId="289F8C5C" w14:textId="77777777" w:rsidTr="00140A47">
        <w:tc>
          <w:tcPr>
            <w:tcW w:w="560" w:type="dxa"/>
            <w:tcBorders>
              <w:top w:val="single" w:sz="4" w:space="0" w:color="auto"/>
              <w:left w:val="single" w:sz="4" w:space="0" w:color="auto"/>
              <w:bottom w:val="single" w:sz="4" w:space="0" w:color="auto"/>
              <w:right w:val="single" w:sz="4" w:space="0" w:color="auto"/>
            </w:tcBorders>
          </w:tcPr>
          <w:p w14:paraId="5B9F17A1" w14:textId="77777777" w:rsidR="00CE119D" w:rsidRPr="00B270A5" w:rsidRDefault="00CE119D" w:rsidP="00140A47">
            <w:pPr>
              <w:tabs>
                <w:tab w:val="left" w:pos="708"/>
              </w:tabs>
              <w:spacing w:after="0"/>
              <w:jc w:val="center"/>
              <w:rPr>
                <w:rFonts w:ascii="Times New Roman" w:hAnsi="Times New Roman" w:cs="Times New Roman"/>
                <w:sz w:val="28"/>
                <w:szCs w:val="28"/>
              </w:rPr>
            </w:pPr>
            <w:r w:rsidRPr="00B270A5">
              <w:rPr>
                <w:rFonts w:ascii="Times New Roman" w:hAnsi="Times New Roman" w:cs="Times New Roman"/>
                <w:sz w:val="16"/>
                <w:szCs w:val="16"/>
              </w:rPr>
              <w:t>16.</w:t>
            </w:r>
          </w:p>
        </w:tc>
        <w:tc>
          <w:tcPr>
            <w:tcW w:w="4260" w:type="dxa"/>
            <w:tcBorders>
              <w:top w:val="single" w:sz="4" w:space="0" w:color="auto"/>
              <w:left w:val="single" w:sz="4" w:space="0" w:color="auto"/>
              <w:bottom w:val="single" w:sz="4" w:space="0" w:color="auto"/>
              <w:right w:val="single" w:sz="4" w:space="0" w:color="auto"/>
            </w:tcBorders>
            <w:vAlign w:val="center"/>
          </w:tcPr>
          <w:p w14:paraId="015A5D5A" w14:textId="77777777" w:rsidR="00CE119D" w:rsidRPr="00B270A5" w:rsidRDefault="00CE119D" w:rsidP="00B270A5">
            <w:pPr>
              <w:tabs>
                <w:tab w:val="left" w:pos="708"/>
              </w:tabs>
              <w:spacing w:after="0"/>
              <w:ind w:firstLine="321"/>
              <w:jc w:val="both"/>
              <w:rPr>
                <w:rFonts w:ascii="Times New Roman" w:hAnsi="Times New Roman" w:cs="Times New Roman"/>
                <w:color w:val="000000"/>
                <w:sz w:val="16"/>
                <w:szCs w:val="16"/>
              </w:rPr>
            </w:pPr>
            <w:r w:rsidRPr="00B270A5">
              <w:rPr>
                <w:rFonts w:ascii="Times New Roman" w:hAnsi="Times New Roman" w:cs="Times New Roman"/>
                <w:color w:val="000000"/>
                <w:sz w:val="16"/>
                <w:szCs w:val="16"/>
              </w:rPr>
              <w:t>Видача паспорта громадянина України</w:t>
            </w:r>
          </w:p>
          <w:p w14:paraId="02BBF25B" w14:textId="77777777" w:rsidR="00CE119D" w:rsidRPr="00B270A5" w:rsidRDefault="00CE119D" w:rsidP="00B270A5">
            <w:pPr>
              <w:tabs>
                <w:tab w:val="left" w:pos="708"/>
              </w:tabs>
              <w:spacing w:after="0"/>
              <w:ind w:firstLine="321"/>
              <w:jc w:val="both"/>
              <w:rPr>
                <w:rFonts w:ascii="Times New Roman" w:hAnsi="Times New Roman" w:cs="Times New Roman"/>
                <w:color w:val="000000"/>
                <w:sz w:val="16"/>
                <w:szCs w:val="16"/>
                <w:lang w:val="uk-UA"/>
              </w:rPr>
            </w:pPr>
            <w:r w:rsidRPr="00B270A5">
              <w:rPr>
                <w:rFonts w:ascii="Times New Roman" w:hAnsi="Times New Roman" w:cs="Times New Roman"/>
                <w:b/>
                <w:bCs/>
                <w:color w:val="000000"/>
                <w:sz w:val="16"/>
                <w:szCs w:val="16"/>
              </w:rPr>
              <w:t>Під час видачі паспорта до якого не внесено дані про РНОКПП, працівник територіального підрозділу, уповноваженого суб’єкту надає заявнику роздруковане повідомлення ДПС про необхідність звернення до контролюючого органу.</w:t>
            </w:r>
            <w:r w:rsidRPr="00B270A5">
              <w:rPr>
                <w:rFonts w:ascii="Times New Roman" w:hAnsi="Times New Roman" w:cs="Times New Roman"/>
                <w:color w:val="000000"/>
                <w:sz w:val="16"/>
                <w:szCs w:val="16"/>
              </w:rPr>
              <w:t xml:space="preserve"> </w:t>
            </w:r>
          </w:p>
          <w:p w14:paraId="7F4D4A6C" w14:textId="77777777" w:rsidR="00CE119D" w:rsidRPr="00B270A5" w:rsidRDefault="00CE119D" w:rsidP="00B270A5">
            <w:pPr>
              <w:tabs>
                <w:tab w:val="left" w:pos="708"/>
              </w:tabs>
              <w:spacing w:after="0"/>
              <w:ind w:firstLine="321"/>
              <w:jc w:val="both"/>
              <w:rPr>
                <w:rFonts w:ascii="Times New Roman" w:hAnsi="Times New Roman" w:cs="Times New Roman"/>
                <w:color w:val="000000"/>
                <w:sz w:val="16"/>
                <w:szCs w:val="16"/>
              </w:rPr>
            </w:pPr>
            <w:r w:rsidRPr="00B270A5">
              <w:rPr>
                <w:rFonts w:ascii="Times New Roman" w:hAnsi="Times New Roman" w:cs="Times New Roman"/>
                <w:color w:val="000000"/>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обгрунтуванням причин відмови.</w:t>
            </w:r>
          </w:p>
          <w:p w14:paraId="532D13DE" w14:textId="77777777" w:rsidR="00CE119D" w:rsidRDefault="00CE119D" w:rsidP="00907190">
            <w:pPr>
              <w:tabs>
                <w:tab w:val="left" w:pos="708"/>
              </w:tabs>
              <w:spacing w:after="0"/>
              <w:ind w:firstLine="321"/>
              <w:jc w:val="both"/>
              <w:rPr>
                <w:rFonts w:ascii="Times New Roman" w:hAnsi="Times New Roman" w:cs="Times New Roman"/>
                <w:color w:val="000000"/>
                <w:sz w:val="16"/>
                <w:szCs w:val="16"/>
                <w:lang w:val="uk-UA"/>
              </w:rPr>
            </w:pPr>
            <w:r w:rsidRPr="00B270A5">
              <w:rPr>
                <w:rFonts w:ascii="Times New Roman" w:hAnsi="Times New Roman" w:cs="Times New Roman"/>
                <w:color w:val="000000"/>
                <w:sz w:val="16"/>
                <w:szCs w:val="16"/>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p w14:paraId="03601C45" w14:textId="77777777" w:rsidR="00BF1AD2" w:rsidRPr="00BF1AD2" w:rsidRDefault="00BF1AD2" w:rsidP="00907190">
            <w:pPr>
              <w:tabs>
                <w:tab w:val="left" w:pos="708"/>
              </w:tabs>
              <w:spacing w:after="0"/>
              <w:ind w:firstLine="321"/>
              <w:jc w:val="both"/>
              <w:rPr>
                <w:rFonts w:ascii="Times New Roman" w:hAnsi="Times New Roman" w:cs="Times New Roman"/>
                <w:color w:val="000000"/>
                <w:sz w:val="16"/>
                <w:szCs w:val="16"/>
                <w:lang w:val="uk-UA"/>
              </w:rPr>
            </w:pPr>
          </w:p>
        </w:tc>
        <w:tc>
          <w:tcPr>
            <w:tcW w:w="2126" w:type="dxa"/>
            <w:tcBorders>
              <w:top w:val="single" w:sz="4" w:space="0" w:color="auto"/>
              <w:left w:val="single" w:sz="4" w:space="0" w:color="auto"/>
              <w:bottom w:val="single" w:sz="4" w:space="0" w:color="auto"/>
              <w:right w:val="single" w:sz="4" w:space="0" w:color="auto"/>
            </w:tcBorders>
          </w:tcPr>
          <w:p w14:paraId="192936C5"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Головний спеціаліст відділу оформлення документів УПРЕ ЗМУ ДМС</w:t>
            </w:r>
            <w:r w:rsidRPr="00E84D3D">
              <w:rPr>
                <w:rFonts w:ascii="Times New Roman" w:hAnsi="Times New Roman" w:cs="Times New Roman"/>
                <w:color w:val="000000"/>
                <w:sz w:val="16"/>
                <w:szCs w:val="16"/>
                <w:lang w:val="uk-UA"/>
              </w:rPr>
              <w:t>,</w:t>
            </w:r>
          </w:p>
          <w:p w14:paraId="5D26E3C7" w14:textId="77777777" w:rsidR="0056202A" w:rsidRPr="00E84D3D" w:rsidRDefault="0056202A" w:rsidP="0056202A">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адміністратор</w:t>
            </w:r>
            <w:r w:rsidRPr="00E84D3D">
              <w:rPr>
                <w:rFonts w:ascii="Times New Roman" w:hAnsi="Times New Roman" w:cs="Times New Roman"/>
                <w:color w:val="000000"/>
                <w:sz w:val="16"/>
                <w:szCs w:val="16"/>
                <w:lang w:val="uk-UA"/>
              </w:rPr>
              <w:t xml:space="preserve"> </w:t>
            </w:r>
          </w:p>
          <w:p w14:paraId="37FD3CAF" w14:textId="77777777" w:rsidR="00CE119D" w:rsidRPr="00B270A5" w:rsidRDefault="0056202A" w:rsidP="0056202A">
            <w:pPr>
              <w:tabs>
                <w:tab w:val="left" w:pos="708"/>
              </w:tabs>
              <w:spacing w:after="0" w:line="202" w:lineRule="exact"/>
              <w:ind w:left="34" w:firstLine="284"/>
              <w:jc w:val="center"/>
              <w:rPr>
                <w:rFonts w:ascii="Times New Roman" w:hAnsi="Times New Roman" w:cs="Times New Roman"/>
                <w:color w:val="000000"/>
                <w:sz w:val="16"/>
                <w:szCs w:val="16"/>
              </w:rPr>
            </w:pPr>
            <w:r>
              <w:rPr>
                <w:rFonts w:ascii="Times New Roman" w:hAnsi="Times New Roman" w:cs="Times New Roman"/>
                <w:color w:val="000000"/>
                <w:sz w:val="16"/>
                <w:szCs w:val="16"/>
                <w:lang w:val="uk-UA"/>
              </w:rPr>
              <w:t>ДП Документ у м. Львові</w:t>
            </w:r>
          </w:p>
        </w:tc>
        <w:tc>
          <w:tcPr>
            <w:tcW w:w="1843" w:type="dxa"/>
            <w:tcBorders>
              <w:top w:val="single" w:sz="4" w:space="0" w:color="auto"/>
              <w:left w:val="single" w:sz="4" w:space="0" w:color="auto"/>
              <w:bottom w:val="single" w:sz="4" w:space="0" w:color="auto"/>
              <w:right w:val="single" w:sz="4" w:space="0" w:color="auto"/>
            </w:tcBorders>
          </w:tcPr>
          <w:p w14:paraId="090DD4ED" w14:textId="77777777" w:rsidR="00CE119D" w:rsidRPr="00B270A5" w:rsidRDefault="00CB187B" w:rsidP="00EF4F99">
            <w:pPr>
              <w:tabs>
                <w:tab w:val="left" w:pos="708"/>
              </w:tabs>
              <w:spacing w:after="0" w:line="202" w:lineRule="exact"/>
              <w:ind w:left="34"/>
              <w:jc w:val="center"/>
              <w:rPr>
                <w:rFonts w:ascii="Times New Roman" w:hAnsi="Times New Roman" w:cs="Times New Roman"/>
                <w:color w:val="000000"/>
                <w:sz w:val="16"/>
                <w:szCs w:val="16"/>
              </w:rPr>
            </w:pPr>
            <w:r>
              <w:rPr>
                <w:rFonts w:ascii="Times New Roman" w:hAnsi="Times New Roman" w:cs="Times New Roman"/>
                <w:color w:val="000000"/>
                <w:sz w:val="16"/>
                <w:szCs w:val="16"/>
                <w:lang w:val="uk-UA"/>
              </w:rPr>
              <w:t>Відділ оформлення документів УПРЕ ЗМУ</w:t>
            </w:r>
            <w:r w:rsidRPr="00E84D3D">
              <w:rPr>
                <w:rFonts w:ascii="Times New Roman" w:hAnsi="Times New Roman" w:cs="Times New Roman"/>
                <w:color w:val="000000"/>
                <w:sz w:val="16"/>
                <w:szCs w:val="16"/>
                <w:lang w:val="uk-UA"/>
              </w:rPr>
              <w:t xml:space="preserve"> ДМС, </w:t>
            </w:r>
            <w:r>
              <w:rPr>
                <w:rFonts w:ascii="Times New Roman" w:hAnsi="Times New Roman" w:cs="Times New Roman"/>
                <w:color w:val="000000"/>
                <w:sz w:val="16"/>
                <w:szCs w:val="16"/>
                <w:lang w:val="uk-UA"/>
              </w:rPr>
              <w:t>ДП Документ у м. Львові</w:t>
            </w:r>
          </w:p>
        </w:tc>
        <w:tc>
          <w:tcPr>
            <w:tcW w:w="1649" w:type="dxa"/>
            <w:tcBorders>
              <w:top w:val="single" w:sz="4" w:space="0" w:color="auto"/>
              <w:left w:val="single" w:sz="4" w:space="0" w:color="auto"/>
              <w:bottom w:val="single" w:sz="4" w:space="0" w:color="auto"/>
              <w:right w:val="single" w:sz="4" w:space="0" w:color="auto"/>
            </w:tcBorders>
          </w:tcPr>
          <w:p w14:paraId="72AE4948" w14:textId="77777777" w:rsidR="00CE119D" w:rsidRPr="00B270A5" w:rsidRDefault="00485047" w:rsidP="00B270A5">
            <w:pPr>
              <w:tabs>
                <w:tab w:val="left" w:pos="708"/>
              </w:tabs>
              <w:spacing w:after="0"/>
              <w:jc w:val="center"/>
              <w:rPr>
                <w:rFonts w:ascii="Times New Roman" w:hAnsi="Times New Roman" w:cs="Times New Roman"/>
                <w:color w:val="000000"/>
                <w:sz w:val="16"/>
                <w:szCs w:val="16"/>
              </w:rPr>
            </w:pPr>
            <w:r w:rsidRPr="00B270A5">
              <w:rPr>
                <w:rFonts w:ascii="Times New Roman" w:hAnsi="Times New Roman" w:cs="Times New Roman"/>
                <w:color w:val="000000"/>
                <w:sz w:val="16"/>
                <w:szCs w:val="16"/>
                <w:lang w:val="uk-UA"/>
              </w:rPr>
              <w:t xml:space="preserve">  </w:t>
            </w:r>
            <w:r w:rsidR="00CE119D" w:rsidRPr="00B270A5">
              <w:rPr>
                <w:rFonts w:ascii="Times New Roman" w:hAnsi="Times New Roman" w:cs="Times New Roman"/>
                <w:color w:val="000000"/>
                <w:sz w:val="16"/>
                <w:szCs w:val="16"/>
              </w:rPr>
              <w:t>Не пізніше ніж через 20 робочих днів з дня оформлення заяви-анкети</w:t>
            </w:r>
          </w:p>
          <w:p w14:paraId="233E5069" w14:textId="77777777" w:rsidR="00CE119D" w:rsidRPr="00B270A5" w:rsidRDefault="00CE119D" w:rsidP="00B270A5">
            <w:pPr>
              <w:tabs>
                <w:tab w:val="left" w:pos="708"/>
              </w:tabs>
              <w:spacing w:after="0"/>
              <w:jc w:val="center"/>
              <w:rPr>
                <w:rFonts w:ascii="Times New Roman" w:hAnsi="Times New Roman" w:cs="Times New Roman"/>
                <w:color w:val="000000"/>
                <w:kern w:val="2"/>
                <w:sz w:val="16"/>
                <w:szCs w:val="16"/>
              </w:rPr>
            </w:pPr>
          </w:p>
        </w:tc>
      </w:tr>
      <w:tr w:rsidR="00CE119D" w:rsidRPr="00B270A5" w14:paraId="787A4907" w14:textId="77777777" w:rsidTr="00140A47">
        <w:tc>
          <w:tcPr>
            <w:tcW w:w="560" w:type="dxa"/>
            <w:tcBorders>
              <w:top w:val="single" w:sz="4" w:space="0" w:color="auto"/>
              <w:left w:val="single" w:sz="4" w:space="0" w:color="auto"/>
              <w:bottom w:val="single" w:sz="4" w:space="0" w:color="auto"/>
              <w:right w:val="single" w:sz="4" w:space="0" w:color="auto"/>
            </w:tcBorders>
          </w:tcPr>
          <w:p w14:paraId="0BD87274" w14:textId="77777777" w:rsidR="00CE119D" w:rsidRPr="00B270A5" w:rsidRDefault="00CE119D" w:rsidP="00140A47">
            <w:pPr>
              <w:tabs>
                <w:tab w:val="left" w:pos="708"/>
              </w:tabs>
              <w:spacing w:after="0"/>
              <w:jc w:val="center"/>
              <w:rPr>
                <w:rFonts w:ascii="Times New Roman" w:hAnsi="Times New Roman" w:cs="Times New Roman"/>
                <w:sz w:val="28"/>
                <w:szCs w:val="28"/>
              </w:rPr>
            </w:pPr>
            <w:r w:rsidRPr="00B270A5">
              <w:rPr>
                <w:rFonts w:ascii="Times New Roman" w:hAnsi="Times New Roman" w:cs="Times New Roman"/>
                <w:sz w:val="16"/>
                <w:szCs w:val="16"/>
              </w:rPr>
              <w:t>17.</w:t>
            </w:r>
          </w:p>
        </w:tc>
        <w:tc>
          <w:tcPr>
            <w:tcW w:w="4260" w:type="dxa"/>
            <w:tcBorders>
              <w:top w:val="single" w:sz="4" w:space="0" w:color="auto"/>
              <w:left w:val="single" w:sz="4" w:space="0" w:color="auto"/>
              <w:bottom w:val="single" w:sz="4" w:space="0" w:color="auto"/>
              <w:right w:val="single" w:sz="4" w:space="0" w:color="auto"/>
            </w:tcBorders>
          </w:tcPr>
          <w:p w14:paraId="09AB7521" w14:textId="77777777" w:rsidR="00CE119D" w:rsidRPr="00B270A5" w:rsidRDefault="00CE119D" w:rsidP="00140A47">
            <w:pPr>
              <w:tabs>
                <w:tab w:val="left" w:pos="708"/>
              </w:tabs>
              <w:spacing w:after="0"/>
              <w:ind w:firstLine="321"/>
              <w:rPr>
                <w:rFonts w:ascii="Times New Roman" w:hAnsi="Times New Roman" w:cs="Times New Roman"/>
                <w:color w:val="000000"/>
                <w:sz w:val="16"/>
                <w:szCs w:val="16"/>
              </w:rPr>
            </w:pPr>
            <w:r w:rsidRPr="00B270A5">
              <w:rPr>
                <w:rFonts w:ascii="Times New Roman" w:hAnsi="Times New Roman" w:cs="Times New Roman"/>
                <w:color w:val="000000"/>
                <w:sz w:val="16"/>
                <w:szCs w:val="16"/>
              </w:rPr>
              <w:t>Оскарження</w:t>
            </w:r>
          </w:p>
        </w:tc>
        <w:tc>
          <w:tcPr>
            <w:tcW w:w="5618" w:type="dxa"/>
            <w:gridSpan w:val="3"/>
            <w:tcBorders>
              <w:top w:val="single" w:sz="4" w:space="0" w:color="auto"/>
              <w:left w:val="single" w:sz="4" w:space="0" w:color="auto"/>
              <w:bottom w:val="single" w:sz="4" w:space="0" w:color="auto"/>
              <w:right w:val="single" w:sz="4" w:space="0" w:color="auto"/>
            </w:tcBorders>
          </w:tcPr>
          <w:p w14:paraId="11B9342E" w14:textId="77777777" w:rsidR="00CE119D" w:rsidRPr="00B270A5" w:rsidRDefault="00CE119D" w:rsidP="00B270A5">
            <w:pPr>
              <w:pStyle w:val="af5"/>
              <w:tabs>
                <w:tab w:val="left" w:pos="708"/>
              </w:tabs>
              <w:spacing w:before="0"/>
              <w:ind w:firstLine="459"/>
              <w:jc w:val="both"/>
              <w:rPr>
                <w:rFonts w:ascii="Times New Roman" w:hAnsi="Times New Roman" w:cs="Times New Roman"/>
                <w:color w:val="000000"/>
                <w:sz w:val="16"/>
                <w:szCs w:val="16"/>
              </w:rPr>
            </w:pPr>
            <w:r w:rsidRPr="00B270A5">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14:paraId="09137D3D" w14:textId="77777777" w:rsidR="00CE119D" w:rsidRPr="00B270A5" w:rsidRDefault="00CE119D" w:rsidP="00B270A5">
            <w:pPr>
              <w:pStyle w:val="af5"/>
              <w:tabs>
                <w:tab w:val="left" w:pos="708"/>
              </w:tabs>
              <w:spacing w:before="0"/>
              <w:ind w:firstLine="459"/>
              <w:jc w:val="both"/>
              <w:rPr>
                <w:rFonts w:ascii="Times New Roman" w:hAnsi="Times New Roman" w:cs="Times New Roman"/>
                <w:color w:val="000000"/>
                <w:sz w:val="16"/>
                <w:szCs w:val="16"/>
              </w:rPr>
            </w:pPr>
            <w:r w:rsidRPr="00B270A5">
              <w:rPr>
                <w:rFonts w:ascii="Times New Roman" w:hAnsi="Times New Roman" w:cs="Times New Roman"/>
                <w:color w:val="000000"/>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4BB84D4C" w14:textId="77777777" w:rsidR="00CE119D" w:rsidRPr="00B270A5" w:rsidRDefault="00CE119D" w:rsidP="00B270A5">
            <w:pPr>
              <w:pStyle w:val="af5"/>
              <w:tabs>
                <w:tab w:val="left" w:pos="708"/>
              </w:tabs>
              <w:spacing w:before="0"/>
              <w:ind w:firstLine="459"/>
              <w:jc w:val="both"/>
              <w:rPr>
                <w:rFonts w:ascii="Times New Roman" w:hAnsi="Times New Roman" w:cs="Times New Roman"/>
                <w:color w:val="000000"/>
                <w:sz w:val="16"/>
                <w:szCs w:val="16"/>
              </w:rPr>
            </w:pPr>
            <w:r w:rsidRPr="00B270A5">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CE119D" w:rsidRPr="00B270A5" w14:paraId="40407EE1" w14:textId="77777777" w:rsidTr="00140A47">
        <w:tc>
          <w:tcPr>
            <w:tcW w:w="560" w:type="dxa"/>
            <w:tcBorders>
              <w:top w:val="single" w:sz="4" w:space="0" w:color="auto"/>
              <w:left w:val="single" w:sz="4" w:space="0" w:color="000000"/>
              <w:bottom w:val="single" w:sz="4" w:space="0" w:color="000000"/>
              <w:right w:val="nil"/>
            </w:tcBorders>
          </w:tcPr>
          <w:p w14:paraId="06508B61" w14:textId="77777777" w:rsidR="00CE119D" w:rsidRPr="00B270A5" w:rsidRDefault="00CE119D" w:rsidP="00140A47">
            <w:pPr>
              <w:tabs>
                <w:tab w:val="left" w:pos="708"/>
              </w:tabs>
              <w:spacing w:after="0"/>
              <w:jc w:val="center"/>
              <w:rPr>
                <w:rFonts w:ascii="Times New Roman" w:hAnsi="Times New Roman" w:cs="Times New Roman"/>
                <w:sz w:val="28"/>
                <w:szCs w:val="28"/>
              </w:rPr>
            </w:pPr>
            <w:r w:rsidRPr="00B270A5">
              <w:rPr>
                <w:rFonts w:ascii="Times New Roman" w:hAnsi="Times New Roman" w:cs="Times New Roman"/>
                <w:sz w:val="16"/>
                <w:szCs w:val="16"/>
              </w:rPr>
              <w:lastRenderedPageBreak/>
              <w:t>18.</w:t>
            </w:r>
          </w:p>
        </w:tc>
        <w:tc>
          <w:tcPr>
            <w:tcW w:w="4260" w:type="dxa"/>
            <w:tcBorders>
              <w:top w:val="single" w:sz="4" w:space="0" w:color="auto"/>
              <w:left w:val="single" w:sz="4" w:space="0" w:color="000000"/>
              <w:bottom w:val="single" w:sz="4" w:space="0" w:color="000000"/>
              <w:right w:val="single" w:sz="4" w:space="0" w:color="auto"/>
            </w:tcBorders>
          </w:tcPr>
          <w:p w14:paraId="5AFFC933" w14:textId="77777777" w:rsidR="00CE119D" w:rsidRPr="00B270A5" w:rsidRDefault="00CE119D" w:rsidP="00140A47">
            <w:pPr>
              <w:tabs>
                <w:tab w:val="left" w:pos="708"/>
              </w:tabs>
              <w:spacing w:after="0"/>
              <w:ind w:firstLine="321"/>
              <w:rPr>
                <w:rFonts w:ascii="Times New Roman" w:hAnsi="Times New Roman" w:cs="Times New Roman"/>
                <w:color w:val="000000"/>
                <w:sz w:val="16"/>
                <w:szCs w:val="16"/>
              </w:rPr>
            </w:pPr>
            <w:r w:rsidRPr="00B270A5">
              <w:rPr>
                <w:rFonts w:ascii="Times New Roman" w:hAnsi="Times New Roman" w:cs="Times New Roman"/>
                <w:color w:val="000000"/>
                <w:sz w:val="16"/>
                <w:szCs w:val="16"/>
              </w:rPr>
              <w:t>Примітка</w:t>
            </w:r>
          </w:p>
        </w:tc>
        <w:tc>
          <w:tcPr>
            <w:tcW w:w="5618" w:type="dxa"/>
            <w:gridSpan w:val="3"/>
            <w:tcBorders>
              <w:top w:val="single" w:sz="4" w:space="0" w:color="auto"/>
              <w:left w:val="single" w:sz="4" w:space="0" w:color="auto"/>
              <w:bottom w:val="single" w:sz="4" w:space="0" w:color="auto"/>
              <w:right w:val="single" w:sz="4" w:space="0" w:color="auto"/>
            </w:tcBorders>
          </w:tcPr>
          <w:p w14:paraId="21D695E0" w14:textId="77777777" w:rsidR="00CE119D" w:rsidRPr="00B270A5" w:rsidRDefault="00CE119D" w:rsidP="00B270A5">
            <w:pPr>
              <w:pStyle w:val="af5"/>
              <w:tabs>
                <w:tab w:val="left" w:pos="708"/>
              </w:tabs>
              <w:snapToGrid w:val="0"/>
              <w:spacing w:before="0"/>
              <w:ind w:firstLine="459"/>
              <w:jc w:val="both"/>
              <w:rPr>
                <w:rFonts w:ascii="Times New Roman" w:hAnsi="Times New Roman" w:cs="Times New Roman"/>
                <w:color w:val="000000"/>
                <w:sz w:val="16"/>
                <w:szCs w:val="16"/>
              </w:rPr>
            </w:pPr>
          </w:p>
        </w:tc>
      </w:tr>
    </w:tbl>
    <w:p w14:paraId="055042AD" w14:textId="77777777" w:rsidR="00952C55" w:rsidRDefault="00952C55" w:rsidP="00A07F04">
      <w:pPr>
        <w:widowControl w:val="0"/>
        <w:autoSpaceDE w:val="0"/>
        <w:spacing w:after="0"/>
        <w:ind w:right="-113"/>
        <w:jc w:val="both"/>
        <w:rPr>
          <w:rFonts w:ascii="Times New Roman" w:hAnsi="Times New Roman" w:cs="Times New Roman"/>
          <w:b/>
          <w:kern w:val="2"/>
          <w:sz w:val="24"/>
          <w:szCs w:val="24"/>
          <w:lang w:val="uk-UA"/>
        </w:rPr>
      </w:pPr>
    </w:p>
    <w:p w14:paraId="731A9E84" w14:textId="77777777" w:rsidR="00140A47" w:rsidRDefault="00140A47" w:rsidP="00A07F04">
      <w:pPr>
        <w:widowControl w:val="0"/>
        <w:autoSpaceDE w:val="0"/>
        <w:spacing w:after="0"/>
        <w:ind w:right="-113"/>
        <w:jc w:val="both"/>
        <w:rPr>
          <w:rFonts w:ascii="Times New Roman" w:hAnsi="Times New Roman" w:cs="Times New Roman"/>
          <w:b/>
          <w:kern w:val="2"/>
          <w:sz w:val="24"/>
          <w:szCs w:val="24"/>
          <w:lang w:val="uk-UA"/>
        </w:rPr>
      </w:pPr>
    </w:p>
    <w:p w14:paraId="5F402C95" w14:textId="77777777" w:rsidR="0098511D" w:rsidRPr="00AE54CE" w:rsidRDefault="0098511D" w:rsidP="0098511D">
      <w:pPr>
        <w:pStyle w:val="af6"/>
        <w:ind w:left="-709"/>
        <w:jc w:val="both"/>
        <w:rPr>
          <w:rFonts w:ascii="Times New Roman" w:hAnsi="Times New Roman" w:cs="Times New Roman"/>
          <w:b/>
          <w:bCs/>
          <w:color w:val="000000"/>
          <w:sz w:val="28"/>
          <w:szCs w:val="28"/>
        </w:rPr>
      </w:pPr>
      <w:r w:rsidRPr="00AE54CE">
        <w:rPr>
          <w:rFonts w:ascii="Times New Roman" w:hAnsi="Times New Roman" w:cs="Times New Roman"/>
          <w:b/>
          <w:bCs/>
          <w:color w:val="000000"/>
          <w:sz w:val="28"/>
          <w:szCs w:val="28"/>
        </w:rPr>
        <w:t xml:space="preserve">Заступник начальника управління - </w:t>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sidRPr="00AE54CE">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w:t>
      </w:r>
      <w:r w:rsidRPr="00AE54CE">
        <w:rPr>
          <w:rFonts w:ascii="Times New Roman" w:hAnsi="Times New Roman" w:cs="Times New Roman"/>
          <w:b/>
          <w:bCs/>
          <w:color w:val="000000"/>
          <w:sz w:val="28"/>
          <w:szCs w:val="28"/>
        </w:rPr>
        <w:t xml:space="preserve">   Іванна ОРИЩИН</w:t>
      </w:r>
    </w:p>
    <w:p w14:paraId="3BFB2912" w14:textId="77777777" w:rsidR="0098511D" w:rsidRPr="00AE54CE" w:rsidRDefault="0098511D" w:rsidP="0098511D">
      <w:pPr>
        <w:widowControl w:val="0"/>
        <w:autoSpaceDE w:val="0"/>
        <w:spacing w:after="0"/>
        <w:ind w:left="-709" w:right="-113"/>
        <w:jc w:val="both"/>
        <w:rPr>
          <w:rFonts w:ascii="Times New Roman" w:hAnsi="Times New Roman" w:cs="Times New Roman"/>
          <w:b/>
          <w:bCs/>
          <w:color w:val="000000"/>
          <w:sz w:val="28"/>
          <w:szCs w:val="28"/>
          <w:lang w:val="uk-UA"/>
        </w:rPr>
      </w:pPr>
      <w:r w:rsidRPr="00AE54CE">
        <w:rPr>
          <w:rFonts w:ascii="Times New Roman" w:hAnsi="Times New Roman" w:cs="Times New Roman"/>
          <w:b/>
          <w:bCs/>
          <w:color w:val="000000"/>
          <w:sz w:val="28"/>
          <w:szCs w:val="28"/>
          <w:lang w:val="uk-UA"/>
        </w:rPr>
        <w:t>начальник відділу</w:t>
      </w:r>
    </w:p>
    <w:p w14:paraId="2D636252" w14:textId="77777777" w:rsidR="00140A47" w:rsidRPr="00140A47" w:rsidRDefault="00140A47" w:rsidP="0098511D">
      <w:pPr>
        <w:widowControl w:val="0"/>
        <w:autoSpaceDE w:val="0"/>
        <w:spacing w:after="0"/>
        <w:ind w:right="-113"/>
        <w:jc w:val="both"/>
        <w:rPr>
          <w:lang w:val="uk-UA"/>
        </w:rPr>
      </w:pPr>
    </w:p>
    <w:sectPr w:rsidR="00140A47" w:rsidRPr="00140A47" w:rsidSect="00140A47">
      <w:headerReference w:type="even" r:id="rId22"/>
      <w:headerReference w:type="default" r:id="rId23"/>
      <w:headerReference w:type="first" r:id="rId24"/>
      <w:pgSz w:w="11906" w:h="16838"/>
      <w:pgMar w:top="1134" w:right="567" w:bottom="851" w:left="1701" w:header="709" w:footer="708"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20BBF" w14:textId="77777777" w:rsidR="00DC0BCC" w:rsidRDefault="00DC0BCC">
      <w:r>
        <w:separator/>
      </w:r>
    </w:p>
  </w:endnote>
  <w:endnote w:type="continuationSeparator" w:id="0">
    <w:p w14:paraId="584DE6F4" w14:textId="77777777" w:rsidR="00DC0BCC" w:rsidRDefault="00DC0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Antiqua">
    <w:altName w:val="Times New Roman"/>
    <w:charset w:val="00"/>
    <w:family w:val="swiss"/>
    <w:pitch w:val="variable"/>
    <w:sig w:usb0="00000201" w:usb1="00000000" w:usb2="00000000" w:usb3="00000000" w:csb0="00000004" w:csb1="00000000"/>
  </w:font>
  <w:font w:name="Liberation Mono">
    <w:charset w:val="CC"/>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30B03" w14:textId="77777777" w:rsidR="00DC0BCC" w:rsidRDefault="00DC0BCC">
      <w:r>
        <w:separator/>
      </w:r>
    </w:p>
  </w:footnote>
  <w:footnote w:type="continuationSeparator" w:id="0">
    <w:p w14:paraId="7178CCB8" w14:textId="77777777" w:rsidR="00DC0BCC" w:rsidRDefault="00DC0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3D3C2" w14:textId="77777777" w:rsidR="00140A47" w:rsidRDefault="00140A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4D762" w14:textId="77777777" w:rsidR="00140A47" w:rsidRDefault="00140A47">
    <w:pPr>
      <w:pStyle w:val="af"/>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F4966" w14:textId="77777777" w:rsidR="00140A47" w:rsidRDefault="00140A4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hAnsi="Verdana" w:cs="Verdana"/>
        <w:b w:val="0"/>
        <w:bCs w:val="0"/>
        <w:i w:val="0"/>
        <w:caps w:val="0"/>
        <w:smallCaps w:val="0"/>
        <w:strike w:val="0"/>
        <w:dstrike w:val="0"/>
        <w:spacing w:val="0"/>
        <w:sz w:val="16"/>
        <w:szCs w:val="16"/>
        <w:lang w:val="uk-UA"/>
      </w:rPr>
    </w:lvl>
    <w:lvl w:ilvl="1">
      <w:start w:val="1"/>
      <w:numFmt w:val="none"/>
      <w:suff w:val="nothing"/>
      <w:lvlText w:val=""/>
      <w:lvlJc w:val="left"/>
      <w:pPr>
        <w:tabs>
          <w:tab w:val="num" w:pos="0"/>
        </w:tabs>
        <w:ind w:left="0" w:firstLine="0"/>
      </w:pPr>
      <w:rPr>
        <w:rFonts w:ascii="Verdana" w:hAnsi="Verdana" w:cs="Verdana"/>
        <w:sz w:val="16"/>
        <w:szCs w:val="16"/>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caps w:val="0"/>
        <w:smallCaps w:val="0"/>
        <w:strike w:val="0"/>
        <w:dstrike w:val="0"/>
        <w:color w:val="333333"/>
        <w:spacing w:val="0"/>
        <w:sz w:val="16"/>
        <w:szCs w:val="16"/>
      </w:rPr>
    </w:lvl>
  </w:abstractNum>
  <w:abstractNum w:abstractNumId="3" w15:restartNumberingAfterBreak="0">
    <w:nsid w:val="00000004"/>
    <w:multiLevelType w:val="singleLevel"/>
    <w:tmpl w:val="164CB53E"/>
    <w:name w:val="WW8Num4"/>
    <w:lvl w:ilvl="0">
      <w:start w:val="4"/>
      <w:numFmt w:val="decimal"/>
      <w:lvlText w:val="%1)"/>
      <w:lvlJc w:val="left"/>
      <w:pPr>
        <w:tabs>
          <w:tab w:val="num" w:pos="0"/>
        </w:tabs>
        <w:ind w:left="854" w:hanging="360"/>
      </w:pPr>
      <w:rPr>
        <w:rFonts w:ascii="Times New Roman" w:hAnsi="Times New Roman" w:cs="Times New Roman" w:hint="default"/>
        <w:b/>
        <w:sz w:val="16"/>
        <w:szCs w:val="16"/>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14495952">
    <w:abstractNumId w:val="0"/>
  </w:num>
  <w:num w:numId="2" w16cid:durableId="1810318451">
    <w:abstractNumId w:val="1"/>
  </w:num>
  <w:num w:numId="3" w16cid:durableId="953711877">
    <w:abstractNumId w:val="2"/>
  </w:num>
  <w:num w:numId="4" w16cid:durableId="2059426920">
    <w:abstractNumId w:val="3"/>
  </w:num>
  <w:num w:numId="5" w16cid:durableId="1292634953">
    <w:abstractNumId w:val="4"/>
  </w:num>
  <w:num w:numId="6" w16cid:durableId="482161275">
    <w:abstractNumId w:val="5"/>
  </w:num>
  <w:num w:numId="7" w16cid:durableId="1765111342">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875"/>
    <w:rsid w:val="00003471"/>
    <w:rsid w:val="000A1C06"/>
    <w:rsid w:val="000C23BE"/>
    <w:rsid w:val="000C33D0"/>
    <w:rsid w:val="000D17EF"/>
    <w:rsid w:val="00140A47"/>
    <w:rsid w:val="001602B1"/>
    <w:rsid w:val="001903F6"/>
    <w:rsid w:val="001E0DE0"/>
    <w:rsid w:val="002123CB"/>
    <w:rsid w:val="002C11F9"/>
    <w:rsid w:val="002E7AF0"/>
    <w:rsid w:val="00310F98"/>
    <w:rsid w:val="00324C04"/>
    <w:rsid w:val="003D6875"/>
    <w:rsid w:val="003F5D77"/>
    <w:rsid w:val="00425F97"/>
    <w:rsid w:val="00444498"/>
    <w:rsid w:val="0046583D"/>
    <w:rsid w:val="00482B48"/>
    <w:rsid w:val="00485047"/>
    <w:rsid w:val="004D2130"/>
    <w:rsid w:val="004D32F3"/>
    <w:rsid w:val="004E7B0B"/>
    <w:rsid w:val="00503556"/>
    <w:rsid w:val="005121AF"/>
    <w:rsid w:val="00525F0C"/>
    <w:rsid w:val="00556F68"/>
    <w:rsid w:val="00561CA9"/>
    <w:rsid w:val="0056202A"/>
    <w:rsid w:val="00572DE1"/>
    <w:rsid w:val="005846AB"/>
    <w:rsid w:val="00591CC5"/>
    <w:rsid w:val="005A0530"/>
    <w:rsid w:val="00602A8A"/>
    <w:rsid w:val="00625665"/>
    <w:rsid w:val="006B76D9"/>
    <w:rsid w:val="006E21E5"/>
    <w:rsid w:val="006F7C3F"/>
    <w:rsid w:val="00716DD0"/>
    <w:rsid w:val="007A7800"/>
    <w:rsid w:val="008518AD"/>
    <w:rsid w:val="008E1625"/>
    <w:rsid w:val="008E755B"/>
    <w:rsid w:val="00905271"/>
    <w:rsid w:val="00907190"/>
    <w:rsid w:val="00913539"/>
    <w:rsid w:val="00916D98"/>
    <w:rsid w:val="00952C55"/>
    <w:rsid w:val="00977A02"/>
    <w:rsid w:val="0098511D"/>
    <w:rsid w:val="009B3268"/>
    <w:rsid w:val="009D5E27"/>
    <w:rsid w:val="00A07F04"/>
    <w:rsid w:val="00A62DEC"/>
    <w:rsid w:val="00A80581"/>
    <w:rsid w:val="00AD7B71"/>
    <w:rsid w:val="00AE54CE"/>
    <w:rsid w:val="00B07940"/>
    <w:rsid w:val="00B270A5"/>
    <w:rsid w:val="00B40661"/>
    <w:rsid w:val="00B94049"/>
    <w:rsid w:val="00BF1AD2"/>
    <w:rsid w:val="00C14E8F"/>
    <w:rsid w:val="00C674CB"/>
    <w:rsid w:val="00C73315"/>
    <w:rsid w:val="00C73C25"/>
    <w:rsid w:val="00CB187B"/>
    <w:rsid w:val="00CB318B"/>
    <w:rsid w:val="00CD66E7"/>
    <w:rsid w:val="00CE119D"/>
    <w:rsid w:val="00D06807"/>
    <w:rsid w:val="00D3690A"/>
    <w:rsid w:val="00DC0BCC"/>
    <w:rsid w:val="00E11A23"/>
    <w:rsid w:val="00E549BF"/>
    <w:rsid w:val="00E6107C"/>
    <w:rsid w:val="00E71289"/>
    <w:rsid w:val="00E84D3D"/>
    <w:rsid w:val="00E90DE0"/>
    <w:rsid w:val="00E94D27"/>
    <w:rsid w:val="00EC388F"/>
    <w:rsid w:val="00EF4F99"/>
    <w:rsid w:val="00F56003"/>
    <w:rsid w:val="00F832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C41BB6C"/>
  <w15:chartTrackingRefBased/>
  <w15:docId w15:val="{E3A99049-50B1-4BD7-91B9-438D7103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6875"/>
    <w:pPr>
      <w:suppressAutoHyphens/>
      <w:spacing w:after="200" w:line="276" w:lineRule="auto"/>
    </w:pPr>
    <w:rPr>
      <w:rFonts w:ascii="Calibri" w:hAnsi="Calibri" w:cs="Calibri"/>
      <w:sz w:val="22"/>
      <w:szCs w:val="22"/>
      <w:lang w:val="ru-RU" w:eastAsia="zh-C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rsid w:val="003D6875"/>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style>
  <w:style w:type="character" w:customStyle="1" w:styleId="WW8Num1z1">
    <w:name w:val="WW8Num1z1"/>
    <w:rsid w:val="003D6875"/>
  </w:style>
  <w:style w:type="character" w:customStyle="1" w:styleId="WW8Num1z2">
    <w:name w:val="WW8Num1z2"/>
    <w:rsid w:val="003D6875"/>
  </w:style>
  <w:style w:type="character" w:customStyle="1" w:styleId="WW8Num1z3">
    <w:name w:val="WW8Num1z3"/>
    <w:rsid w:val="003D6875"/>
  </w:style>
  <w:style w:type="character" w:customStyle="1" w:styleId="WW8Num1z4">
    <w:name w:val="WW8Num1z4"/>
    <w:rsid w:val="003D6875"/>
  </w:style>
  <w:style w:type="character" w:customStyle="1" w:styleId="WW8Num1z5">
    <w:name w:val="WW8Num1z5"/>
    <w:rsid w:val="003D6875"/>
  </w:style>
  <w:style w:type="character" w:customStyle="1" w:styleId="WW8Num1z6">
    <w:name w:val="WW8Num1z6"/>
    <w:rsid w:val="003D6875"/>
  </w:style>
  <w:style w:type="character" w:customStyle="1" w:styleId="WW8Num1z7">
    <w:name w:val="WW8Num1z7"/>
    <w:rsid w:val="003D6875"/>
  </w:style>
  <w:style w:type="character" w:customStyle="1" w:styleId="WW8Num1z8">
    <w:name w:val="WW8Num1z8"/>
    <w:rsid w:val="003D6875"/>
  </w:style>
  <w:style w:type="character" w:customStyle="1" w:styleId="WW8Num2z0">
    <w:name w:val="WW8Num2z0"/>
    <w:rsid w:val="003D6875"/>
    <w:rPr>
      <w:rFonts w:ascii="Verdana" w:hAnsi="Verdana" w:cs="Verdana"/>
      <w:b w:val="0"/>
      <w:bCs w:val="0"/>
      <w:i w:val="0"/>
      <w:caps w:val="0"/>
      <w:smallCaps w:val="0"/>
      <w:strike w:val="0"/>
      <w:dstrike w:val="0"/>
      <w:spacing w:val="0"/>
      <w:sz w:val="16"/>
      <w:szCs w:val="16"/>
      <w:lang w:val="uk-UA"/>
    </w:rPr>
  </w:style>
  <w:style w:type="character" w:customStyle="1" w:styleId="WW8Num2z1">
    <w:name w:val="WW8Num2z1"/>
    <w:rsid w:val="003D6875"/>
    <w:rPr>
      <w:rFonts w:ascii="Verdana" w:hAnsi="Verdana" w:cs="Verdana"/>
      <w:sz w:val="16"/>
      <w:szCs w:val="16"/>
    </w:rPr>
  </w:style>
  <w:style w:type="character" w:customStyle="1" w:styleId="WW8Num2z2">
    <w:name w:val="WW8Num2z2"/>
    <w:rsid w:val="003D6875"/>
  </w:style>
  <w:style w:type="character" w:customStyle="1" w:styleId="WW8Num2z3">
    <w:name w:val="WW8Num2z3"/>
    <w:rsid w:val="003D6875"/>
  </w:style>
  <w:style w:type="character" w:customStyle="1" w:styleId="WW8Num2z4">
    <w:name w:val="WW8Num2z4"/>
    <w:rsid w:val="003D6875"/>
  </w:style>
  <w:style w:type="character" w:customStyle="1" w:styleId="WW8Num2z5">
    <w:name w:val="WW8Num2z5"/>
    <w:rsid w:val="003D6875"/>
  </w:style>
  <w:style w:type="character" w:customStyle="1" w:styleId="WW8Num2z6">
    <w:name w:val="WW8Num2z6"/>
    <w:rsid w:val="003D6875"/>
  </w:style>
  <w:style w:type="character" w:customStyle="1" w:styleId="WW8Num2z7">
    <w:name w:val="WW8Num2z7"/>
    <w:rsid w:val="003D6875"/>
  </w:style>
  <w:style w:type="character" w:customStyle="1" w:styleId="WW8Num2z8">
    <w:name w:val="WW8Num2z8"/>
    <w:rsid w:val="003D6875"/>
  </w:style>
  <w:style w:type="character" w:customStyle="1" w:styleId="WW8Num3z0">
    <w:name w:val="WW8Num3z0"/>
    <w:rsid w:val="003D6875"/>
    <w:rPr>
      <w:rFonts w:ascii="Symbol" w:hAnsi="Symbol" w:cs="Symbol" w:hint="default"/>
      <w:caps w:val="0"/>
      <w:smallCaps w:val="0"/>
      <w:strike w:val="0"/>
      <w:dstrike w:val="0"/>
      <w:color w:val="333333"/>
      <w:spacing w:val="0"/>
      <w:sz w:val="16"/>
      <w:szCs w:val="16"/>
    </w:rPr>
  </w:style>
  <w:style w:type="character" w:customStyle="1" w:styleId="WW8Num4z0">
    <w:name w:val="WW8Num4z0"/>
    <w:rsid w:val="003D6875"/>
    <w:rPr>
      <w:rFonts w:ascii="Verdana" w:hAnsi="Verdana" w:cs="Verdana" w:hint="default"/>
      <w:b/>
      <w:sz w:val="16"/>
      <w:szCs w:val="16"/>
    </w:rPr>
  </w:style>
  <w:style w:type="character" w:customStyle="1" w:styleId="WW8Num5z0">
    <w:name w:val="WW8Num5z0"/>
    <w:rsid w:val="003D6875"/>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style>
  <w:style w:type="character" w:customStyle="1" w:styleId="WW8Num5z1">
    <w:name w:val="WW8Num5z1"/>
    <w:rsid w:val="003D6875"/>
  </w:style>
  <w:style w:type="character" w:customStyle="1" w:styleId="WW8Num5z2">
    <w:name w:val="WW8Num5z2"/>
    <w:rsid w:val="003D6875"/>
  </w:style>
  <w:style w:type="character" w:customStyle="1" w:styleId="WW8Num5z3">
    <w:name w:val="WW8Num5z3"/>
    <w:rsid w:val="003D6875"/>
  </w:style>
  <w:style w:type="character" w:customStyle="1" w:styleId="WW8Num5z4">
    <w:name w:val="WW8Num5z4"/>
    <w:rsid w:val="003D6875"/>
  </w:style>
  <w:style w:type="character" w:customStyle="1" w:styleId="WW8Num5z5">
    <w:name w:val="WW8Num5z5"/>
    <w:rsid w:val="003D6875"/>
  </w:style>
  <w:style w:type="character" w:customStyle="1" w:styleId="WW8Num5z6">
    <w:name w:val="WW8Num5z6"/>
    <w:rsid w:val="003D6875"/>
  </w:style>
  <w:style w:type="character" w:customStyle="1" w:styleId="WW8Num5z7">
    <w:name w:val="WW8Num5z7"/>
    <w:rsid w:val="003D6875"/>
  </w:style>
  <w:style w:type="character" w:customStyle="1" w:styleId="WW8Num5z8">
    <w:name w:val="WW8Num5z8"/>
    <w:rsid w:val="003D6875"/>
  </w:style>
  <w:style w:type="character" w:customStyle="1" w:styleId="WW8Num6z0">
    <w:name w:val="WW8Num6z0"/>
    <w:rsid w:val="003D6875"/>
  </w:style>
  <w:style w:type="character" w:customStyle="1" w:styleId="WW8Num6z1">
    <w:name w:val="WW8Num6z1"/>
    <w:rsid w:val="003D6875"/>
  </w:style>
  <w:style w:type="character" w:customStyle="1" w:styleId="WW8Num6z2">
    <w:name w:val="WW8Num6z2"/>
    <w:rsid w:val="003D6875"/>
  </w:style>
  <w:style w:type="character" w:customStyle="1" w:styleId="WW8Num6z3">
    <w:name w:val="WW8Num6z3"/>
    <w:rsid w:val="003D6875"/>
  </w:style>
  <w:style w:type="character" w:customStyle="1" w:styleId="WW8Num6z4">
    <w:name w:val="WW8Num6z4"/>
    <w:rsid w:val="003D6875"/>
  </w:style>
  <w:style w:type="character" w:customStyle="1" w:styleId="WW8Num6z5">
    <w:name w:val="WW8Num6z5"/>
    <w:rsid w:val="003D6875"/>
  </w:style>
  <w:style w:type="character" w:customStyle="1" w:styleId="WW8Num6z6">
    <w:name w:val="WW8Num6z6"/>
    <w:rsid w:val="003D6875"/>
  </w:style>
  <w:style w:type="character" w:customStyle="1" w:styleId="WW8Num6z7">
    <w:name w:val="WW8Num6z7"/>
    <w:rsid w:val="003D6875"/>
  </w:style>
  <w:style w:type="character" w:customStyle="1" w:styleId="WW8Num6z8">
    <w:name w:val="WW8Num6z8"/>
    <w:rsid w:val="003D6875"/>
  </w:style>
  <w:style w:type="character" w:customStyle="1" w:styleId="2">
    <w:name w:val="Основной шрифт абзаца2"/>
    <w:rsid w:val="003D6875"/>
  </w:style>
  <w:style w:type="character" w:customStyle="1" w:styleId="WW8Num3z1">
    <w:name w:val="WW8Num3z1"/>
    <w:rsid w:val="003D6875"/>
  </w:style>
  <w:style w:type="character" w:customStyle="1" w:styleId="WW8Num3z2">
    <w:name w:val="WW8Num3z2"/>
    <w:rsid w:val="003D6875"/>
  </w:style>
  <w:style w:type="character" w:customStyle="1" w:styleId="WW8Num3z3">
    <w:name w:val="WW8Num3z3"/>
    <w:rsid w:val="003D6875"/>
  </w:style>
  <w:style w:type="character" w:customStyle="1" w:styleId="WW8Num3z4">
    <w:name w:val="WW8Num3z4"/>
    <w:rsid w:val="003D6875"/>
  </w:style>
  <w:style w:type="character" w:customStyle="1" w:styleId="WW8Num3z5">
    <w:name w:val="WW8Num3z5"/>
    <w:rsid w:val="003D6875"/>
  </w:style>
  <w:style w:type="character" w:customStyle="1" w:styleId="WW8Num3z6">
    <w:name w:val="WW8Num3z6"/>
    <w:rsid w:val="003D6875"/>
  </w:style>
  <w:style w:type="character" w:customStyle="1" w:styleId="WW8Num3z7">
    <w:name w:val="WW8Num3z7"/>
    <w:rsid w:val="003D6875"/>
  </w:style>
  <w:style w:type="character" w:customStyle="1" w:styleId="WW8Num3z8">
    <w:name w:val="WW8Num3z8"/>
    <w:rsid w:val="003D6875"/>
  </w:style>
  <w:style w:type="character" w:customStyle="1" w:styleId="1">
    <w:name w:val="Основной шрифт абзаца1"/>
    <w:rsid w:val="003D6875"/>
  </w:style>
  <w:style w:type="character" w:customStyle="1" w:styleId="HTML">
    <w:name w:val="Стандартный HTML Знак"/>
    <w:rsid w:val="003D6875"/>
    <w:rPr>
      <w:rFonts w:ascii="Courier New" w:hAnsi="Courier New" w:cs="Courier New"/>
      <w:sz w:val="22"/>
      <w:szCs w:val="22"/>
      <w:lang w:val="ru-RU" w:bidi="ar-SA"/>
    </w:rPr>
  </w:style>
  <w:style w:type="character" w:customStyle="1" w:styleId="a3">
    <w:name w:val="Верхний колонтитул Знак"/>
    <w:rsid w:val="003D6875"/>
    <w:rPr>
      <w:rFonts w:ascii="Calibri" w:hAnsi="Calibri" w:cs="Calibri"/>
      <w:sz w:val="22"/>
      <w:szCs w:val="22"/>
    </w:rPr>
  </w:style>
  <w:style w:type="character" w:customStyle="1" w:styleId="a4">
    <w:name w:val="Нижний колонтитул Знак"/>
    <w:rsid w:val="003D6875"/>
    <w:rPr>
      <w:rFonts w:ascii="Calibri" w:hAnsi="Calibri" w:cs="Calibri"/>
      <w:sz w:val="22"/>
      <w:szCs w:val="22"/>
    </w:rPr>
  </w:style>
  <w:style w:type="character" w:customStyle="1" w:styleId="Verdana7pt">
    <w:name w:val="Основной текст + Verdana;7 pt"/>
    <w:rsid w:val="003D6875"/>
    <w:rPr>
      <w:rFonts w:ascii="Verdana" w:eastAsia="Verdana" w:hAnsi="Verdana" w:cs="Verdana"/>
      <w:b w:val="0"/>
      <w:bCs w:val="0"/>
      <w:i w:val="0"/>
      <w:iCs w:val="0"/>
      <w:caps w:val="0"/>
      <w:smallCaps w:val="0"/>
      <w:strike w:val="0"/>
      <w:dstrike w:val="0"/>
      <w:color w:val="000000"/>
      <w:spacing w:val="3"/>
      <w:w w:val="100"/>
      <w:position w:val="0"/>
      <w:sz w:val="14"/>
      <w:szCs w:val="14"/>
      <w:u w:val="none"/>
      <w:vertAlign w:val="baseline"/>
      <w:lang w:val="uk-UA"/>
    </w:rPr>
  </w:style>
  <w:style w:type="character" w:styleId="a5">
    <w:name w:val="Hyperlink"/>
    <w:rsid w:val="003D6875"/>
    <w:rPr>
      <w:color w:val="0066CC"/>
      <w:u w:val="single"/>
    </w:rPr>
  </w:style>
  <w:style w:type="character" w:customStyle="1" w:styleId="a6">
    <w:name w:val="Основной текст_"/>
    <w:rsid w:val="003D6875"/>
    <w:rPr>
      <w:spacing w:val="3"/>
      <w:sz w:val="21"/>
      <w:szCs w:val="21"/>
      <w:shd w:val="clear" w:color="auto" w:fill="FFFFFF"/>
    </w:rPr>
  </w:style>
  <w:style w:type="character" w:customStyle="1" w:styleId="20">
    <w:name w:val="Основной текст (2)_"/>
    <w:rsid w:val="003D6875"/>
    <w:rPr>
      <w:rFonts w:ascii="Verdana" w:eastAsia="Verdana" w:hAnsi="Verdana" w:cs="Verdana"/>
      <w:b/>
      <w:bCs/>
      <w:spacing w:val="4"/>
      <w:sz w:val="14"/>
      <w:szCs w:val="14"/>
      <w:shd w:val="clear" w:color="auto" w:fill="FFFFFF"/>
    </w:rPr>
  </w:style>
  <w:style w:type="character" w:customStyle="1" w:styleId="6">
    <w:name w:val="Основной текст (6)_"/>
    <w:rsid w:val="003D6875"/>
    <w:rPr>
      <w:rFonts w:ascii="Verdana" w:eastAsia="Verdana" w:hAnsi="Verdana" w:cs="Verdana"/>
      <w:spacing w:val="3"/>
      <w:sz w:val="14"/>
      <w:szCs w:val="14"/>
      <w:shd w:val="clear" w:color="auto" w:fill="FFFFFF"/>
    </w:rPr>
  </w:style>
  <w:style w:type="character" w:customStyle="1" w:styleId="a7">
    <w:name w:val="Текст выноски Знак"/>
    <w:rsid w:val="003D6875"/>
    <w:rPr>
      <w:rFonts w:ascii="Segoe UI" w:hAnsi="Segoe UI" w:cs="Segoe UI"/>
      <w:sz w:val="18"/>
      <w:szCs w:val="18"/>
      <w:lang w:val="ru-RU"/>
    </w:rPr>
  </w:style>
  <w:style w:type="character" w:customStyle="1" w:styleId="Verdana7pt0pt">
    <w:name w:val="Основной текст + Verdana;7 pt;Интервал 0 pt"/>
    <w:rsid w:val="003D6875"/>
    <w:rPr>
      <w:rFonts w:ascii="Verdana" w:eastAsia="Verdana" w:hAnsi="Verdana" w:cs="Verdana"/>
      <w:b w:val="0"/>
      <w:bCs w:val="0"/>
      <w:i w:val="0"/>
      <w:iCs w:val="0"/>
      <w:caps w:val="0"/>
      <w:smallCaps w:val="0"/>
      <w:strike w:val="0"/>
      <w:dstrike w:val="0"/>
      <w:color w:val="000000"/>
      <w:spacing w:val="4"/>
      <w:w w:val="100"/>
      <w:position w:val="0"/>
      <w:sz w:val="14"/>
      <w:szCs w:val="14"/>
      <w:u w:val="none"/>
      <w:shd w:val="clear" w:color="auto" w:fill="FFFFFF"/>
      <w:vertAlign w:val="baseline"/>
      <w:lang w:val="uk-UA"/>
    </w:rPr>
  </w:style>
  <w:style w:type="character" w:customStyle="1" w:styleId="rvts9">
    <w:name w:val="rvts9"/>
    <w:rsid w:val="003D6875"/>
  </w:style>
  <w:style w:type="character" w:customStyle="1" w:styleId="Verdana">
    <w:name w:val="Основной текст + Verdana"/>
    <w:rsid w:val="003D6875"/>
    <w:rPr>
      <w:rFonts w:ascii="Verdana" w:eastAsia="Verdana" w:hAnsi="Verdana" w:cs="Verdana" w:hint="default"/>
      <w:b w:val="0"/>
      <w:bCs w:val="0"/>
      <w:i w:val="0"/>
      <w:iCs w:val="0"/>
      <w:caps w:val="0"/>
      <w:smallCaps w:val="0"/>
      <w:strike w:val="0"/>
      <w:dstrike w:val="0"/>
      <w:color w:val="000000"/>
      <w:spacing w:val="3"/>
      <w:w w:val="100"/>
      <w:position w:val="0"/>
      <w:sz w:val="14"/>
      <w:szCs w:val="14"/>
      <w:u w:val="none"/>
      <w:vertAlign w:val="baseline"/>
      <w:lang w:val="uk-UA"/>
    </w:rPr>
  </w:style>
  <w:style w:type="character" w:styleId="a8">
    <w:name w:val="Emphasis"/>
    <w:qFormat/>
    <w:rsid w:val="003D6875"/>
    <w:rPr>
      <w:i/>
      <w:iCs/>
    </w:rPr>
  </w:style>
  <w:style w:type="character" w:customStyle="1" w:styleId="a9">
    <w:name w:val="Символ нумерации"/>
    <w:rsid w:val="003D6875"/>
  </w:style>
  <w:style w:type="paragraph" w:customStyle="1" w:styleId="aa">
    <w:name w:val="Заголовок"/>
    <w:basedOn w:val="a"/>
    <w:next w:val="ab"/>
    <w:rsid w:val="003D6875"/>
    <w:pPr>
      <w:keepNext/>
      <w:spacing w:before="240" w:after="120"/>
    </w:pPr>
    <w:rPr>
      <w:rFonts w:ascii="Liberation Sans" w:eastAsia="Microsoft YaHei" w:hAnsi="Liberation Sans" w:cs="Arial Unicode MS"/>
      <w:sz w:val="28"/>
      <w:szCs w:val="28"/>
    </w:rPr>
  </w:style>
  <w:style w:type="paragraph" w:styleId="ab">
    <w:name w:val="Body Text"/>
    <w:basedOn w:val="a"/>
    <w:rsid w:val="003D6875"/>
    <w:pPr>
      <w:spacing w:after="140"/>
    </w:pPr>
  </w:style>
  <w:style w:type="paragraph" w:styleId="ac">
    <w:name w:val="List"/>
    <w:basedOn w:val="ab"/>
    <w:rsid w:val="003D6875"/>
    <w:rPr>
      <w:rFonts w:cs="Arial Unicode MS"/>
    </w:rPr>
  </w:style>
  <w:style w:type="paragraph" w:styleId="ad">
    <w:name w:val="caption"/>
    <w:basedOn w:val="a"/>
    <w:qFormat/>
    <w:rsid w:val="003D6875"/>
    <w:pPr>
      <w:suppressLineNumbers/>
      <w:spacing w:before="120" w:after="120"/>
    </w:pPr>
    <w:rPr>
      <w:rFonts w:cs="Arial Unicode MS"/>
      <w:i/>
      <w:iCs/>
      <w:sz w:val="24"/>
      <w:szCs w:val="24"/>
    </w:rPr>
  </w:style>
  <w:style w:type="paragraph" w:customStyle="1" w:styleId="21">
    <w:name w:val="Указатель2"/>
    <w:basedOn w:val="a"/>
    <w:rsid w:val="003D6875"/>
    <w:pPr>
      <w:suppressLineNumbers/>
    </w:pPr>
    <w:rPr>
      <w:rFonts w:cs="Arial Unicode MS"/>
    </w:rPr>
  </w:style>
  <w:style w:type="paragraph" w:customStyle="1" w:styleId="10">
    <w:name w:val="Название объекта1"/>
    <w:basedOn w:val="a"/>
    <w:rsid w:val="003D6875"/>
    <w:pPr>
      <w:suppressLineNumbers/>
      <w:spacing w:before="120" w:after="120"/>
    </w:pPr>
    <w:rPr>
      <w:rFonts w:cs="Arial Unicode MS"/>
      <w:i/>
      <w:iCs/>
      <w:sz w:val="24"/>
      <w:szCs w:val="24"/>
    </w:rPr>
  </w:style>
  <w:style w:type="paragraph" w:customStyle="1" w:styleId="11">
    <w:name w:val="Указатель1"/>
    <w:basedOn w:val="a"/>
    <w:rsid w:val="003D6875"/>
    <w:pPr>
      <w:suppressLineNumbers/>
    </w:pPr>
    <w:rPr>
      <w:rFonts w:cs="Arial Unicode MS"/>
    </w:rPr>
  </w:style>
  <w:style w:type="paragraph" w:customStyle="1" w:styleId="rvps2">
    <w:name w:val="rvps2"/>
    <w:basedOn w:val="a"/>
    <w:rsid w:val="003D6875"/>
    <w:pPr>
      <w:spacing w:before="280" w:after="280" w:line="240" w:lineRule="auto"/>
    </w:pPr>
    <w:rPr>
      <w:rFonts w:ascii="Times New Roman" w:hAnsi="Times New Roman" w:cs="Times New Roman"/>
      <w:sz w:val="24"/>
      <w:szCs w:val="24"/>
    </w:rPr>
  </w:style>
  <w:style w:type="paragraph" w:styleId="HTML0">
    <w:name w:val="HTML Preformatted"/>
    <w:basedOn w:val="a"/>
    <w:rsid w:val="003D6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paragraph" w:styleId="ae">
    <w:name w:val="Normal (Web)"/>
    <w:basedOn w:val="a"/>
    <w:rsid w:val="003D6875"/>
    <w:pPr>
      <w:spacing w:before="280" w:after="280" w:line="240" w:lineRule="auto"/>
    </w:pPr>
    <w:rPr>
      <w:rFonts w:ascii="Times New Roman" w:hAnsi="Times New Roman" w:cs="Times New Roman"/>
      <w:sz w:val="24"/>
      <w:szCs w:val="24"/>
    </w:rPr>
  </w:style>
  <w:style w:type="paragraph" w:styleId="af">
    <w:name w:val="header"/>
    <w:basedOn w:val="a"/>
    <w:rsid w:val="003D6875"/>
    <w:pPr>
      <w:tabs>
        <w:tab w:val="center" w:pos="4677"/>
        <w:tab w:val="right" w:pos="9355"/>
      </w:tabs>
    </w:pPr>
    <w:rPr>
      <w:lang w:val="x-none"/>
    </w:rPr>
  </w:style>
  <w:style w:type="paragraph" w:styleId="af0">
    <w:name w:val="footer"/>
    <w:basedOn w:val="a"/>
    <w:rsid w:val="003D6875"/>
    <w:pPr>
      <w:tabs>
        <w:tab w:val="center" w:pos="4677"/>
        <w:tab w:val="right" w:pos="9355"/>
      </w:tabs>
    </w:pPr>
    <w:rPr>
      <w:lang w:val="x-none"/>
    </w:rPr>
  </w:style>
  <w:style w:type="paragraph" w:customStyle="1" w:styleId="12">
    <w:name w:val="Основной текст1"/>
    <w:basedOn w:val="a"/>
    <w:rsid w:val="003D6875"/>
    <w:pPr>
      <w:widowControl w:val="0"/>
      <w:shd w:val="clear" w:color="auto" w:fill="FFFFFF"/>
      <w:spacing w:before="720" w:after="240" w:line="278" w:lineRule="exact"/>
      <w:jc w:val="both"/>
    </w:pPr>
    <w:rPr>
      <w:rFonts w:ascii="Times New Roman" w:hAnsi="Times New Roman" w:cs="Times New Roman"/>
      <w:spacing w:val="3"/>
      <w:sz w:val="21"/>
      <w:szCs w:val="21"/>
      <w:lang w:val="x-none"/>
    </w:rPr>
  </w:style>
  <w:style w:type="paragraph" w:customStyle="1" w:styleId="22">
    <w:name w:val="Основной текст (2)"/>
    <w:basedOn w:val="a"/>
    <w:rsid w:val="003D6875"/>
    <w:pPr>
      <w:widowControl w:val="0"/>
      <w:shd w:val="clear" w:color="auto" w:fill="FFFFFF"/>
      <w:spacing w:before="720" w:after="0" w:line="192" w:lineRule="exact"/>
    </w:pPr>
    <w:rPr>
      <w:rFonts w:ascii="Verdana" w:eastAsia="Verdana" w:hAnsi="Verdana" w:cs="Verdana"/>
      <w:b/>
      <w:bCs/>
      <w:spacing w:val="4"/>
      <w:sz w:val="14"/>
      <w:szCs w:val="14"/>
      <w:lang w:val="x-none"/>
    </w:rPr>
  </w:style>
  <w:style w:type="paragraph" w:customStyle="1" w:styleId="60">
    <w:name w:val="Основной текст (6)"/>
    <w:basedOn w:val="a"/>
    <w:rsid w:val="003D6875"/>
    <w:pPr>
      <w:widowControl w:val="0"/>
      <w:shd w:val="clear" w:color="auto" w:fill="FFFFFF"/>
      <w:spacing w:after="360" w:line="192" w:lineRule="exact"/>
      <w:jc w:val="center"/>
    </w:pPr>
    <w:rPr>
      <w:rFonts w:ascii="Verdana" w:eastAsia="Verdana" w:hAnsi="Verdana" w:cs="Verdana"/>
      <w:spacing w:val="3"/>
      <w:sz w:val="14"/>
      <w:szCs w:val="14"/>
      <w:lang w:val="x-none"/>
    </w:rPr>
  </w:style>
  <w:style w:type="paragraph" w:styleId="af1">
    <w:name w:val="Balloon Text"/>
    <w:basedOn w:val="a"/>
    <w:rsid w:val="003D6875"/>
    <w:pPr>
      <w:spacing w:after="0" w:line="240" w:lineRule="auto"/>
    </w:pPr>
    <w:rPr>
      <w:rFonts w:ascii="Segoe UI" w:hAnsi="Segoe UI" w:cs="Segoe UI"/>
      <w:sz w:val="18"/>
      <w:szCs w:val="18"/>
    </w:rPr>
  </w:style>
  <w:style w:type="paragraph" w:styleId="af2">
    <w:name w:val="List Paragraph"/>
    <w:basedOn w:val="a"/>
    <w:qFormat/>
    <w:rsid w:val="003D6875"/>
    <w:pPr>
      <w:spacing w:after="0" w:line="240" w:lineRule="auto"/>
      <w:ind w:left="720"/>
      <w:contextualSpacing/>
    </w:pPr>
    <w:rPr>
      <w:rFonts w:ascii="Times New Roman" w:hAnsi="Times New Roman" w:cs="Times New Roman"/>
      <w:sz w:val="24"/>
      <w:szCs w:val="24"/>
      <w:lang w:val="uk-UA"/>
    </w:rPr>
  </w:style>
  <w:style w:type="paragraph" w:customStyle="1" w:styleId="af3">
    <w:name w:val="Содержимое таблицы"/>
    <w:basedOn w:val="a"/>
    <w:rsid w:val="003D6875"/>
    <w:pPr>
      <w:suppressLineNumbers/>
    </w:pPr>
  </w:style>
  <w:style w:type="paragraph" w:customStyle="1" w:styleId="af4">
    <w:name w:val="Заголовок таблицы"/>
    <w:basedOn w:val="af3"/>
    <w:rsid w:val="003D6875"/>
    <w:pPr>
      <w:jc w:val="center"/>
    </w:pPr>
    <w:rPr>
      <w:b/>
      <w:bCs/>
    </w:rPr>
  </w:style>
  <w:style w:type="paragraph" w:customStyle="1" w:styleId="af5">
    <w:name w:val="Нормальний текст"/>
    <w:basedOn w:val="a"/>
    <w:rsid w:val="003D6875"/>
    <w:pPr>
      <w:spacing w:before="120" w:after="0" w:line="240" w:lineRule="auto"/>
      <w:ind w:firstLine="567"/>
    </w:pPr>
    <w:rPr>
      <w:rFonts w:ascii="Antiqua" w:hAnsi="Antiqua" w:cs="Antiqua"/>
      <w:kern w:val="2"/>
      <w:sz w:val="26"/>
      <w:szCs w:val="20"/>
      <w:lang w:val="uk-UA"/>
    </w:rPr>
  </w:style>
  <w:style w:type="paragraph" w:styleId="af6">
    <w:name w:val="No Spacing"/>
    <w:uiPriority w:val="1"/>
    <w:qFormat/>
    <w:rsid w:val="003D6875"/>
    <w:pPr>
      <w:suppressAutoHyphens/>
    </w:pPr>
    <w:rPr>
      <w:rFonts w:ascii="Calibri" w:eastAsia="Calibri" w:hAnsi="Calibri" w:cs="Calibri"/>
      <w:kern w:val="2"/>
      <w:sz w:val="22"/>
      <w:szCs w:val="22"/>
      <w:lang w:eastAsia="zh-CN"/>
    </w:rPr>
  </w:style>
  <w:style w:type="paragraph" w:customStyle="1" w:styleId="Default">
    <w:name w:val="Default"/>
    <w:rsid w:val="003D6875"/>
    <w:pPr>
      <w:suppressAutoHyphens/>
      <w:autoSpaceDE w:val="0"/>
    </w:pPr>
    <w:rPr>
      <w:rFonts w:ascii="Verdana" w:hAnsi="Verdana" w:cs="Verdana"/>
      <w:color w:val="000000"/>
      <w:kern w:val="2"/>
      <w:sz w:val="24"/>
      <w:szCs w:val="24"/>
      <w:lang w:val="ru-RU" w:eastAsia="zh-CN"/>
    </w:rPr>
  </w:style>
  <w:style w:type="paragraph" w:customStyle="1" w:styleId="rvps6">
    <w:name w:val="rvps6"/>
    <w:basedOn w:val="a"/>
    <w:rsid w:val="003D6875"/>
    <w:pPr>
      <w:spacing w:before="280" w:after="280" w:line="240" w:lineRule="auto"/>
    </w:pPr>
    <w:rPr>
      <w:rFonts w:ascii="Times New Roman" w:hAnsi="Times New Roman" w:cs="Times New Roman"/>
      <w:kern w:val="2"/>
      <w:sz w:val="24"/>
      <w:szCs w:val="24"/>
      <w:lang w:val="uk-UA"/>
    </w:rPr>
  </w:style>
  <w:style w:type="paragraph" w:customStyle="1" w:styleId="af7">
    <w:name w:val="Текст в заданном формате"/>
    <w:basedOn w:val="a"/>
    <w:rsid w:val="003D6875"/>
    <w:pPr>
      <w:spacing w:after="0"/>
    </w:pPr>
    <w:rPr>
      <w:rFonts w:ascii="Liberation Mono" w:eastAsia="NSimSun" w:hAnsi="Liberation Mono" w:cs="Liberation Mon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7042234">
      <w:bodyDiv w:val="1"/>
      <w:marLeft w:val="0"/>
      <w:marRight w:val="0"/>
      <w:marTop w:val="0"/>
      <w:marBottom w:val="0"/>
      <w:divBdr>
        <w:top w:val="none" w:sz="0" w:space="0" w:color="auto"/>
        <w:left w:val="none" w:sz="0" w:space="0" w:color="auto"/>
        <w:bottom w:val="none" w:sz="0" w:space="0" w:color="auto"/>
        <w:right w:val="none" w:sz="0" w:space="0" w:color="auto"/>
      </w:divBdr>
    </w:div>
    <w:div w:id="1838109118">
      <w:bodyDiv w:val="1"/>
      <w:marLeft w:val="0"/>
      <w:marRight w:val="0"/>
      <w:marTop w:val="0"/>
      <w:marBottom w:val="0"/>
      <w:divBdr>
        <w:top w:val="none" w:sz="0" w:space="0" w:color="auto"/>
        <w:left w:val="none" w:sz="0" w:space="0" w:color="auto"/>
        <w:bottom w:val="none" w:sz="0" w:space="0" w:color="auto"/>
        <w:right w:val="none" w:sz="0" w:space="0" w:color="auto"/>
      </w:divBdr>
    </w:div>
    <w:div w:id="1973053556">
      <w:bodyDiv w:val="1"/>
      <w:marLeft w:val="0"/>
      <w:marRight w:val="0"/>
      <w:marTop w:val="0"/>
      <w:marBottom w:val="0"/>
      <w:divBdr>
        <w:top w:val="none" w:sz="0" w:space="0" w:color="auto"/>
        <w:left w:val="none" w:sz="0" w:space="0" w:color="auto"/>
        <w:bottom w:val="none" w:sz="0" w:space="0" w:color="auto"/>
        <w:right w:val="none" w:sz="0" w:space="0" w:color="auto"/>
      </w:divBdr>
    </w:div>
    <w:div w:id="201603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mu_vod@dmsu.gov.ua" TargetMode="External"/><Relationship Id="rId13" Type="http://schemas.openxmlformats.org/officeDocument/2006/relationships/hyperlink" Target="mailto:lviv2@dpdoc.com.ua" TargetMode="External"/><Relationship Id="rId18" Type="http://schemas.openxmlformats.org/officeDocument/2006/relationships/hyperlink" Target="mailto:zmu_vod@dmsu.gov.u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viv2@dpdoc.com.ua" TargetMode="External"/><Relationship Id="rId7" Type="http://schemas.openxmlformats.org/officeDocument/2006/relationships/endnotes" Target="endnotes.xml"/><Relationship Id="rId12" Type="http://schemas.openxmlformats.org/officeDocument/2006/relationships/hyperlink" Target="mailto:zmu_vod@dmsu.gov.ua" TargetMode="External"/><Relationship Id="rId17" Type="http://schemas.openxmlformats.org/officeDocument/2006/relationships/hyperlink" Target="mailto:lviv2@dpdoc.com.u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mu_vod@dmsu.gov.ua" TargetMode="External"/><Relationship Id="rId20" Type="http://schemas.openxmlformats.org/officeDocument/2006/relationships/hyperlink" Target="mailto:zmu_vod@dmsu.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viv2@dpdoc.com.ua"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lviv2@dpdoc.com.ua" TargetMode="External"/><Relationship Id="rId23" Type="http://schemas.openxmlformats.org/officeDocument/2006/relationships/header" Target="header2.xml"/><Relationship Id="rId10" Type="http://schemas.openxmlformats.org/officeDocument/2006/relationships/hyperlink" Target="mailto:zmu_vod@dmsu.gov.ua" TargetMode="External"/><Relationship Id="rId19" Type="http://schemas.openxmlformats.org/officeDocument/2006/relationships/hyperlink" Target="mailto:lviv2@dpdoc.com.ua" TargetMode="External"/><Relationship Id="rId4" Type="http://schemas.openxmlformats.org/officeDocument/2006/relationships/settings" Target="settings.xml"/><Relationship Id="rId9" Type="http://schemas.openxmlformats.org/officeDocument/2006/relationships/hyperlink" Target="mailto:lviv2@dpdoc.com.ua" TargetMode="External"/><Relationship Id="rId14" Type="http://schemas.openxmlformats.org/officeDocument/2006/relationships/hyperlink" Target="mailto:zmu_vod@dmsu.gov.ua"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3061A1-6CFB-4D48-A192-CEAD34BBB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138033</Words>
  <Characters>78680</Characters>
  <Application>Microsoft Office Word</Application>
  <DocSecurity>0</DocSecurity>
  <Lines>655</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216281</CharactersWithSpaces>
  <SharedDoc>false</SharedDoc>
  <HLinks>
    <vt:vector size="84" baseType="variant">
      <vt:variant>
        <vt:i4>5046394</vt:i4>
      </vt:variant>
      <vt:variant>
        <vt:i4>39</vt:i4>
      </vt:variant>
      <vt:variant>
        <vt:i4>0</vt:i4>
      </vt:variant>
      <vt:variant>
        <vt:i4>5</vt:i4>
      </vt:variant>
      <vt:variant>
        <vt:lpwstr>mailto:lviv2@dpdoc.com.ua</vt:lpwstr>
      </vt:variant>
      <vt:variant>
        <vt:lpwstr/>
      </vt:variant>
      <vt:variant>
        <vt:i4>6684715</vt:i4>
      </vt:variant>
      <vt:variant>
        <vt:i4>36</vt:i4>
      </vt:variant>
      <vt:variant>
        <vt:i4>0</vt:i4>
      </vt:variant>
      <vt:variant>
        <vt:i4>5</vt:i4>
      </vt:variant>
      <vt:variant>
        <vt:lpwstr>mailto:zmu_vod@dmsu.gov.ua</vt:lpwstr>
      </vt:variant>
      <vt:variant>
        <vt:lpwstr/>
      </vt:variant>
      <vt:variant>
        <vt:i4>5046394</vt:i4>
      </vt:variant>
      <vt:variant>
        <vt:i4>33</vt:i4>
      </vt:variant>
      <vt:variant>
        <vt:i4>0</vt:i4>
      </vt:variant>
      <vt:variant>
        <vt:i4>5</vt:i4>
      </vt:variant>
      <vt:variant>
        <vt:lpwstr>mailto:lviv2@dpdoc.com.ua</vt:lpwstr>
      </vt:variant>
      <vt:variant>
        <vt:lpwstr/>
      </vt:variant>
      <vt:variant>
        <vt:i4>6684715</vt:i4>
      </vt:variant>
      <vt:variant>
        <vt:i4>30</vt:i4>
      </vt:variant>
      <vt:variant>
        <vt:i4>0</vt:i4>
      </vt:variant>
      <vt:variant>
        <vt:i4>5</vt:i4>
      </vt:variant>
      <vt:variant>
        <vt:lpwstr>mailto:zmu_vod@dmsu.gov.ua</vt:lpwstr>
      </vt:variant>
      <vt:variant>
        <vt:lpwstr/>
      </vt:variant>
      <vt:variant>
        <vt:i4>5046394</vt:i4>
      </vt:variant>
      <vt:variant>
        <vt:i4>27</vt:i4>
      </vt:variant>
      <vt:variant>
        <vt:i4>0</vt:i4>
      </vt:variant>
      <vt:variant>
        <vt:i4>5</vt:i4>
      </vt:variant>
      <vt:variant>
        <vt:lpwstr>mailto:lviv2@dpdoc.com.ua</vt:lpwstr>
      </vt:variant>
      <vt:variant>
        <vt:lpwstr/>
      </vt:variant>
      <vt:variant>
        <vt:i4>6684715</vt:i4>
      </vt:variant>
      <vt:variant>
        <vt:i4>24</vt:i4>
      </vt:variant>
      <vt:variant>
        <vt:i4>0</vt:i4>
      </vt:variant>
      <vt:variant>
        <vt:i4>5</vt:i4>
      </vt:variant>
      <vt:variant>
        <vt:lpwstr>mailto:zmu_vod@dmsu.gov.ua</vt:lpwstr>
      </vt:variant>
      <vt:variant>
        <vt:lpwstr/>
      </vt:variant>
      <vt:variant>
        <vt:i4>5046394</vt:i4>
      </vt:variant>
      <vt:variant>
        <vt:i4>21</vt:i4>
      </vt:variant>
      <vt:variant>
        <vt:i4>0</vt:i4>
      </vt:variant>
      <vt:variant>
        <vt:i4>5</vt:i4>
      </vt:variant>
      <vt:variant>
        <vt:lpwstr>mailto:lviv2@dpdoc.com.ua</vt:lpwstr>
      </vt:variant>
      <vt:variant>
        <vt:lpwstr/>
      </vt:variant>
      <vt:variant>
        <vt:i4>6684715</vt:i4>
      </vt:variant>
      <vt:variant>
        <vt:i4>18</vt:i4>
      </vt:variant>
      <vt:variant>
        <vt:i4>0</vt:i4>
      </vt:variant>
      <vt:variant>
        <vt:i4>5</vt:i4>
      </vt:variant>
      <vt:variant>
        <vt:lpwstr>mailto:zmu_vod@dmsu.gov.ua</vt:lpwstr>
      </vt:variant>
      <vt:variant>
        <vt:lpwstr/>
      </vt:variant>
      <vt:variant>
        <vt:i4>5046394</vt:i4>
      </vt:variant>
      <vt:variant>
        <vt:i4>15</vt:i4>
      </vt:variant>
      <vt:variant>
        <vt:i4>0</vt:i4>
      </vt:variant>
      <vt:variant>
        <vt:i4>5</vt:i4>
      </vt:variant>
      <vt:variant>
        <vt:lpwstr>mailto:lviv2@dpdoc.com.ua</vt:lpwstr>
      </vt:variant>
      <vt:variant>
        <vt:lpwstr/>
      </vt:variant>
      <vt:variant>
        <vt:i4>6684715</vt:i4>
      </vt:variant>
      <vt:variant>
        <vt:i4>12</vt:i4>
      </vt:variant>
      <vt:variant>
        <vt:i4>0</vt:i4>
      </vt:variant>
      <vt:variant>
        <vt:i4>5</vt:i4>
      </vt:variant>
      <vt:variant>
        <vt:lpwstr>mailto:zmu_vod@dmsu.gov.ua</vt:lpwstr>
      </vt:variant>
      <vt:variant>
        <vt:lpwstr/>
      </vt:variant>
      <vt:variant>
        <vt:i4>5046394</vt:i4>
      </vt:variant>
      <vt:variant>
        <vt:i4>9</vt:i4>
      </vt:variant>
      <vt:variant>
        <vt:i4>0</vt:i4>
      </vt:variant>
      <vt:variant>
        <vt:i4>5</vt:i4>
      </vt:variant>
      <vt:variant>
        <vt:lpwstr>mailto:lviv2@dpdoc.com.ua</vt:lpwstr>
      </vt:variant>
      <vt:variant>
        <vt:lpwstr/>
      </vt:variant>
      <vt:variant>
        <vt:i4>6684715</vt:i4>
      </vt:variant>
      <vt:variant>
        <vt:i4>6</vt:i4>
      </vt:variant>
      <vt:variant>
        <vt:i4>0</vt:i4>
      </vt:variant>
      <vt:variant>
        <vt:i4>5</vt:i4>
      </vt:variant>
      <vt:variant>
        <vt:lpwstr>mailto:zmu_vod@dmsu.gov.ua</vt:lpwstr>
      </vt:variant>
      <vt:variant>
        <vt:lpwstr/>
      </vt:variant>
      <vt:variant>
        <vt:i4>5046394</vt:i4>
      </vt:variant>
      <vt:variant>
        <vt:i4>3</vt:i4>
      </vt:variant>
      <vt:variant>
        <vt:i4>0</vt:i4>
      </vt:variant>
      <vt:variant>
        <vt:i4>5</vt:i4>
      </vt:variant>
      <vt:variant>
        <vt:lpwstr>mailto:lviv2@dpdoc.com.ua</vt:lpwstr>
      </vt:variant>
      <vt:variant>
        <vt:lpwstr/>
      </vt:variant>
      <vt:variant>
        <vt:i4>6684715</vt:i4>
      </vt:variant>
      <vt:variant>
        <vt:i4>0</vt:i4>
      </vt:variant>
      <vt:variant>
        <vt:i4>0</vt:i4>
      </vt:variant>
      <vt:variant>
        <vt:i4>5</vt:i4>
      </vt:variant>
      <vt:variant>
        <vt:lpwstr>mailto:zmu_vod@dmsu.gov.ua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504</cp:lastModifiedBy>
  <cp:revision>2</cp:revision>
  <dcterms:created xsi:type="dcterms:W3CDTF">2025-12-11T09:57:00Z</dcterms:created>
  <dcterms:modified xsi:type="dcterms:W3CDTF">2025-12-11T09:57:00Z</dcterms:modified>
</cp:coreProperties>
</file>